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C6F" w:rsidRPr="00D701C8" w:rsidRDefault="004165B7">
      <w:pPr>
        <w:jc w:val="center"/>
        <w:rPr>
          <w:rFonts w:ascii="Arial" w:hAnsi="Arial" w:cs="Arial"/>
          <w:sz w:val="32"/>
          <w:szCs w:val="32"/>
        </w:rPr>
      </w:pPr>
      <w:r>
        <w:rPr>
          <w:rFonts w:ascii="Arial" w:hAnsi="Arial" w:cs="Arial"/>
          <w:noProof/>
          <w:sz w:val="32"/>
          <w:szCs w:val="32"/>
          <w:lang w:eastAsia="en-US"/>
        </w:rPr>
        <w:drawing>
          <wp:anchor distT="0" distB="0" distL="114300" distR="114300" simplePos="0" relativeHeight="251659264" behindDoc="0" locked="0" layoutInCell="1" allowOverlap="1">
            <wp:simplePos x="0" y="0"/>
            <wp:positionH relativeFrom="column">
              <wp:posOffset>95250</wp:posOffset>
            </wp:positionH>
            <wp:positionV relativeFrom="paragraph">
              <wp:posOffset>-504825</wp:posOffset>
            </wp:positionV>
            <wp:extent cx="457200" cy="685800"/>
            <wp:effectExtent l="19050" t="0" r="0" b="0"/>
            <wp:wrapNone/>
            <wp:docPr id="7" name="Picture 1" descr="grb-srbij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srbije1"/>
                    <pic:cNvPicPr>
                      <a:picLocks noChangeAspect="1" noChangeArrowheads="1"/>
                    </pic:cNvPicPr>
                  </pic:nvPicPr>
                  <pic:blipFill>
                    <a:blip r:embed="rId7" cstate="print"/>
                    <a:srcRect/>
                    <a:stretch>
                      <a:fillRect/>
                    </a:stretch>
                  </pic:blipFill>
                  <pic:spPr bwMode="auto">
                    <a:xfrm>
                      <a:off x="0" y="0"/>
                      <a:ext cx="457200" cy="685800"/>
                    </a:xfrm>
                    <a:prstGeom prst="rect">
                      <a:avLst/>
                    </a:prstGeom>
                    <a:noFill/>
                    <a:ln w="9525">
                      <a:noFill/>
                      <a:miter lim="800000"/>
                      <a:headEnd/>
                      <a:tailEnd/>
                    </a:ln>
                  </pic:spPr>
                </pic:pic>
              </a:graphicData>
            </a:graphic>
          </wp:anchor>
        </w:drawing>
      </w:r>
    </w:p>
    <w:p w:rsidR="00031A8F" w:rsidRPr="005C1BA0" w:rsidRDefault="00031A8F" w:rsidP="00031A8F">
      <w:pPr>
        <w:pStyle w:val="Style1"/>
        <w:widowControl/>
        <w:rPr>
          <w:rStyle w:val="FontStyle34"/>
          <w:rFonts w:ascii="Arial" w:hAnsi="Arial" w:cs="Arial"/>
          <w:sz w:val="24"/>
          <w:szCs w:val="24"/>
          <w:lang w:val="sr-Cyrl-CS" w:eastAsia="sr-Cyrl-CS"/>
        </w:rPr>
      </w:pPr>
      <w:r w:rsidRPr="005C1BA0">
        <w:rPr>
          <w:rStyle w:val="FontStyle34"/>
          <w:rFonts w:ascii="Arial" w:hAnsi="Arial" w:cs="Arial"/>
          <w:sz w:val="24"/>
          <w:szCs w:val="24"/>
          <w:lang w:val="sr-Cyrl-CS" w:eastAsia="sr-Cyrl-CS"/>
        </w:rPr>
        <w:t>РЕПУБЛИКА СРБИЈА</w:t>
      </w:r>
    </w:p>
    <w:p w:rsidR="00031A8F" w:rsidRPr="005C1BA0" w:rsidRDefault="00031A8F" w:rsidP="00031A8F">
      <w:pPr>
        <w:pStyle w:val="Style1"/>
        <w:widowControl/>
        <w:rPr>
          <w:rStyle w:val="FontStyle34"/>
          <w:rFonts w:ascii="Arial" w:hAnsi="Arial" w:cs="Arial"/>
          <w:sz w:val="24"/>
          <w:szCs w:val="24"/>
          <w:lang w:val="sr-Cyrl-CS" w:eastAsia="sr-Cyrl-CS"/>
        </w:rPr>
      </w:pPr>
      <w:r w:rsidRPr="005C1BA0">
        <w:rPr>
          <w:rStyle w:val="FontStyle34"/>
          <w:rFonts w:ascii="Arial" w:hAnsi="Arial" w:cs="Arial"/>
          <w:sz w:val="24"/>
          <w:szCs w:val="24"/>
          <w:lang w:val="sr-Cyrl-CS" w:eastAsia="sr-Cyrl-CS"/>
        </w:rPr>
        <w:t>ОПШТИНА БАТОЧИНА</w:t>
      </w:r>
    </w:p>
    <w:p w:rsidR="00031A8F" w:rsidRDefault="00031A8F" w:rsidP="00031A8F">
      <w:pPr>
        <w:pStyle w:val="Style1"/>
        <w:widowControl/>
        <w:rPr>
          <w:rStyle w:val="FontStyle34"/>
          <w:rFonts w:ascii="Arial" w:hAnsi="Arial" w:cs="Arial"/>
          <w:sz w:val="24"/>
          <w:szCs w:val="24"/>
          <w:lang w:val="sr-Cyrl-CS" w:eastAsia="sr-Cyrl-CS"/>
        </w:rPr>
      </w:pPr>
      <w:r w:rsidRPr="005C1BA0">
        <w:rPr>
          <w:rStyle w:val="FontStyle34"/>
          <w:rFonts w:ascii="Arial" w:hAnsi="Arial" w:cs="Arial"/>
          <w:sz w:val="24"/>
          <w:szCs w:val="24"/>
          <w:lang w:val="sr-Cyrl-CS" w:eastAsia="sr-Cyrl-CS"/>
        </w:rPr>
        <w:t xml:space="preserve">Фонд за </w:t>
      </w:r>
      <w:r>
        <w:rPr>
          <w:rStyle w:val="FontStyle34"/>
          <w:rFonts w:ascii="Arial" w:hAnsi="Arial" w:cs="Arial"/>
          <w:sz w:val="24"/>
          <w:szCs w:val="24"/>
          <w:lang w:val="sr-Cyrl-CS" w:eastAsia="sr-Cyrl-CS"/>
        </w:rPr>
        <w:t>уређење грађевинског земљишта,</w:t>
      </w:r>
    </w:p>
    <w:p w:rsidR="00031A8F" w:rsidRDefault="00031A8F" w:rsidP="00031A8F">
      <w:pPr>
        <w:pStyle w:val="Style1"/>
        <w:widowControl/>
        <w:rPr>
          <w:rStyle w:val="FontStyle34"/>
          <w:rFonts w:ascii="Arial" w:hAnsi="Arial" w:cs="Arial"/>
          <w:sz w:val="24"/>
          <w:szCs w:val="24"/>
          <w:lang w:val="sr-Cyrl-CS" w:eastAsia="sr-Cyrl-CS"/>
        </w:rPr>
      </w:pPr>
      <w:r>
        <w:rPr>
          <w:rStyle w:val="FontStyle34"/>
          <w:rFonts w:ascii="Arial" w:hAnsi="Arial" w:cs="Arial"/>
          <w:sz w:val="24"/>
          <w:szCs w:val="24"/>
          <w:lang w:val="sr-Cyrl-CS" w:eastAsia="sr-Cyrl-CS"/>
        </w:rPr>
        <w:t>пољопривредног земљишта, водопривреду,</w:t>
      </w:r>
    </w:p>
    <w:p w:rsidR="00031A8F" w:rsidRDefault="00031A8F" w:rsidP="00031A8F">
      <w:pPr>
        <w:pStyle w:val="Style1"/>
        <w:widowControl/>
        <w:rPr>
          <w:rStyle w:val="FontStyle34"/>
          <w:rFonts w:ascii="Arial" w:hAnsi="Arial" w:cs="Arial"/>
          <w:sz w:val="24"/>
          <w:szCs w:val="24"/>
          <w:lang w:val="sr-Cyrl-CS" w:eastAsia="sr-Cyrl-CS"/>
        </w:rPr>
      </w:pPr>
      <w:r>
        <w:rPr>
          <w:rStyle w:val="FontStyle34"/>
          <w:rFonts w:ascii="Arial" w:hAnsi="Arial" w:cs="Arial"/>
          <w:sz w:val="24"/>
          <w:szCs w:val="24"/>
          <w:lang w:val="sr-Cyrl-CS" w:eastAsia="sr-Cyrl-CS"/>
        </w:rPr>
        <w:t>шумарство, заштиту животне средине и</w:t>
      </w:r>
    </w:p>
    <w:p w:rsidR="00031A8F" w:rsidRPr="005C1BA0" w:rsidRDefault="00031A8F" w:rsidP="00031A8F">
      <w:pPr>
        <w:pStyle w:val="Style1"/>
        <w:widowControl/>
        <w:rPr>
          <w:rStyle w:val="FontStyle34"/>
          <w:rFonts w:ascii="Arial" w:hAnsi="Arial" w:cs="Arial"/>
          <w:sz w:val="24"/>
          <w:szCs w:val="24"/>
          <w:lang w:val="sr-Cyrl-CS" w:eastAsia="sr-Cyrl-CS"/>
        </w:rPr>
      </w:pPr>
      <w:r>
        <w:rPr>
          <w:rStyle w:val="FontStyle34"/>
          <w:rFonts w:ascii="Arial" w:hAnsi="Arial" w:cs="Arial"/>
          <w:sz w:val="24"/>
          <w:szCs w:val="24"/>
          <w:lang w:val="sr-Cyrl-CS" w:eastAsia="sr-Cyrl-CS"/>
        </w:rPr>
        <w:t>комуналну делатност</w:t>
      </w:r>
    </w:p>
    <w:p w:rsidR="00031A8F" w:rsidRPr="005C1BA0" w:rsidRDefault="00031A8F" w:rsidP="00031A8F">
      <w:pPr>
        <w:pStyle w:val="Style1"/>
        <w:widowControl/>
        <w:rPr>
          <w:rStyle w:val="FontStyle34"/>
          <w:rFonts w:ascii="Arial" w:hAnsi="Arial" w:cs="Arial"/>
          <w:sz w:val="24"/>
          <w:szCs w:val="24"/>
          <w:lang w:eastAsia="sr-Cyrl-CS"/>
        </w:rPr>
      </w:pPr>
      <w:r w:rsidRPr="005C1BA0">
        <w:rPr>
          <w:rStyle w:val="FontStyle34"/>
          <w:rFonts w:ascii="Arial" w:hAnsi="Arial" w:cs="Arial"/>
          <w:sz w:val="24"/>
          <w:szCs w:val="24"/>
          <w:lang w:val="sr-Cyrl-CS" w:eastAsia="sr-Cyrl-CS"/>
        </w:rPr>
        <w:t xml:space="preserve">Ул. Краља Петра </w:t>
      </w:r>
      <w:r w:rsidRPr="005C1BA0">
        <w:rPr>
          <w:rStyle w:val="FontStyle34"/>
          <w:rFonts w:ascii="Arial" w:hAnsi="Arial" w:cs="Arial"/>
          <w:sz w:val="24"/>
          <w:szCs w:val="24"/>
          <w:lang w:val="en-US" w:eastAsia="sr-Cyrl-CS"/>
        </w:rPr>
        <w:t xml:space="preserve">I </w:t>
      </w:r>
      <w:r w:rsidRPr="005C1BA0">
        <w:rPr>
          <w:rStyle w:val="FontStyle34"/>
          <w:rFonts w:ascii="Arial" w:hAnsi="Arial" w:cs="Arial"/>
          <w:sz w:val="24"/>
          <w:szCs w:val="24"/>
          <w:lang w:eastAsia="sr-Cyrl-CS"/>
        </w:rPr>
        <w:t>бр.37</w:t>
      </w:r>
    </w:p>
    <w:p w:rsidR="00031A8F" w:rsidRPr="005C1BA0" w:rsidRDefault="00031A8F" w:rsidP="00031A8F">
      <w:pPr>
        <w:pStyle w:val="Style1"/>
        <w:widowControl/>
        <w:rPr>
          <w:rStyle w:val="FontStyle34"/>
          <w:rFonts w:ascii="Arial" w:hAnsi="Arial" w:cs="Arial"/>
          <w:sz w:val="24"/>
          <w:szCs w:val="24"/>
          <w:lang w:eastAsia="sr-Cyrl-CS"/>
        </w:rPr>
      </w:pPr>
      <w:r w:rsidRPr="005C1BA0">
        <w:rPr>
          <w:rStyle w:val="FontStyle34"/>
          <w:rFonts w:ascii="Arial" w:hAnsi="Arial" w:cs="Arial"/>
          <w:sz w:val="24"/>
          <w:szCs w:val="24"/>
          <w:lang w:eastAsia="sr-Cyrl-CS"/>
        </w:rPr>
        <w:t>34227 Баточина</w:t>
      </w:r>
    </w:p>
    <w:p w:rsidR="00031A8F" w:rsidRPr="005C1BA0" w:rsidRDefault="007375A6" w:rsidP="00031A8F">
      <w:pPr>
        <w:jc w:val="both"/>
        <w:rPr>
          <w:rFonts w:ascii="Arial" w:hAnsi="Arial" w:cs="Arial"/>
          <w:b/>
          <w:lang w:val="sr-Cyrl-CS"/>
        </w:rPr>
      </w:pPr>
      <w:hyperlink r:id="rId8" w:history="1">
        <w:r w:rsidR="00031A8F" w:rsidRPr="005C1BA0">
          <w:rPr>
            <w:rStyle w:val="Hyperlink"/>
            <w:rFonts w:ascii="Arial" w:hAnsi="Arial" w:cs="Arial"/>
            <w:b/>
          </w:rPr>
          <w:t>http</w:t>
        </w:r>
        <w:r w:rsidR="00031A8F" w:rsidRPr="005C1BA0">
          <w:rPr>
            <w:rStyle w:val="Hyperlink"/>
            <w:rFonts w:ascii="Arial" w:hAnsi="Arial" w:cs="Arial"/>
            <w:b/>
            <w:lang w:val="ru-RU"/>
          </w:rPr>
          <w:t>://</w:t>
        </w:r>
        <w:r w:rsidR="00031A8F" w:rsidRPr="005C1BA0">
          <w:rPr>
            <w:rStyle w:val="Hyperlink"/>
            <w:rFonts w:ascii="Arial" w:hAnsi="Arial" w:cs="Arial"/>
            <w:b/>
          </w:rPr>
          <w:t>www</w:t>
        </w:r>
        <w:r w:rsidR="00031A8F" w:rsidRPr="005C1BA0">
          <w:rPr>
            <w:rStyle w:val="Hyperlink"/>
            <w:rFonts w:ascii="Arial" w:hAnsi="Arial" w:cs="Arial"/>
            <w:b/>
            <w:lang w:val="ru-RU"/>
          </w:rPr>
          <w:t>.</w:t>
        </w:r>
        <w:r w:rsidR="00031A8F" w:rsidRPr="005C1BA0">
          <w:rPr>
            <w:rStyle w:val="Hyperlink"/>
            <w:rFonts w:ascii="Arial" w:hAnsi="Arial" w:cs="Arial"/>
            <w:b/>
          </w:rPr>
          <w:t>sobatocina</w:t>
        </w:r>
        <w:r w:rsidR="00031A8F" w:rsidRPr="005C1BA0">
          <w:rPr>
            <w:rStyle w:val="Hyperlink"/>
            <w:rFonts w:ascii="Arial" w:hAnsi="Arial" w:cs="Arial"/>
            <w:b/>
            <w:lang w:val="ru-RU"/>
          </w:rPr>
          <w:t>.</w:t>
        </w:r>
        <w:r w:rsidR="00031A8F" w:rsidRPr="005C1BA0">
          <w:rPr>
            <w:rStyle w:val="Hyperlink"/>
            <w:rFonts w:ascii="Arial" w:hAnsi="Arial" w:cs="Arial"/>
            <w:b/>
          </w:rPr>
          <w:t>org</w:t>
        </w:r>
        <w:r w:rsidR="00031A8F" w:rsidRPr="005C1BA0">
          <w:rPr>
            <w:rStyle w:val="Hyperlink"/>
            <w:rFonts w:ascii="Arial" w:hAnsi="Arial" w:cs="Arial"/>
            <w:b/>
            <w:lang w:val="ru-RU"/>
          </w:rPr>
          <w:t>.</w:t>
        </w:r>
        <w:r w:rsidR="00031A8F" w:rsidRPr="005C1BA0">
          <w:rPr>
            <w:rStyle w:val="Hyperlink"/>
            <w:rFonts w:ascii="Arial" w:hAnsi="Arial" w:cs="Arial"/>
            <w:b/>
          </w:rPr>
          <w:t>rs</w:t>
        </w:r>
        <w:r w:rsidR="00031A8F" w:rsidRPr="005C1BA0">
          <w:rPr>
            <w:rStyle w:val="Hyperlink"/>
            <w:rFonts w:ascii="Arial" w:hAnsi="Arial" w:cs="Arial"/>
            <w:b/>
            <w:lang w:val="ru-RU"/>
          </w:rPr>
          <w:t>/</w:t>
        </w:r>
      </w:hyperlink>
    </w:p>
    <w:p w:rsidR="004165B7" w:rsidRPr="004165B7" w:rsidRDefault="004165B7" w:rsidP="004165B7"/>
    <w:p w:rsidR="004165B7" w:rsidRPr="004165B7" w:rsidRDefault="004165B7" w:rsidP="004165B7"/>
    <w:p w:rsidR="00221C6F" w:rsidRDefault="00221C6F" w:rsidP="004165B7">
      <w:pPr>
        <w:rPr>
          <w:rFonts w:ascii="Arial" w:hAnsi="Arial" w:cs="Arial"/>
          <w:sz w:val="32"/>
          <w:szCs w:val="32"/>
        </w:rPr>
      </w:pPr>
    </w:p>
    <w:p w:rsidR="00221C6F" w:rsidRDefault="00221C6F" w:rsidP="00031A8F">
      <w:pPr>
        <w:rPr>
          <w:rFonts w:ascii="Arial" w:hAnsi="Arial" w:cs="Arial"/>
          <w:sz w:val="32"/>
          <w:szCs w:val="32"/>
        </w:rPr>
      </w:pPr>
    </w:p>
    <w:p w:rsidR="00221C6F" w:rsidRDefault="00221C6F">
      <w:pPr>
        <w:jc w:val="center"/>
        <w:rPr>
          <w:rFonts w:ascii="Arial" w:hAnsi="Arial" w:cs="Arial"/>
          <w:sz w:val="32"/>
          <w:szCs w:val="32"/>
        </w:rPr>
      </w:pPr>
    </w:p>
    <w:p w:rsidR="00031A8F" w:rsidRDefault="00031A8F">
      <w:pPr>
        <w:jc w:val="center"/>
        <w:rPr>
          <w:rFonts w:ascii="Arial" w:hAnsi="Arial" w:cs="Arial"/>
          <w:sz w:val="32"/>
          <w:szCs w:val="32"/>
        </w:rPr>
      </w:pPr>
    </w:p>
    <w:p w:rsidR="00221C6F" w:rsidRDefault="00221C6F">
      <w:pPr>
        <w:jc w:val="center"/>
        <w:rPr>
          <w:rFonts w:ascii="Arial" w:hAnsi="Arial" w:cs="Arial"/>
          <w:sz w:val="32"/>
          <w:szCs w:val="32"/>
        </w:rPr>
      </w:pPr>
    </w:p>
    <w:p w:rsidR="00221C6F" w:rsidRPr="001270F1" w:rsidRDefault="00221C6F" w:rsidP="001270F1">
      <w:pPr>
        <w:rPr>
          <w:rFonts w:ascii="Arial" w:hAnsi="Arial" w:cs="Arial"/>
          <w:sz w:val="32"/>
          <w:szCs w:val="32"/>
        </w:rPr>
      </w:pPr>
    </w:p>
    <w:p w:rsidR="00031A8F" w:rsidRPr="005C1BA0" w:rsidRDefault="00031A8F" w:rsidP="00031A8F">
      <w:pPr>
        <w:shd w:val="clear" w:color="auto" w:fill="C6D9F1"/>
        <w:jc w:val="center"/>
        <w:rPr>
          <w:rFonts w:ascii="Arial" w:hAnsi="Arial" w:cs="Arial"/>
          <w:b/>
          <w:lang w:val="sr-Cyrl-CS"/>
        </w:rPr>
      </w:pPr>
      <w:r w:rsidRPr="005C1BA0">
        <w:rPr>
          <w:rFonts w:ascii="Arial" w:hAnsi="Arial" w:cs="Arial"/>
          <w:b/>
        </w:rPr>
        <w:t>КОНКУРСНA ДОКУМЕНТАЦИЈ</w:t>
      </w:r>
      <w:r w:rsidRPr="005C1BA0">
        <w:rPr>
          <w:rFonts w:ascii="Arial" w:hAnsi="Arial" w:cs="Arial"/>
          <w:b/>
          <w:lang w:val="sr-Cyrl-CS"/>
        </w:rPr>
        <w:t>А</w:t>
      </w:r>
    </w:p>
    <w:p w:rsidR="00031A8F" w:rsidRPr="005C1BA0" w:rsidRDefault="00031A8F" w:rsidP="00031A8F">
      <w:pPr>
        <w:jc w:val="center"/>
        <w:rPr>
          <w:rFonts w:ascii="Arial" w:hAnsi="Arial" w:cs="Arial"/>
          <w:b/>
          <w:lang w:val="ru-RU"/>
        </w:rPr>
      </w:pPr>
    </w:p>
    <w:p w:rsidR="00031A8F" w:rsidRPr="005C1BA0" w:rsidRDefault="00031A8F" w:rsidP="00031A8F">
      <w:pPr>
        <w:jc w:val="center"/>
        <w:rPr>
          <w:rFonts w:ascii="Arial" w:hAnsi="Arial" w:cs="Arial"/>
          <w:b/>
          <w:bCs/>
          <w:i/>
          <w:iCs/>
          <w:lang w:val="ru-RU"/>
        </w:rPr>
      </w:pPr>
    </w:p>
    <w:p w:rsidR="00031A8F" w:rsidRPr="005C1BA0" w:rsidRDefault="00031A8F" w:rsidP="00031A8F">
      <w:pPr>
        <w:jc w:val="center"/>
        <w:rPr>
          <w:rFonts w:ascii="Arial" w:hAnsi="Arial" w:cs="Arial"/>
          <w:b/>
          <w:bCs/>
          <w:i/>
          <w:iCs/>
          <w:lang w:val="ru-RU"/>
        </w:rPr>
      </w:pPr>
    </w:p>
    <w:p w:rsidR="00031A8F" w:rsidRPr="00D97E58" w:rsidRDefault="00031A8F" w:rsidP="00031A8F">
      <w:pPr>
        <w:jc w:val="center"/>
        <w:rPr>
          <w:rFonts w:ascii="Arial" w:hAnsi="Arial" w:cs="Arial"/>
          <w:b/>
          <w:bCs/>
          <w:i/>
          <w:iCs/>
          <w:lang w:val="sr-Cyrl-CS"/>
        </w:rPr>
      </w:pPr>
      <w:r w:rsidRPr="005C1BA0">
        <w:rPr>
          <w:rFonts w:ascii="Arial" w:hAnsi="Arial" w:cs="Arial"/>
          <w:b/>
          <w:bCs/>
        </w:rPr>
        <w:t>ЈАВНА НАБАВКА</w:t>
      </w:r>
      <w:r w:rsidRPr="005C1BA0">
        <w:rPr>
          <w:rFonts w:ascii="Arial" w:hAnsi="Arial" w:cs="Arial"/>
          <w:b/>
          <w:bCs/>
          <w:lang w:val="sr-Cyrl-CS"/>
        </w:rPr>
        <w:t xml:space="preserve"> УСЛУГ</w:t>
      </w:r>
      <w:r w:rsidR="008456F1">
        <w:rPr>
          <w:rFonts w:ascii="Arial" w:hAnsi="Arial" w:cs="Arial"/>
          <w:b/>
          <w:bCs/>
          <w:lang w:val="sr-Cyrl-CS"/>
        </w:rPr>
        <w:t xml:space="preserve">Е </w:t>
      </w:r>
      <w:r w:rsidR="002A58F3">
        <w:rPr>
          <w:rFonts w:ascii="Arial" w:hAnsi="Arial" w:cs="Arial"/>
          <w:b/>
          <w:bCs/>
          <w:lang w:val="sr-Cyrl-CS"/>
        </w:rPr>
        <w:t>ХВАТАЊА И ЗБРИЊАВАЊА ПАСА ЛУТАЛИЦА НА ТЕРИТОРИЈИ ОПШТИНЕ БАТОЧИНА</w:t>
      </w:r>
    </w:p>
    <w:p w:rsidR="00031A8F" w:rsidRPr="00031A8F" w:rsidRDefault="00031A8F" w:rsidP="00031A8F">
      <w:pPr>
        <w:jc w:val="center"/>
        <w:rPr>
          <w:rFonts w:ascii="Arial" w:hAnsi="Arial" w:cs="Arial"/>
          <w:b/>
          <w:bCs/>
          <w:lang w:val="sr-Cyrl-CS"/>
        </w:rPr>
      </w:pPr>
      <w:r w:rsidRPr="005C1BA0">
        <w:rPr>
          <w:rFonts w:ascii="Arial" w:hAnsi="Arial" w:cs="Arial"/>
          <w:b/>
          <w:bCs/>
        </w:rPr>
        <w:t>ЈАВНА НАБАКА МАЛЕ ВРЕДНОСТИ</w:t>
      </w:r>
      <w:r>
        <w:rPr>
          <w:rFonts w:ascii="Arial" w:hAnsi="Arial" w:cs="Arial"/>
          <w:b/>
          <w:bCs/>
        </w:rPr>
        <w:t xml:space="preserve"> </w:t>
      </w:r>
      <w:r>
        <w:rPr>
          <w:rFonts w:ascii="Arial" w:hAnsi="Arial" w:cs="Arial"/>
          <w:b/>
          <w:bCs/>
          <w:lang w:val="sr-Cyrl-CS"/>
        </w:rPr>
        <w:t xml:space="preserve">БР </w:t>
      </w:r>
      <w:r w:rsidR="002A58F3">
        <w:rPr>
          <w:rFonts w:ascii="Arial" w:hAnsi="Arial" w:cs="Arial"/>
          <w:b/>
          <w:bCs/>
          <w:lang w:val="sr-Cyrl-CS"/>
        </w:rPr>
        <w:t>4/16</w:t>
      </w:r>
    </w:p>
    <w:p w:rsidR="00031A8F" w:rsidRPr="005C1BA0" w:rsidRDefault="00031A8F" w:rsidP="00031A8F">
      <w:pPr>
        <w:jc w:val="center"/>
        <w:rPr>
          <w:rFonts w:ascii="Arial" w:hAnsi="Arial" w:cs="Arial"/>
          <w:b/>
          <w:bCs/>
        </w:rPr>
      </w:pPr>
    </w:p>
    <w:p w:rsidR="00031A8F" w:rsidRPr="005C1BA0" w:rsidRDefault="00031A8F" w:rsidP="00031A8F">
      <w:pPr>
        <w:jc w:val="center"/>
        <w:rPr>
          <w:rFonts w:ascii="Arial" w:hAnsi="Arial" w:cs="Arial"/>
          <w:i/>
          <w:iCs/>
        </w:rPr>
      </w:pPr>
    </w:p>
    <w:p w:rsidR="00031A8F" w:rsidRPr="005C1BA0" w:rsidRDefault="00031A8F" w:rsidP="00031A8F">
      <w:pPr>
        <w:jc w:val="center"/>
        <w:rPr>
          <w:rFonts w:ascii="Arial" w:hAnsi="Arial" w:cs="Arial"/>
          <w:i/>
          <w:iCs/>
        </w:rPr>
      </w:pPr>
    </w:p>
    <w:p w:rsidR="00031A8F" w:rsidRPr="005C1BA0" w:rsidRDefault="00031A8F" w:rsidP="00031A8F">
      <w:pPr>
        <w:jc w:val="center"/>
        <w:rPr>
          <w:rFonts w:ascii="Arial" w:hAnsi="Arial" w:cs="Arial"/>
          <w:i/>
          <w:iCs/>
        </w:rPr>
      </w:pPr>
    </w:p>
    <w:p w:rsidR="00031A8F" w:rsidRPr="005C1BA0" w:rsidRDefault="00031A8F" w:rsidP="00031A8F">
      <w:pPr>
        <w:jc w:val="center"/>
        <w:rPr>
          <w:rFonts w:ascii="Arial" w:hAnsi="Arial" w:cs="Arial"/>
          <w:i/>
          <w:iCs/>
        </w:rPr>
      </w:pPr>
    </w:p>
    <w:tbl>
      <w:tblPr>
        <w:tblW w:w="0" w:type="auto"/>
        <w:tblInd w:w="111" w:type="dxa"/>
        <w:tblLayout w:type="fixed"/>
        <w:tblCellMar>
          <w:left w:w="0" w:type="dxa"/>
          <w:right w:w="0" w:type="dxa"/>
        </w:tblCellMar>
        <w:tblLook w:val="0000"/>
      </w:tblPr>
      <w:tblGrid>
        <w:gridCol w:w="4788"/>
        <w:gridCol w:w="4788"/>
      </w:tblGrid>
      <w:tr w:rsidR="00031A8F" w:rsidRPr="003B232C" w:rsidTr="00031A8F">
        <w:trPr>
          <w:trHeight w:hRule="exact" w:val="286"/>
        </w:trPr>
        <w:tc>
          <w:tcPr>
            <w:tcW w:w="4788" w:type="dxa"/>
            <w:tcBorders>
              <w:top w:val="single" w:sz="4" w:space="0" w:color="000000"/>
              <w:left w:val="single" w:sz="4" w:space="0" w:color="000000"/>
              <w:bottom w:val="single" w:sz="4" w:space="0" w:color="000000"/>
              <w:right w:val="single" w:sz="4" w:space="0" w:color="000000"/>
            </w:tcBorders>
          </w:tcPr>
          <w:p w:rsidR="00031A8F" w:rsidRPr="003B232C" w:rsidRDefault="00031A8F" w:rsidP="00031A8F">
            <w:pPr>
              <w:autoSpaceDE w:val="0"/>
              <w:autoSpaceDN w:val="0"/>
              <w:adjustRightInd w:val="0"/>
              <w:spacing w:line="240" w:lineRule="auto"/>
              <w:rPr>
                <w:rFonts w:ascii="Arial" w:hAnsi="Arial" w:cs="Arial"/>
                <w:lang w:val="ru-RU"/>
              </w:rPr>
            </w:pPr>
          </w:p>
        </w:tc>
        <w:tc>
          <w:tcPr>
            <w:tcW w:w="4788" w:type="dxa"/>
            <w:tcBorders>
              <w:top w:val="single" w:sz="4" w:space="0" w:color="000000"/>
              <w:left w:val="single" w:sz="4" w:space="0" w:color="000000"/>
              <w:bottom w:val="single" w:sz="4" w:space="0" w:color="000000"/>
              <w:right w:val="single" w:sz="4" w:space="0" w:color="000000"/>
            </w:tcBorders>
          </w:tcPr>
          <w:p w:rsidR="00031A8F" w:rsidRPr="003B232C" w:rsidRDefault="00031A8F" w:rsidP="00031A8F">
            <w:pPr>
              <w:autoSpaceDE w:val="0"/>
              <w:autoSpaceDN w:val="0"/>
              <w:adjustRightInd w:val="0"/>
              <w:spacing w:line="240" w:lineRule="auto"/>
              <w:jc w:val="center"/>
              <w:rPr>
                <w:rFonts w:ascii="Arial" w:hAnsi="Arial" w:cs="Arial"/>
                <w:spacing w:val="-1"/>
              </w:rPr>
            </w:pPr>
            <w:r w:rsidRPr="003B232C">
              <w:rPr>
                <w:rFonts w:ascii="Arial" w:hAnsi="Arial" w:cs="Arial"/>
              </w:rPr>
              <w:t>Д</w:t>
            </w:r>
            <w:r w:rsidRPr="003B232C">
              <w:rPr>
                <w:rFonts w:ascii="Arial" w:hAnsi="Arial" w:cs="Arial"/>
                <w:spacing w:val="-1"/>
              </w:rPr>
              <w:t>а</w:t>
            </w:r>
            <w:r w:rsidRPr="003B232C">
              <w:rPr>
                <w:rFonts w:ascii="Arial" w:hAnsi="Arial" w:cs="Arial"/>
                <w:spacing w:val="3"/>
              </w:rPr>
              <w:t>т</w:t>
            </w:r>
            <w:r w:rsidRPr="003B232C">
              <w:rPr>
                <w:rFonts w:ascii="Arial" w:hAnsi="Arial" w:cs="Arial"/>
                <w:spacing w:val="-5"/>
              </w:rPr>
              <w:t>у</w:t>
            </w:r>
            <w:r w:rsidRPr="003B232C">
              <w:rPr>
                <w:rFonts w:ascii="Arial" w:hAnsi="Arial" w:cs="Arial"/>
              </w:rPr>
              <w:t>м</w:t>
            </w:r>
            <w:r w:rsidRPr="003B232C">
              <w:rPr>
                <w:rFonts w:ascii="Arial" w:hAnsi="Arial" w:cs="Arial"/>
                <w:spacing w:val="1"/>
              </w:rPr>
              <w:t xml:space="preserve"> </w:t>
            </w:r>
            <w:r w:rsidRPr="003B232C">
              <w:rPr>
                <w:rFonts w:ascii="Arial" w:hAnsi="Arial" w:cs="Arial"/>
              </w:rPr>
              <w:t>и</w:t>
            </w:r>
            <w:r w:rsidRPr="003B232C">
              <w:rPr>
                <w:rFonts w:ascii="Arial" w:hAnsi="Arial" w:cs="Arial"/>
                <w:spacing w:val="1"/>
              </w:rPr>
              <w:t xml:space="preserve"> </w:t>
            </w:r>
            <w:r w:rsidRPr="003B232C">
              <w:rPr>
                <w:rFonts w:ascii="Arial" w:hAnsi="Arial" w:cs="Arial"/>
              </w:rPr>
              <w:t>в</w:t>
            </w:r>
            <w:r w:rsidRPr="003B232C">
              <w:rPr>
                <w:rFonts w:ascii="Arial" w:hAnsi="Arial" w:cs="Arial"/>
                <w:spacing w:val="-1"/>
              </w:rPr>
              <w:t>р</w:t>
            </w:r>
            <w:r w:rsidRPr="003B232C">
              <w:rPr>
                <w:rFonts w:ascii="Arial" w:hAnsi="Arial" w:cs="Arial"/>
              </w:rPr>
              <w:t>е</w:t>
            </w:r>
            <w:r w:rsidRPr="003B232C">
              <w:rPr>
                <w:rFonts w:ascii="Arial" w:hAnsi="Arial" w:cs="Arial"/>
                <w:spacing w:val="-1"/>
              </w:rPr>
              <w:t>ме:</w:t>
            </w:r>
          </w:p>
          <w:p w:rsidR="00031A8F" w:rsidRPr="003B232C" w:rsidRDefault="00031A8F" w:rsidP="00031A8F">
            <w:pPr>
              <w:autoSpaceDE w:val="0"/>
              <w:autoSpaceDN w:val="0"/>
              <w:adjustRightInd w:val="0"/>
              <w:spacing w:line="240" w:lineRule="auto"/>
              <w:jc w:val="center"/>
              <w:rPr>
                <w:rFonts w:ascii="Arial" w:hAnsi="Arial" w:cs="Arial"/>
                <w:spacing w:val="-1"/>
              </w:rPr>
            </w:pPr>
          </w:p>
          <w:p w:rsidR="00031A8F" w:rsidRPr="003B232C" w:rsidRDefault="00031A8F" w:rsidP="00031A8F">
            <w:pPr>
              <w:autoSpaceDE w:val="0"/>
              <w:autoSpaceDN w:val="0"/>
              <w:adjustRightInd w:val="0"/>
              <w:spacing w:line="240" w:lineRule="auto"/>
              <w:jc w:val="center"/>
              <w:rPr>
                <w:rFonts w:ascii="Arial" w:hAnsi="Arial" w:cs="Arial"/>
                <w:spacing w:val="-1"/>
              </w:rPr>
            </w:pPr>
          </w:p>
          <w:p w:rsidR="00031A8F" w:rsidRPr="003B232C" w:rsidRDefault="00031A8F" w:rsidP="00031A8F">
            <w:pPr>
              <w:autoSpaceDE w:val="0"/>
              <w:autoSpaceDN w:val="0"/>
              <w:adjustRightInd w:val="0"/>
              <w:spacing w:line="240" w:lineRule="auto"/>
              <w:jc w:val="center"/>
              <w:rPr>
                <w:rFonts w:ascii="Arial" w:hAnsi="Arial" w:cs="Arial"/>
                <w:spacing w:val="-1"/>
              </w:rPr>
            </w:pPr>
          </w:p>
          <w:p w:rsidR="00031A8F" w:rsidRPr="003B232C" w:rsidRDefault="00031A8F" w:rsidP="00031A8F">
            <w:pPr>
              <w:autoSpaceDE w:val="0"/>
              <w:autoSpaceDN w:val="0"/>
              <w:adjustRightInd w:val="0"/>
              <w:spacing w:line="240" w:lineRule="auto"/>
              <w:jc w:val="center"/>
              <w:rPr>
                <w:rFonts w:ascii="Arial" w:hAnsi="Arial" w:cs="Arial"/>
              </w:rPr>
            </w:pPr>
          </w:p>
        </w:tc>
      </w:tr>
      <w:tr w:rsidR="00031A8F" w:rsidRPr="001423D4" w:rsidTr="00031A8F">
        <w:trPr>
          <w:trHeight w:hRule="exact" w:val="286"/>
        </w:trPr>
        <w:tc>
          <w:tcPr>
            <w:tcW w:w="4788" w:type="dxa"/>
            <w:tcBorders>
              <w:top w:val="single" w:sz="4" w:space="0" w:color="000000"/>
              <w:left w:val="single" w:sz="4" w:space="0" w:color="000000"/>
              <w:bottom w:val="single" w:sz="4" w:space="0" w:color="000000"/>
              <w:right w:val="single" w:sz="4" w:space="0" w:color="000000"/>
            </w:tcBorders>
          </w:tcPr>
          <w:p w:rsidR="00031A8F" w:rsidRPr="001423D4" w:rsidRDefault="00031A8F" w:rsidP="00031A8F">
            <w:pPr>
              <w:autoSpaceDE w:val="0"/>
              <w:autoSpaceDN w:val="0"/>
              <w:adjustRightInd w:val="0"/>
              <w:spacing w:line="240" w:lineRule="auto"/>
              <w:rPr>
                <w:rFonts w:ascii="Arial" w:hAnsi="Arial" w:cs="Arial"/>
                <w:lang w:val="sr-Latn-CS"/>
              </w:rPr>
            </w:pPr>
            <w:r w:rsidRPr="001423D4">
              <w:rPr>
                <w:rFonts w:ascii="Arial" w:hAnsi="Arial" w:cs="Arial"/>
                <w:spacing w:val="1"/>
                <w:lang w:val="ru-RU"/>
              </w:rPr>
              <w:t>К</w:t>
            </w:r>
            <w:r w:rsidRPr="001423D4">
              <w:rPr>
                <w:rFonts w:ascii="Arial" w:hAnsi="Arial" w:cs="Arial"/>
                <w:lang w:val="ru-RU"/>
              </w:rPr>
              <w:t>р</w:t>
            </w:r>
            <w:r w:rsidRPr="001423D4">
              <w:rPr>
                <w:rFonts w:ascii="Arial" w:hAnsi="Arial" w:cs="Arial"/>
                <w:spacing w:val="-1"/>
                <w:lang w:val="ru-RU"/>
              </w:rPr>
              <w:t>а</w:t>
            </w:r>
            <w:r w:rsidRPr="001423D4">
              <w:rPr>
                <w:rFonts w:ascii="Arial" w:hAnsi="Arial" w:cs="Arial"/>
                <w:lang w:val="ru-RU"/>
              </w:rPr>
              <w:t>ј</w:t>
            </w:r>
            <w:r w:rsidRPr="001423D4">
              <w:rPr>
                <w:rFonts w:ascii="Arial" w:hAnsi="Arial" w:cs="Arial"/>
                <w:spacing w:val="-1"/>
                <w:lang w:val="ru-RU"/>
              </w:rPr>
              <w:t>њ</w:t>
            </w:r>
            <w:r w:rsidRPr="001423D4">
              <w:rPr>
                <w:rFonts w:ascii="Arial" w:hAnsi="Arial" w:cs="Arial"/>
                <w:lang w:val="ru-RU"/>
              </w:rPr>
              <w:t>и</w:t>
            </w:r>
            <w:r w:rsidRPr="001423D4">
              <w:rPr>
                <w:rFonts w:ascii="Arial" w:hAnsi="Arial" w:cs="Arial"/>
                <w:spacing w:val="1"/>
                <w:lang w:val="ru-RU"/>
              </w:rPr>
              <w:t xml:space="preserve"> </w:t>
            </w:r>
            <w:r w:rsidRPr="001423D4">
              <w:rPr>
                <w:rFonts w:ascii="Arial" w:hAnsi="Arial" w:cs="Arial"/>
                <w:lang w:val="ru-RU"/>
              </w:rPr>
              <w:t>рок</w:t>
            </w:r>
            <w:r w:rsidRPr="001423D4">
              <w:rPr>
                <w:rFonts w:ascii="Arial" w:hAnsi="Arial" w:cs="Arial"/>
                <w:spacing w:val="1"/>
                <w:lang w:val="ru-RU"/>
              </w:rPr>
              <w:t xml:space="preserve"> з</w:t>
            </w:r>
            <w:r w:rsidRPr="001423D4">
              <w:rPr>
                <w:rFonts w:ascii="Arial" w:hAnsi="Arial" w:cs="Arial"/>
                <w:lang w:val="ru-RU"/>
              </w:rPr>
              <w:t>а</w:t>
            </w:r>
            <w:r w:rsidRPr="001423D4">
              <w:rPr>
                <w:rFonts w:ascii="Arial" w:hAnsi="Arial" w:cs="Arial"/>
                <w:spacing w:val="-1"/>
                <w:lang w:val="ru-RU"/>
              </w:rPr>
              <w:t xml:space="preserve"> </w:t>
            </w:r>
            <w:r w:rsidRPr="001423D4">
              <w:rPr>
                <w:rFonts w:ascii="Arial" w:hAnsi="Arial" w:cs="Arial"/>
                <w:lang w:val="ru-RU"/>
              </w:rPr>
              <w:t>до</w:t>
            </w:r>
            <w:r w:rsidRPr="001423D4">
              <w:rPr>
                <w:rFonts w:ascii="Arial" w:hAnsi="Arial" w:cs="Arial"/>
                <w:spacing w:val="-1"/>
                <w:lang w:val="ru-RU"/>
              </w:rPr>
              <w:t>с</w:t>
            </w:r>
            <w:r w:rsidRPr="001423D4">
              <w:rPr>
                <w:rFonts w:ascii="Arial" w:hAnsi="Arial" w:cs="Arial"/>
                <w:spacing w:val="1"/>
                <w:lang w:val="ru-RU"/>
              </w:rPr>
              <w:t>т</w:t>
            </w:r>
            <w:r w:rsidRPr="001423D4">
              <w:rPr>
                <w:rFonts w:ascii="Arial" w:hAnsi="Arial" w:cs="Arial"/>
                <w:spacing w:val="-1"/>
                <w:lang w:val="ru-RU"/>
              </w:rPr>
              <w:t>а</w:t>
            </w:r>
            <w:r w:rsidRPr="001423D4">
              <w:rPr>
                <w:rFonts w:ascii="Arial" w:hAnsi="Arial" w:cs="Arial"/>
                <w:lang w:val="ru-RU"/>
              </w:rPr>
              <w:t>в</w:t>
            </w:r>
            <w:r w:rsidRPr="001423D4">
              <w:rPr>
                <w:rFonts w:ascii="Arial" w:hAnsi="Arial" w:cs="Arial"/>
                <w:spacing w:val="1"/>
                <w:lang w:val="ru-RU"/>
              </w:rPr>
              <w:t>љ</w:t>
            </w:r>
            <w:r w:rsidRPr="001423D4">
              <w:rPr>
                <w:rFonts w:ascii="Arial" w:hAnsi="Arial" w:cs="Arial"/>
                <w:spacing w:val="-1"/>
                <w:lang w:val="ru-RU"/>
              </w:rPr>
              <w:t>ањ</w:t>
            </w:r>
            <w:r w:rsidRPr="001423D4">
              <w:rPr>
                <w:rFonts w:ascii="Arial" w:hAnsi="Arial" w:cs="Arial"/>
                <w:lang w:val="ru-RU"/>
              </w:rPr>
              <w:t>е</w:t>
            </w:r>
            <w:r w:rsidRPr="001423D4">
              <w:rPr>
                <w:rFonts w:ascii="Arial" w:hAnsi="Arial" w:cs="Arial"/>
                <w:spacing w:val="-1"/>
                <w:lang w:val="ru-RU"/>
              </w:rPr>
              <w:t xml:space="preserve"> </w:t>
            </w:r>
            <w:r w:rsidRPr="001423D4">
              <w:rPr>
                <w:rFonts w:ascii="Arial" w:hAnsi="Arial" w:cs="Arial"/>
                <w:spacing w:val="1"/>
                <w:lang w:val="ru-RU"/>
              </w:rPr>
              <w:t>п</w:t>
            </w:r>
            <w:r w:rsidRPr="001423D4">
              <w:rPr>
                <w:rFonts w:ascii="Arial" w:hAnsi="Arial" w:cs="Arial"/>
                <w:lang w:val="ru-RU"/>
              </w:rPr>
              <w:t>о</w:t>
            </w:r>
            <w:r w:rsidRPr="001423D4">
              <w:rPr>
                <w:rFonts w:ascii="Arial" w:hAnsi="Arial" w:cs="Arial"/>
                <w:spacing w:val="4"/>
                <w:lang w:val="ru-RU"/>
              </w:rPr>
              <w:t>н</w:t>
            </w:r>
            <w:r w:rsidRPr="001423D4">
              <w:rPr>
                <w:rFonts w:ascii="Arial" w:hAnsi="Arial" w:cs="Arial"/>
                <w:spacing w:val="-5"/>
                <w:lang w:val="ru-RU"/>
              </w:rPr>
              <w:t>у</w:t>
            </w:r>
            <w:r w:rsidRPr="001423D4">
              <w:rPr>
                <w:rFonts w:ascii="Arial" w:hAnsi="Arial" w:cs="Arial"/>
                <w:lang w:val="ru-RU"/>
              </w:rPr>
              <w:t>д</w:t>
            </w:r>
            <w:r w:rsidRPr="001423D4">
              <w:rPr>
                <w:rFonts w:ascii="Arial" w:hAnsi="Arial" w:cs="Arial"/>
                <w:spacing w:val="-1"/>
                <w:lang w:val="ru-RU"/>
              </w:rPr>
              <w:t>а</w:t>
            </w:r>
            <w:r w:rsidRPr="001423D4">
              <w:rPr>
                <w:rFonts w:ascii="Arial" w:hAnsi="Arial" w:cs="Arial"/>
                <w:lang w:val="ru-RU"/>
              </w:rPr>
              <w:t>:</w:t>
            </w:r>
          </w:p>
          <w:p w:rsidR="00031A8F" w:rsidRPr="001423D4" w:rsidRDefault="00031A8F" w:rsidP="00031A8F">
            <w:pPr>
              <w:autoSpaceDE w:val="0"/>
              <w:autoSpaceDN w:val="0"/>
              <w:adjustRightInd w:val="0"/>
              <w:spacing w:line="240" w:lineRule="auto"/>
              <w:rPr>
                <w:rFonts w:ascii="Arial" w:hAnsi="Arial" w:cs="Arial"/>
                <w:lang w:val="sr-Latn-CS"/>
              </w:rPr>
            </w:pPr>
          </w:p>
        </w:tc>
        <w:tc>
          <w:tcPr>
            <w:tcW w:w="4788" w:type="dxa"/>
            <w:tcBorders>
              <w:top w:val="single" w:sz="4" w:space="0" w:color="000000"/>
              <w:left w:val="single" w:sz="4" w:space="0" w:color="000000"/>
              <w:bottom w:val="single" w:sz="4" w:space="0" w:color="000000"/>
              <w:right w:val="single" w:sz="4" w:space="0" w:color="000000"/>
            </w:tcBorders>
          </w:tcPr>
          <w:p w:rsidR="00031A8F" w:rsidRPr="001423D4" w:rsidRDefault="003834F5" w:rsidP="00031A8F">
            <w:pPr>
              <w:autoSpaceDE w:val="0"/>
              <w:autoSpaceDN w:val="0"/>
              <w:adjustRightInd w:val="0"/>
              <w:spacing w:line="240" w:lineRule="auto"/>
              <w:rPr>
                <w:rFonts w:ascii="Arial" w:hAnsi="Arial" w:cs="Arial"/>
                <w:lang w:val="sr-Latn-CS"/>
              </w:rPr>
            </w:pPr>
            <w:r>
              <w:rPr>
                <w:rFonts w:ascii="Arial" w:hAnsi="Arial" w:cs="Arial"/>
              </w:rPr>
              <w:t xml:space="preserve"> </w:t>
            </w:r>
            <w:r w:rsidR="002A58F3">
              <w:rPr>
                <w:rFonts w:ascii="Arial" w:hAnsi="Arial" w:cs="Arial"/>
                <w:lang w:val="sr-Cyrl-CS"/>
              </w:rPr>
              <w:t>_</w:t>
            </w:r>
            <w:r>
              <w:rPr>
                <w:rFonts w:ascii="Arial" w:hAnsi="Arial" w:cs="Arial"/>
                <w:lang w:val="sr-Cyrl-CS"/>
              </w:rPr>
              <w:t>1</w:t>
            </w:r>
            <w:r w:rsidR="007D4FD7">
              <w:rPr>
                <w:rFonts w:ascii="Arial" w:hAnsi="Arial" w:cs="Arial"/>
              </w:rPr>
              <w:t>7</w:t>
            </w:r>
            <w:r w:rsidR="002A58F3">
              <w:rPr>
                <w:rFonts w:ascii="Arial" w:hAnsi="Arial" w:cs="Arial"/>
                <w:lang w:val="sr-Cyrl-CS"/>
              </w:rPr>
              <w:t>.03</w:t>
            </w:r>
            <w:r w:rsidR="00031A8F" w:rsidRPr="001423D4">
              <w:rPr>
                <w:rFonts w:ascii="Arial" w:hAnsi="Arial" w:cs="Arial"/>
                <w:lang w:val="sr-Cyrl-CS"/>
              </w:rPr>
              <w:t>.</w:t>
            </w:r>
            <w:r w:rsidR="00031A8F" w:rsidRPr="001423D4">
              <w:rPr>
                <w:rFonts w:ascii="Arial" w:hAnsi="Arial" w:cs="Arial"/>
                <w:lang w:val="ru-RU"/>
              </w:rPr>
              <w:t>2016. год</w:t>
            </w:r>
            <w:r w:rsidR="00031A8F" w:rsidRPr="001423D4">
              <w:rPr>
                <w:rFonts w:ascii="Arial" w:hAnsi="Arial" w:cs="Arial"/>
                <w:spacing w:val="1"/>
                <w:lang w:val="ru-RU"/>
              </w:rPr>
              <w:t>ин</w:t>
            </w:r>
            <w:r w:rsidR="00031A8F" w:rsidRPr="001423D4">
              <w:rPr>
                <w:rFonts w:ascii="Arial" w:hAnsi="Arial" w:cs="Arial"/>
                <w:lang w:val="ru-RU"/>
              </w:rPr>
              <w:t>е</w:t>
            </w:r>
            <w:r w:rsidR="00031A8F" w:rsidRPr="001423D4">
              <w:rPr>
                <w:rFonts w:ascii="Arial" w:hAnsi="Arial" w:cs="Arial"/>
                <w:spacing w:val="-1"/>
                <w:lang w:val="ru-RU"/>
              </w:rPr>
              <w:t xml:space="preserve"> </w:t>
            </w:r>
            <w:r w:rsidR="00031A8F" w:rsidRPr="001423D4">
              <w:rPr>
                <w:rFonts w:ascii="Arial" w:hAnsi="Arial" w:cs="Arial"/>
                <w:lang w:val="ru-RU"/>
              </w:rPr>
              <w:t xml:space="preserve">до </w:t>
            </w:r>
            <w:r w:rsidR="00480331">
              <w:rPr>
                <w:rFonts w:ascii="Arial" w:hAnsi="Arial" w:cs="Arial"/>
                <w:lang w:val="sr-Cyrl-CS"/>
              </w:rPr>
              <w:t>1</w:t>
            </w:r>
            <w:r w:rsidR="002A58F3">
              <w:rPr>
                <w:rFonts w:ascii="Arial" w:hAnsi="Arial" w:cs="Arial"/>
                <w:lang w:val="sr-Cyrl-CS"/>
              </w:rPr>
              <w:t>0</w:t>
            </w:r>
            <w:r w:rsidR="00031A8F" w:rsidRPr="001423D4">
              <w:rPr>
                <w:rFonts w:ascii="Arial" w:hAnsi="Arial" w:cs="Arial"/>
                <w:lang w:val="ru-RU"/>
              </w:rPr>
              <w:t>:</w:t>
            </w:r>
            <w:r w:rsidR="002A58F3">
              <w:rPr>
                <w:rFonts w:ascii="Arial" w:hAnsi="Arial" w:cs="Arial"/>
                <w:lang w:val="sr-Cyrl-CS"/>
              </w:rPr>
              <w:t>0</w:t>
            </w:r>
            <w:r w:rsidR="00031A8F" w:rsidRPr="001423D4">
              <w:rPr>
                <w:rFonts w:ascii="Arial" w:hAnsi="Arial" w:cs="Arial"/>
                <w:lang w:val="ru-RU"/>
              </w:rPr>
              <w:t xml:space="preserve">0 </w:t>
            </w:r>
            <w:r w:rsidR="00031A8F" w:rsidRPr="001423D4">
              <w:rPr>
                <w:rFonts w:ascii="Arial" w:hAnsi="Arial" w:cs="Arial"/>
                <w:spacing w:val="-1"/>
                <w:lang w:val="ru-RU"/>
              </w:rPr>
              <w:t>са</w:t>
            </w:r>
            <w:r w:rsidR="00031A8F" w:rsidRPr="001423D4">
              <w:rPr>
                <w:rFonts w:ascii="Arial" w:hAnsi="Arial" w:cs="Arial"/>
                <w:spacing w:val="1"/>
                <w:lang w:val="ru-RU"/>
              </w:rPr>
              <w:t>т</w:t>
            </w:r>
            <w:r w:rsidR="00031A8F" w:rsidRPr="001423D4">
              <w:rPr>
                <w:rFonts w:ascii="Arial" w:hAnsi="Arial" w:cs="Arial"/>
                <w:lang w:val="ru-RU"/>
              </w:rPr>
              <w:t>и</w:t>
            </w:r>
          </w:p>
          <w:p w:rsidR="00031A8F" w:rsidRPr="001423D4" w:rsidRDefault="004E133B" w:rsidP="00031A8F">
            <w:pPr>
              <w:autoSpaceDE w:val="0"/>
              <w:autoSpaceDN w:val="0"/>
              <w:adjustRightInd w:val="0"/>
              <w:spacing w:line="240" w:lineRule="auto"/>
              <w:rPr>
                <w:rFonts w:ascii="Arial" w:hAnsi="Arial" w:cs="Arial"/>
                <w:lang w:val="sr-Latn-CS"/>
              </w:rPr>
            </w:pPr>
            <w:r>
              <w:rPr>
                <w:rFonts w:ascii="Arial" w:hAnsi="Arial" w:cs="Arial"/>
                <w:lang w:val="sr-Latn-CS"/>
              </w:rPr>
              <w:t>0</w:t>
            </w:r>
          </w:p>
        </w:tc>
      </w:tr>
      <w:tr w:rsidR="00031A8F" w:rsidRPr="003B232C" w:rsidTr="00031A8F">
        <w:trPr>
          <w:trHeight w:hRule="exact" w:val="286"/>
        </w:trPr>
        <w:tc>
          <w:tcPr>
            <w:tcW w:w="4788" w:type="dxa"/>
            <w:tcBorders>
              <w:top w:val="single" w:sz="4" w:space="0" w:color="000000"/>
              <w:left w:val="single" w:sz="4" w:space="0" w:color="000000"/>
              <w:bottom w:val="single" w:sz="4" w:space="0" w:color="000000"/>
              <w:right w:val="single" w:sz="4" w:space="0" w:color="000000"/>
            </w:tcBorders>
          </w:tcPr>
          <w:p w:rsidR="00031A8F" w:rsidRPr="001423D4" w:rsidRDefault="00031A8F" w:rsidP="00031A8F">
            <w:pPr>
              <w:autoSpaceDE w:val="0"/>
              <w:autoSpaceDN w:val="0"/>
              <w:adjustRightInd w:val="0"/>
              <w:spacing w:line="240" w:lineRule="auto"/>
              <w:rPr>
                <w:rFonts w:ascii="Arial" w:hAnsi="Arial" w:cs="Arial"/>
                <w:spacing w:val="-1"/>
                <w:lang w:val="sr-Latn-CS"/>
              </w:rPr>
            </w:pPr>
            <w:r w:rsidRPr="001423D4">
              <w:rPr>
                <w:rFonts w:ascii="Arial" w:hAnsi="Arial" w:cs="Arial"/>
                <w:spacing w:val="3"/>
                <w:lang w:val="ru-RU"/>
              </w:rPr>
              <w:t>Ј</w:t>
            </w:r>
            <w:r w:rsidRPr="001423D4">
              <w:rPr>
                <w:rFonts w:ascii="Arial" w:hAnsi="Arial" w:cs="Arial"/>
                <w:spacing w:val="-1"/>
                <w:lang w:val="ru-RU"/>
              </w:rPr>
              <w:t>а</w:t>
            </w:r>
            <w:r w:rsidRPr="001423D4">
              <w:rPr>
                <w:rFonts w:ascii="Arial" w:hAnsi="Arial" w:cs="Arial"/>
                <w:lang w:val="ru-RU"/>
              </w:rPr>
              <w:t>в</w:t>
            </w:r>
            <w:r w:rsidRPr="001423D4">
              <w:rPr>
                <w:rFonts w:ascii="Arial" w:hAnsi="Arial" w:cs="Arial"/>
                <w:spacing w:val="1"/>
                <w:lang w:val="ru-RU"/>
              </w:rPr>
              <w:t>н</w:t>
            </w:r>
            <w:r w:rsidRPr="001423D4">
              <w:rPr>
                <w:rFonts w:ascii="Arial" w:hAnsi="Arial" w:cs="Arial"/>
                <w:lang w:val="ru-RU"/>
              </w:rPr>
              <w:t xml:space="preserve">о </w:t>
            </w:r>
            <w:r w:rsidRPr="001423D4">
              <w:rPr>
                <w:rFonts w:ascii="Arial" w:hAnsi="Arial" w:cs="Arial"/>
                <w:spacing w:val="-1"/>
                <w:lang w:val="ru-RU"/>
              </w:rPr>
              <w:t>о</w:t>
            </w:r>
            <w:r w:rsidRPr="001423D4">
              <w:rPr>
                <w:rFonts w:ascii="Arial" w:hAnsi="Arial" w:cs="Arial"/>
                <w:spacing w:val="2"/>
                <w:lang w:val="ru-RU"/>
              </w:rPr>
              <w:t>т</w:t>
            </w:r>
            <w:r w:rsidRPr="001423D4">
              <w:rPr>
                <w:rFonts w:ascii="Arial" w:hAnsi="Arial" w:cs="Arial"/>
                <w:lang w:val="ru-RU"/>
              </w:rPr>
              <w:t>в</w:t>
            </w:r>
            <w:r w:rsidRPr="001423D4">
              <w:rPr>
                <w:rFonts w:ascii="Arial" w:hAnsi="Arial" w:cs="Arial"/>
                <w:spacing w:val="-1"/>
                <w:lang w:val="ru-RU"/>
              </w:rPr>
              <w:t>ар</w:t>
            </w:r>
            <w:r w:rsidRPr="001423D4">
              <w:rPr>
                <w:rFonts w:ascii="Arial" w:hAnsi="Arial" w:cs="Arial"/>
                <w:lang w:val="ru-RU"/>
              </w:rPr>
              <w:t>а</w:t>
            </w:r>
            <w:r w:rsidRPr="001423D4">
              <w:rPr>
                <w:rFonts w:ascii="Arial" w:hAnsi="Arial" w:cs="Arial"/>
                <w:spacing w:val="-1"/>
                <w:lang w:val="ru-RU"/>
              </w:rPr>
              <w:t>њ</w:t>
            </w:r>
            <w:r w:rsidRPr="001423D4">
              <w:rPr>
                <w:rFonts w:ascii="Arial" w:hAnsi="Arial" w:cs="Arial"/>
                <w:lang w:val="ru-RU"/>
              </w:rPr>
              <w:t>е</w:t>
            </w:r>
            <w:r w:rsidRPr="001423D4">
              <w:rPr>
                <w:rFonts w:ascii="Arial" w:hAnsi="Arial" w:cs="Arial"/>
                <w:spacing w:val="-2"/>
                <w:lang w:val="ru-RU"/>
              </w:rPr>
              <w:t xml:space="preserve"> </w:t>
            </w:r>
            <w:r w:rsidRPr="001423D4">
              <w:rPr>
                <w:rFonts w:ascii="Arial" w:hAnsi="Arial" w:cs="Arial"/>
                <w:spacing w:val="2"/>
                <w:lang w:val="ru-RU"/>
              </w:rPr>
              <w:t>п</w:t>
            </w:r>
            <w:r w:rsidRPr="001423D4">
              <w:rPr>
                <w:rFonts w:ascii="Arial" w:hAnsi="Arial" w:cs="Arial"/>
                <w:spacing w:val="-1"/>
                <w:lang w:val="ru-RU"/>
              </w:rPr>
              <w:t>о</w:t>
            </w:r>
            <w:r w:rsidRPr="001423D4">
              <w:rPr>
                <w:rFonts w:ascii="Arial" w:hAnsi="Arial" w:cs="Arial"/>
                <w:spacing w:val="5"/>
                <w:lang w:val="ru-RU"/>
              </w:rPr>
              <w:t>н</w:t>
            </w:r>
            <w:r w:rsidRPr="001423D4">
              <w:rPr>
                <w:rFonts w:ascii="Arial" w:hAnsi="Arial" w:cs="Arial"/>
                <w:spacing w:val="-7"/>
                <w:lang w:val="ru-RU"/>
              </w:rPr>
              <w:t>у</w:t>
            </w:r>
            <w:r w:rsidRPr="001423D4">
              <w:rPr>
                <w:rFonts w:ascii="Arial" w:hAnsi="Arial" w:cs="Arial"/>
                <w:spacing w:val="3"/>
                <w:lang w:val="ru-RU"/>
              </w:rPr>
              <w:t>д</w:t>
            </w:r>
            <w:r w:rsidRPr="001423D4">
              <w:rPr>
                <w:rFonts w:ascii="Arial" w:hAnsi="Arial" w:cs="Arial"/>
                <w:spacing w:val="-1"/>
                <w:lang w:val="ru-RU"/>
              </w:rPr>
              <w:t>а:</w:t>
            </w:r>
          </w:p>
          <w:p w:rsidR="00031A8F" w:rsidRPr="001423D4" w:rsidRDefault="00031A8F" w:rsidP="00031A8F">
            <w:pPr>
              <w:autoSpaceDE w:val="0"/>
              <w:autoSpaceDN w:val="0"/>
              <w:adjustRightInd w:val="0"/>
              <w:spacing w:line="240" w:lineRule="auto"/>
              <w:rPr>
                <w:rFonts w:ascii="Arial" w:hAnsi="Arial" w:cs="Arial"/>
                <w:lang w:val="sr-Latn-CS"/>
              </w:rPr>
            </w:pPr>
          </w:p>
        </w:tc>
        <w:tc>
          <w:tcPr>
            <w:tcW w:w="4788" w:type="dxa"/>
            <w:tcBorders>
              <w:top w:val="single" w:sz="4" w:space="0" w:color="000000"/>
              <w:left w:val="single" w:sz="4" w:space="0" w:color="000000"/>
              <w:bottom w:val="single" w:sz="4" w:space="0" w:color="000000"/>
              <w:right w:val="single" w:sz="4" w:space="0" w:color="000000"/>
            </w:tcBorders>
          </w:tcPr>
          <w:p w:rsidR="00031A8F" w:rsidRPr="003B232C" w:rsidRDefault="003834F5" w:rsidP="002A58F3">
            <w:pPr>
              <w:autoSpaceDE w:val="0"/>
              <w:autoSpaceDN w:val="0"/>
              <w:adjustRightInd w:val="0"/>
              <w:spacing w:line="240" w:lineRule="auto"/>
              <w:rPr>
                <w:rFonts w:ascii="Arial" w:hAnsi="Arial" w:cs="Arial"/>
                <w:lang w:val="ru-RU"/>
              </w:rPr>
            </w:pPr>
            <w:r>
              <w:rPr>
                <w:rFonts w:ascii="Arial" w:hAnsi="Arial" w:cs="Arial"/>
              </w:rPr>
              <w:t xml:space="preserve"> </w:t>
            </w:r>
            <w:r w:rsidR="002A58F3">
              <w:rPr>
                <w:rFonts w:ascii="Arial" w:hAnsi="Arial" w:cs="Arial"/>
                <w:lang w:val="sr-Cyrl-CS"/>
              </w:rPr>
              <w:t>_</w:t>
            </w:r>
            <w:r w:rsidR="00BB3D5C">
              <w:rPr>
                <w:rFonts w:ascii="Arial" w:hAnsi="Arial" w:cs="Arial"/>
                <w:lang w:val="sr-Cyrl-CS"/>
              </w:rPr>
              <w:t>1</w:t>
            </w:r>
            <w:r w:rsidR="007D4FD7">
              <w:rPr>
                <w:rFonts w:ascii="Arial" w:hAnsi="Arial" w:cs="Arial"/>
              </w:rPr>
              <w:t>7</w:t>
            </w:r>
            <w:r w:rsidR="002A58F3">
              <w:rPr>
                <w:rFonts w:ascii="Arial" w:hAnsi="Arial" w:cs="Arial"/>
                <w:lang w:val="sr-Cyrl-CS"/>
              </w:rPr>
              <w:t>.03</w:t>
            </w:r>
            <w:r w:rsidR="00031A8F" w:rsidRPr="001423D4">
              <w:rPr>
                <w:rFonts w:ascii="Arial" w:hAnsi="Arial" w:cs="Arial"/>
                <w:lang w:val="sr-Cyrl-CS"/>
              </w:rPr>
              <w:t>.</w:t>
            </w:r>
            <w:r w:rsidR="00031A8F" w:rsidRPr="001423D4">
              <w:rPr>
                <w:rFonts w:ascii="Arial" w:hAnsi="Arial" w:cs="Arial"/>
                <w:lang w:val="ru-RU"/>
              </w:rPr>
              <w:t>2016. год</w:t>
            </w:r>
            <w:r w:rsidR="00031A8F" w:rsidRPr="001423D4">
              <w:rPr>
                <w:rFonts w:ascii="Arial" w:hAnsi="Arial" w:cs="Arial"/>
                <w:spacing w:val="1"/>
                <w:lang w:val="ru-RU"/>
              </w:rPr>
              <w:t>ин</w:t>
            </w:r>
            <w:r w:rsidR="00031A8F" w:rsidRPr="001423D4">
              <w:rPr>
                <w:rFonts w:ascii="Arial" w:hAnsi="Arial" w:cs="Arial"/>
                <w:lang w:val="ru-RU"/>
              </w:rPr>
              <w:t>е</w:t>
            </w:r>
            <w:r w:rsidR="00031A8F" w:rsidRPr="001423D4">
              <w:rPr>
                <w:rFonts w:ascii="Arial" w:hAnsi="Arial" w:cs="Arial"/>
                <w:spacing w:val="1"/>
                <w:lang w:val="ru-RU"/>
              </w:rPr>
              <w:t xml:space="preserve"> </w:t>
            </w:r>
            <w:r w:rsidR="00031A8F" w:rsidRPr="001423D4">
              <w:rPr>
                <w:rFonts w:ascii="Arial" w:hAnsi="Arial" w:cs="Arial"/>
                <w:lang w:val="ru-RU"/>
              </w:rPr>
              <w:t>у</w:t>
            </w:r>
            <w:r w:rsidR="00031A8F" w:rsidRPr="001423D4">
              <w:rPr>
                <w:rFonts w:ascii="Arial" w:hAnsi="Arial" w:cs="Arial"/>
                <w:spacing w:val="-5"/>
                <w:lang w:val="ru-RU"/>
              </w:rPr>
              <w:t xml:space="preserve"> </w:t>
            </w:r>
            <w:r w:rsidR="00031A8F" w:rsidRPr="001423D4">
              <w:rPr>
                <w:rFonts w:ascii="Arial" w:hAnsi="Arial" w:cs="Arial"/>
                <w:spacing w:val="2"/>
                <w:lang w:val="sr-Cyrl-CS"/>
              </w:rPr>
              <w:t>1</w:t>
            </w:r>
            <w:r w:rsidR="002A58F3">
              <w:rPr>
                <w:rFonts w:ascii="Arial" w:hAnsi="Arial" w:cs="Arial"/>
                <w:spacing w:val="2"/>
                <w:lang w:val="sr-Cyrl-CS"/>
              </w:rPr>
              <w:t>0</w:t>
            </w:r>
            <w:r w:rsidR="00480331">
              <w:rPr>
                <w:rFonts w:ascii="Arial" w:hAnsi="Arial" w:cs="Arial"/>
                <w:lang w:val="ru-RU"/>
              </w:rPr>
              <w:t>:</w:t>
            </w:r>
            <w:r w:rsidR="002A58F3">
              <w:rPr>
                <w:rFonts w:ascii="Arial" w:hAnsi="Arial" w:cs="Arial"/>
                <w:lang w:val="ru-RU"/>
              </w:rPr>
              <w:t>3</w:t>
            </w:r>
            <w:r w:rsidR="00031A8F" w:rsidRPr="001423D4">
              <w:rPr>
                <w:rFonts w:ascii="Arial" w:hAnsi="Arial" w:cs="Arial"/>
                <w:lang w:val="ru-RU"/>
              </w:rPr>
              <w:t xml:space="preserve">0 </w:t>
            </w:r>
            <w:r w:rsidR="00031A8F" w:rsidRPr="001423D4">
              <w:rPr>
                <w:rFonts w:ascii="Arial" w:hAnsi="Arial" w:cs="Arial"/>
                <w:spacing w:val="-1"/>
                <w:lang w:val="ru-RU"/>
              </w:rPr>
              <w:t>са</w:t>
            </w:r>
            <w:r w:rsidR="00031A8F" w:rsidRPr="001423D4">
              <w:rPr>
                <w:rFonts w:ascii="Arial" w:hAnsi="Arial" w:cs="Arial"/>
                <w:spacing w:val="1"/>
                <w:lang w:val="ru-RU"/>
              </w:rPr>
              <w:t>т</w:t>
            </w:r>
            <w:r w:rsidR="00031A8F" w:rsidRPr="001423D4">
              <w:rPr>
                <w:rFonts w:ascii="Arial" w:hAnsi="Arial" w:cs="Arial"/>
                <w:lang w:val="ru-RU"/>
              </w:rPr>
              <w:t>и</w:t>
            </w:r>
          </w:p>
        </w:tc>
      </w:tr>
    </w:tbl>
    <w:p w:rsidR="00031A8F" w:rsidRPr="005C1BA0" w:rsidRDefault="00031A8F" w:rsidP="00031A8F">
      <w:pPr>
        <w:jc w:val="center"/>
        <w:rPr>
          <w:rFonts w:ascii="Arial" w:hAnsi="Arial" w:cs="Arial"/>
          <w:i/>
          <w:iCs/>
        </w:rPr>
      </w:pPr>
    </w:p>
    <w:p w:rsidR="00031A8F" w:rsidRPr="005C1BA0" w:rsidRDefault="00031A8F" w:rsidP="00031A8F">
      <w:pPr>
        <w:jc w:val="center"/>
        <w:rPr>
          <w:rFonts w:ascii="Arial" w:hAnsi="Arial" w:cs="Arial"/>
          <w:i/>
          <w:iCs/>
        </w:rPr>
      </w:pPr>
    </w:p>
    <w:p w:rsidR="00031A8F" w:rsidRPr="005C1BA0" w:rsidRDefault="00031A8F" w:rsidP="00031A8F">
      <w:pPr>
        <w:jc w:val="center"/>
        <w:rPr>
          <w:rFonts w:ascii="Arial" w:hAnsi="Arial" w:cs="Arial"/>
          <w:i/>
          <w:iCs/>
        </w:rPr>
      </w:pPr>
    </w:p>
    <w:p w:rsidR="00031A8F" w:rsidRPr="000A1D62" w:rsidRDefault="00031A8F" w:rsidP="00031A8F">
      <w:pPr>
        <w:rPr>
          <w:rFonts w:ascii="Arial" w:hAnsi="Arial" w:cs="Arial"/>
          <w:i/>
          <w:iCs/>
          <w:lang w:val="sr-Cyrl-CS"/>
        </w:rPr>
      </w:pPr>
    </w:p>
    <w:p w:rsidR="00031A8F" w:rsidRPr="00A85652" w:rsidRDefault="00031A8F" w:rsidP="00031A8F">
      <w:pPr>
        <w:jc w:val="center"/>
        <w:rPr>
          <w:rFonts w:ascii="Arial" w:hAnsi="Arial" w:cs="Arial"/>
          <w:b/>
          <w:lang w:val="sr-Cyrl-CS"/>
        </w:rPr>
      </w:pPr>
      <w:r w:rsidRPr="003B232C">
        <w:rPr>
          <w:rFonts w:ascii="Arial" w:hAnsi="Arial" w:cs="Arial"/>
          <w:b/>
        </w:rPr>
        <w:t xml:space="preserve">Укупан број страна конкурсне документације: </w:t>
      </w:r>
      <w:r w:rsidR="00504E3D">
        <w:rPr>
          <w:rFonts w:ascii="Arial" w:hAnsi="Arial" w:cs="Arial"/>
          <w:b/>
          <w:lang w:val="sr-Cyrl-CS"/>
        </w:rPr>
        <w:t>35</w:t>
      </w:r>
      <w:r w:rsidR="008456F1">
        <w:rPr>
          <w:rFonts w:ascii="Arial" w:hAnsi="Arial" w:cs="Arial"/>
          <w:b/>
          <w:lang w:val="sr-Cyrl-CS"/>
        </w:rPr>
        <w:t xml:space="preserve"> </w:t>
      </w:r>
      <w:r w:rsidR="00A85652">
        <w:rPr>
          <w:rFonts w:ascii="Arial" w:hAnsi="Arial" w:cs="Arial"/>
          <w:b/>
        </w:rPr>
        <w:t>стран</w:t>
      </w:r>
      <w:r w:rsidR="00A85652">
        <w:rPr>
          <w:rFonts w:ascii="Arial" w:hAnsi="Arial" w:cs="Arial"/>
          <w:b/>
          <w:lang w:val="sr-Cyrl-CS"/>
        </w:rPr>
        <w:t>е</w:t>
      </w:r>
    </w:p>
    <w:p w:rsidR="00031A8F" w:rsidRPr="005C1BA0" w:rsidRDefault="00031A8F" w:rsidP="00031A8F">
      <w:pPr>
        <w:rPr>
          <w:rFonts w:ascii="Arial" w:hAnsi="Arial" w:cs="Arial"/>
          <w:i/>
          <w:iCs/>
          <w:lang w:val="sr-Cyrl-CS"/>
        </w:rPr>
      </w:pPr>
    </w:p>
    <w:p w:rsidR="00031A8F" w:rsidRPr="005C1BA0" w:rsidRDefault="00031A8F" w:rsidP="00031A8F">
      <w:pPr>
        <w:rPr>
          <w:rFonts w:ascii="Arial" w:hAnsi="Arial" w:cs="Arial"/>
          <w:i/>
          <w:iCs/>
        </w:rPr>
      </w:pPr>
    </w:p>
    <w:p w:rsidR="00031A8F" w:rsidRPr="007342B9" w:rsidRDefault="00031A8F" w:rsidP="00031A8F">
      <w:pPr>
        <w:rPr>
          <w:rFonts w:ascii="Arial" w:hAnsi="Arial" w:cs="Arial"/>
          <w:i/>
          <w:iCs/>
        </w:rPr>
      </w:pPr>
    </w:p>
    <w:p w:rsidR="00031A8F" w:rsidRDefault="00031A8F" w:rsidP="00031A8F">
      <w:pPr>
        <w:jc w:val="center"/>
        <w:rPr>
          <w:rFonts w:ascii="Arial" w:hAnsi="Arial" w:cs="Arial"/>
          <w:i/>
          <w:iCs/>
          <w:lang w:val="sr-Cyrl-CS"/>
        </w:rPr>
      </w:pPr>
    </w:p>
    <w:p w:rsidR="009654CC" w:rsidRDefault="009654CC" w:rsidP="00031A8F">
      <w:pPr>
        <w:jc w:val="center"/>
        <w:rPr>
          <w:rFonts w:ascii="Arial" w:hAnsi="Arial" w:cs="Arial"/>
          <w:i/>
          <w:iCs/>
          <w:lang w:val="sr-Cyrl-CS"/>
        </w:rPr>
      </w:pPr>
    </w:p>
    <w:p w:rsidR="009654CC" w:rsidRDefault="009654CC" w:rsidP="00031A8F">
      <w:pPr>
        <w:jc w:val="center"/>
        <w:rPr>
          <w:rFonts w:ascii="Arial" w:hAnsi="Arial" w:cs="Arial"/>
          <w:i/>
          <w:iCs/>
          <w:lang w:val="sr-Cyrl-CS"/>
        </w:rPr>
      </w:pPr>
    </w:p>
    <w:p w:rsidR="009654CC" w:rsidRDefault="009654CC" w:rsidP="00031A8F">
      <w:pPr>
        <w:jc w:val="center"/>
        <w:rPr>
          <w:rFonts w:ascii="Arial" w:hAnsi="Arial" w:cs="Arial"/>
          <w:i/>
          <w:iCs/>
          <w:lang w:val="sr-Cyrl-CS"/>
        </w:rPr>
      </w:pPr>
    </w:p>
    <w:p w:rsidR="00031A8F" w:rsidRPr="005C1BA0" w:rsidRDefault="00031A8F" w:rsidP="00031A8F">
      <w:pPr>
        <w:jc w:val="center"/>
        <w:rPr>
          <w:rFonts w:ascii="Arial" w:hAnsi="Arial" w:cs="Arial"/>
          <w:i/>
          <w:iCs/>
          <w:lang w:val="sr-Cyrl-CS"/>
        </w:rPr>
      </w:pPr>
    </w:p>
    <w:p w:rsidR="00143D17" w:rsidRPr="00BF033E" w:rsidRDefault="00031A8F" w:rsidP="00BF033E">
      <w:pPr>
        <w:jc w:val="center"/>
        <w:rPr>
          <w:rFonts w:ascii="Arial" w:hAnsi="Arial" w:cs="Arial"/>
          <w:b/>
          <w:bCs/>
          <w:lang w:val="sr-Cyrl-CS"/>
        </w:rPr>
      </w:pPr>
      <w:r>
        <w:rPr>
          <w:rFonts w:ascii="Arial" w:hAnsi="Arial" w:cs="Arial"/>
          <w:b/>
          <w:iCs/>
          <w:lang w:val="sr-Cyrl-CS"/>
        </w:rPr>
        <w:t xml:space="preserve">Баточина, </w:t>
      </w:r>
      <w:r w:rsidR="002A58F3">
        <w:rPr>
          <w:rFonts w:ascii="Arial" w:hAnsi="Arial" w:cs="Arial"/>
          <w:b/>
          <w:iCs/>
          <w:lang w:val="sr-Cyrl-CS"/>
        </w:rPr>
        <w:t>март</w:t>
      </w:r>
      <w:r w:rsidRPr="005C1BA0">
        <w:rPr>
          <w:rFonts w:ascii="Arial" w:hAnsi="Arial" w:cs="Arial"/>
          <w:b/>
          <w:iCs/>
        </w:rPr>
        <w:t xml:space="preserve"> </w:t>
      </w:r>
      <w:r w:rsidRPr="005C1BA0">
        <w:rPr>
          <w:rFonts w:ascii="Arial" w:hAnsi="Arial" w:cs="Arial"/>
          <w:b/>
          <w:bCs/>
        </w:rPr>
        <w:t>201</w:t>
      </w:r>
      <w:r>
        <w:rPr>
          <w:rFonts w:ascii="Arial" w:hAnsi="Arial" w:cs="Arial"/>
          <w:b/>
          <w:bCs/>
        </w:rPr>
        <w:t>6</w:t>
      </w:r>
      <w:r w:rsidRPr="005C1BA0">
        <w:rPr>
          <w:rFonts w:ascii="Arial" w:hAnsi="Arial" w:cs="Arial"/>
          <w:b/>
          <w:bCs/>
        </w:rPr>
        <w:t xml:space="preserve">. </w:t>
      </w:r>
      <w:r>
        <w:rPr>
          <w:rFonts w:ascii="Arial" w:hAnsi="Arial" w:cs="Arial"/>
          <w:b/>
          <w:bCs/>
          <w:lang w:val="sr-Cyrl-CS"/>
        </w:rPr>
        <w:t>г</w:t>
      </w:r>
      <w:r w:rsidRPr="005C1BA0">
        <w:rPr>
          <w:rFonts w:ascii="Arial" w:hAnsi="Arial" w:cs="Arial"/>
          <w:b/>
          <w:bCs/>
        </w:rPr>
        <w:t>одине</w:t>
      </w:r>
    </w:p>
    <w:p w:rsidR="00221C6F" w:rsidRDefault="00221C6F" w:rsidP="00084C33">
      <w:pPr>
        <w:jc w:val="both"/>
        <w:rPr>
          <w:rFonts w:ascii="Arial" w:eastAsia="TimesNewRomanPSMT" w:hAnsi="Arial" w:cs="Arial"/>
        </w:rPr>
      </w:pPr>
      <w:proofErr w:type="gramStart"/>
      <w:r>
        <w:rPr>
          <w:rFonts w:ascii="Arial" w:eastAsia="TimesNewRomanPSMT" w:hAnsi="Arial" w:cs="Arial"/>
        </w:rPr>
        <w:lastRenderedPageBreak/>
        <w:t>На основу чл.</w:t>
      </w:r>
      <w:proofErr w:type="gramEnd"/>
      <w:r>
        <w:rPr>
          <w:rFonts w:ascii="Arial" w:eastAsia="TimesNewRomanPSMT" w:hAnsi="Arial" w:cs="Arial"/>
        </w:rPr>
        <w:t xml:space="preserve"> 39. </w:t>
      </w:r>
      <w:proofErr w:type="gramStart"/>
      <w:r>
        <w:rPr>
          <w:rFonts w:ascii="Arial" w:eastAsia="TimesNewRomanPSMT" w:hAnsi="Arial" w:cs="Arial"/>
        </w:rPr>
        <w:t>и</w:t>
      </w:r>
      <w:proofErr w:type="gramEnd"/>
      <w:r>
        <w:rPr>
          <w:rFonts w:ascii="Arial" w:eastAsia="TimesNewRomanPSMT" w:hAnsi="Arial" w:cs="Arial"/>
        </w:rPr>
        <w:t xml:space="preserve"> 61. Закона о јавним набавкама („Сл. гласник РС” бр. </w:t>
      </w:r>
      <w:r w:rsidR="00480331" w:rsidRPr="008566BF">
        <w:rPr>
          <w:rFonts w:ascii="Arial" w:eastAsia="TimesNewRomanPSMT" w:hAnsi="Arial" w:cs="Arial"/>
          <w:lang w:val="ru-RU"/>
        </w:rPr>
        <w:t>124/2012,</w:t>
      </w:r>
      <w:r w:rsidR="00480331" w:rsidRPr="00DA588A">
        <w:rPr>
          <w:rFonts w:ascii="Arial" w:hAnsi="Arial" w:cs="Arial"/>
          <w:noProof/>
          <w:lang w:val="sr-Cyrl-CS"/>
        </w:rPr>
        <w:t xml:space="preserve"> </w:t>
      </w:r>
      <w:r w:rsidR="00480331" w:rsidRPr="0012123C">
        <w:rPr>
          <w:rFonts w:ascii="Arial" w:hAnsi="Arial" w:cs="Arial"/>
          <w:noProof/>
          <w:lang w:val="sr-Cyrl-CS"/>
        </w:rPr>
        <w:t xml:space="preserve">14/2015 и </w:t>
      </w:r>
      <w:r w:rsidR="008968A8">
        <w:rPr>
          <w:rFonts w:ascii="Arial" w:eastAsia="TimesNewRomanPSMT" w:hAnsi="Arial" w:cs="Arial"/>
          <w:lang w:val="sr-Cyrl-CS"/>
        </w:rPr>
        <w:t>68/2015</w:t>
      </w:r>
      <w:r>
        <w:rPr>
          <w:rFonts w:ascii="Arial" w:eastAsia="TimesNewRomanPSMT" w:hAnsi="Arial" w:cs="Arial"/>
        </w:rPr>
        <w:t xml:space="preserve">, у даљем тексту: Закон), чл. 6.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008968A8">
        <w:rPr>
          <w:rFonts w:ascii="Arial" w:eastAsia="TimesNewRomanPSMT" w:hAnsi="Arial" w:cs="Arial"/>
          <w:lang w:val="sr-Cyrl-CS"/>
        </w:rPr>
        <w:t>86/</w:t>
      </w:r>
      <w:r w:rsidR="008968A8">
        <w:rPr>
          <w:rFonts w:ascii="Arial" w:eastAsia="TimesNewRomanPSMT" w:hAnsi="Arial" w:cs="Arial"/>
        </w:rPr>
        <w:t>201</w:t>
      </w:r>
      <w:r w:rsidR="008968A8">
        <w:rPr>
          <w:rFonts w:ascii="Arial" w:eastAsia="TimesNewRomanPSMT" w:hAnsi="Arial" w:cs="Arial"/>
          <w:lang w:val="sr-Cyrl-CS"/>
        </w:rPr>
        <w:t>5</w:t>
      </w:r>
      <w:r>
        <w:rPr>
          <w:rFonts w:ascii="Arial" w:eastAsia="TimesNewRomanPSMT" w:hAnsi="Arial" w:cs="Arial"/>
        </w:rPr>
        <w:t xml:space="preserve">), </w:t>
      </w:r>
      <w:r>
        <w:rPr>
          <w:rFonts w:ascii="Arial" w:hAnsi="Arial" w:cs="Arial"/>
        </w:rPr>
        <w:t xml:space="preserve">Одлуке о покретању поступка јавне набавке број </w:t>
      </w:r>
      <w:r w:rsidR="002A58F3">
        <w:rPr>
          <w:rFonts w:ascii="Arial" w:hAnsi="Arial" w:cs="Arial"/>
          <w:lang w:val="sr-Cyrl-CS"/>
        </w:rPr>
        <w:t>4/16</w:t>
      </w:r>
      <w:r w:rsidR="001270F1">
        <w:rPr>
          <w:rFonts w:ascii="Arial" w:hAnsi="Arial" w:cs="Arial"/>
        </w:rPr>
        <w:t xml:space="preserve">, бр. </w:t>
      </w:r>
      <w:proofErr w:type="gramStart"/>
      <w:r w:rsidR="001270F1">
        <w:rPr>
          <w:rFonts w:ascii="Arial" w:hAnsi="Arial" w:cs="Arial"/>
        </w:rPr>
        <w:t xml:space="preserve">Одлуке </w:t>
      </w:r>
      <w:r w:rsidR="001270F1" w:rsidRPr="009654CC">
        <w:rPr>
          <w:rFonts w:ascii="Arial" w:hAnsi="Arial" w:cs="Arial"/>
        </w:rPr>
        <w:t>025-</w:t>
      </w:r>
      <w:r w:rsidR="00E00AD7">
        <w:rPr>
          <w:rFonts w:ascii="Arial" w:hAnsi="Arial" w:cs="Arial"/>
        </w:rPr>
        <w:t>141</w:t>
      </w:r>
      <w:r w:rsidR="008968A8" w:rsidRPr="009654CC">
        <w:rPr>
          <w:rFonts w:ascii="Arial" w:hAnsi="Arial" w:cs="Arial"/>
        </w:rPr>
        <w:t>/1</w:t>
      </w:r>
      <w:r w:rsidR="008968A8" w:rsidRPr="009654CC">
        <w:rPr>
          <w:rFonts w:ascii="Arial" w:hAnsi="Arial" w:cs="Arial"/>
          <w:lang w:val="sr-Cyrl-CS"/>
        </w:rPr>
        <w:t>6</w:t>
      </w:r>
      <w:r w:rsidR="008968A8" w:rsidRPr="009654CC">
        <w:rPr>
          <w:rFonts w:ascii="Arial" w:hAnsi="Arial" w:cs="Arial"/>
        </w:rPr>
        <w:t xml:space="preserve">-05 од </w:t>
      </w:r>
      <w:r w:rsidR="00E00AD7">
        <w:rPr>
          <w:rFonts w:ascii="Arial" w:hAnsi="Arial" w:cs="Arial"/>
        </w:rPr>
        <w:t>07</w:t>
      </w:r>
      <w:r w:rsidR="008968A8" w:rsidRPr="009654CC">
        <w:rPr>
          <w:rFonts w:ascii="Arial" w:hAnsi="Arial" w:cs="Arial"/>
        </w:rPr>
        <w:t>.0</w:t>
      </w:r>
      <w:r w:rsidR="002A58F3">
        <w:rPr>
          <w:rFonts w:ascii="Arial" w:hAnsi="Arial" w:cs="Arial"/>
          <w:lang w:val="sr-Cyrl-CS"/>
        </w:rPr>
        <w:t>3</w:t>
      </w:r>
      <w:r w:rsidR="001270F1" w:rsidRPr="009654CC">
        <w:rPr>
          <w:rFonts w:ascii="Arial" w:hAnsi="Arial" w:cs="Arial"/>
        </w:rPr>
        <w:t>.</w:t>
      </w:r>
      <w:r w:rsidR="008968A8" w:rsidRPr="009654CC">
        <w:rPr>
          <w:rFonts w:ascii="Arial" w:hAnsi="Arial" w:cs="Arial"/>
        </w:rPr>
        <w:t>201</w:t>
      </w:r>
      <w:r w:rsidR="008968A8" w:rsidRPr="009654CC">
        <w:rPr>
          <w:rFonts w:ascii="Arial" w:hAnsi="Arial" w:cs="Arial"/>
          <w:lang w:val="sr-Cyrl-CS"/>
        </w:rPr>
        <w:t>6</w:t>
      </w:r>
      <w:r w:rsidR="001270F1">
        <w:rPr>
          <w:rFonts w:ascii="Arial" w:hAnsi="Arial" w:cs="Arial"/>
        </w:rPr>
        <w:t xml:space="preserve">.године </w:t>
      </w:r>
      <w:r>
        <w:rPr>
          <w:rFonts w:ascii="Arial" w:hAnsi="Arial" w:cs="Arial"/>
        </w:rPr>
        <w:t xml:space="preserve">и </w:t>
      </w:r>
      <w:r w:rsidR="00084C33" w:rsidRPr="001270F1">
        <w:rPr>
          <w:rFonts w:ascii="Arial" w:hAnsi="Arial" w:cs="Arial"/>
          <w:color w:val="auto"/>
        </w:rPr>
        <w:t>Решења о образовању комисије за јавну набавку</w:t>
      </w:r>
      <w:r w:rsidR="006B341D">
        <w:rPr>
          <w:rFonts w:ascii="Arial" w:hAnsi="Arial" w:cs="Arial"/>
          <w:color w:val="auto"/>
        </w:rPr>
        <w:t>, бр.</w:t>
      </w:r>
      <w:proofErr w:type="gramEnd"/>
      <w:r w:rsidR="006B341D">
        <w:rPr>
          <w:rFonts w:ascii="Arial" w:hAnsi="Arial" w:cs="Arial"/>
          <w:color w:val="auto"/>
        </w:rPr>
        <w:t xml:space="preserve"> </w:t>
      </w:r>
      <w:r w:rsidR="00E00AD7">
        <w:rPr>
          <w:rFonts w:ascii="Arial" w:hAnsi="Arial" w:cs="Arial"/>
          <w:color w:val="auto"/>
        </w:rPr>
        <w:t>025-142</w:t>
      </w:r>
      <w:r w:rsidR="001270F1" w:rsidRPr="009654CC">
        <w:rPr>
          <w:rFonts w:ascii="Arial" w:hAnsi="Arial" w:cs="Arial"/>
          <w:color w:val="auto"/>
        </w:rPr>
        <w:t>/1</w:t>
      </w:r>
      <w:r w:rsidR="002A58F3">
        <w:rPr>
          <w:rFonts w:ascii="Arial" w:hAnsi="Arial" w:cs="Arial"/>
          <w:color w:val="auto"/>
          <w:lang w:val="sr-Cyrl-CS"/>
        </w:rPr>
        <w:t>6</w:t>
      </w:r>
      <w:r w:rsidR="001270F1" w:rsidRPr="009654CC">
        <w:rPr>
          <w:rFonts w:ascii="Arial" w:hAnsi="Arial" w:cs="Arial"/>
          <w:color w:val="auto"/>
        </w:rPr>
        <w:t xml:space="preserve">-05 од </w:t>
      </w:r>
      <w:r w:rsidR="00E00AD7">
        <w:rPr>
          <w:rFonts w:ascii="Arial" w:hAnsi="Arial" w:cs="Arial"/>
          <w:color w:val="auto"/>
        </w:rPr>
        <w:t>07</w:t>
      </w:r>
      <w:r w:rsidR="008968A8" w:rsidRPr="009654CC">
        <w:rPr>
          <w:rFonts w:ascii="Arial" w:hAnsi="Arial" w:cs="Arial"/>
          <w:color w:val="auto"/>
        </w:rPr>
        <w:t>.0</w:t>
      </w:r>
      <w:r w:rsidR="002A58F3">
        <w:rPr>
          <w:rFonts w:ascii="Arial" w:hAnsi="Arial" w:cs="Arial"/>
          <w:color w:val="auto"/>
          <w:lang w:val="sr-Cyrl-CS"/>
        </w:rPr>
        <w:t>3</w:t>
      </w:r>
      <w:r w:rsidR="001270F1" w:rsidRPr="009654CC">
        <w:rPr>
          <w:rFonts w:ascii="Arial" w:hAnsi="Arial" w:cs="Arial"/>
          <w:color w:val="auto"/>
        </w:rPr>
        <w:t>.201</w:t>
      </w:r>
      <w:r w:rsidR="008968A8" w:rsidRPr="009654CC">
        <w:rPr>
          <w:rFonts w:ascii="Arial" w:hAnsi="Arial" w:cs="Arial"/>
          <w:color w:val="auto"/>
          <w:lang w:val="sr-Cyrl-CS"/>
        </w:rPr>
        <w:t>6</w:t>
      </w:r>
      <w:r w:rsidR="001270F1">
        <w:rPr>
          <w:rFonts w:ascii="Arial" w:hAnsi="Arial" w:cs="Arial"/>
          <w:color w:val="auto"/>
        </w:rPr>
        <w:t>.године</w:t>
      </w:r>
      <w:r w:rsidR="00084C33">
        <w:rPr>
          <w:rFonts w:ascii="Arial" w:hAnsi="Arial" w:cs="Arial"/>
        </w:rPr>
        <w:t>, припремљена је:</w:t>
      </w:r>
    </w:p>
    <w:p w:rsidR="00221C6F" w:rsidRDefault="00221C6F">
      <w:pPr>
        <w:ind w:firstLine="720"/>
        <w:jc w:val="both"/>
        <w:rPr>
          <w:rFonts w:ascii="Arial" w:eastAsia="TimesNewRomanPSMT" w:hAnsi="Arial" w:cs="Arial"/>
        </w:rPr>
      </w:pPr>
    </w:p>
    <w:p w:rsidR="00143D17" w:rsidRDefault="00143D17">
      <w:pPr>
        <w:ind w:firstLine="720"/>
        <w:jc w:val="both"/>
        <w:rPr>
          <w:rFonts w:ascii="Arial" w:eastAsia="TimesNewRomanPSMT" w:hAnsi="Arial" w:cs="Arial"/>
        </w:rPr>
      </w:pPr>
    </w:p>
    <w:p w:rsidR="00221C6F" w:rsidRPr="00E4254C" w:rsidRDefault="00221C6F">
      <w:pPr>
        <w:shd w:val="clear" w:color="auto" w:fill="C6D9F1"/>
        <w:jc w:val="center"/>
        <w:rPr>
          <w:rFonts w:ascii="Arial" w:eastAsia="TimesNewRomanPS-BoldMT" w:hAnsi="Arial" w:cs="Arial"/>
          <w:b/>
          <w:bCs/>
          <w:lang w:val="sr-Cyrl-CS"/>
        </w:rPr>
      </w:pPr>
      <w:proofErr w:type="gramStart"/>
      <w:r>
        <w:rPr>
          <w:rFonts w:ascii="Arial" w:eastAsia="TimesNewRomanPS-BoldMT" w:hAnsi="Arial" w:cs="Arial"/>
          <w:b/>
          <w:bCs/>
        </w:rPr>
        <w:t>КОНКУРСНА ДОКУМЕНТАЦИЈА</w:t>
      </w:r>
      <w:r w:rsidR="00E4254C">
        <w:rPr>
          <w:rFonts w:ascii="Arial" w:eastAsia="TimesNewRomanPS-BoldMT" w:hAnsi="Arial" w:cs="Arial"/>
          <w:b/>
          <w:bCs/>
        </w:rPr>
        <w:t xml:space="preserve"> </w:t>
      </w:r>
      <w:r w:rsidR="005B37FD">
        <w:rPr>
          <w:rFonts w:ascii="Arial" w:eastAsia="TimesNewRomanPS-BoldMT" w:hAnsi="Arial" w:cs="Arial"/>
          <w:b/>
          <w:bCs/>
          <w:lang w:val="sr-Cyrl-CS"/>
        </w:rPr>
        <w:t>бр.</w:t>
      </w:r>
      <w:proofErr w:type="gramEnd"/>
      <w:r w:rsidR="005B37FD">
        <w:rPr>
          <w:rFonts w:ascii="Arial" w:eastAsia="TimesNewRomanPS-BoldMT" w:hAnsi="Arial" w:cs="Arial"/>
          <w:b/>
          <w:bCs/>
          <w:lang w:val="sr-Cyrl-CS"/>
        </w:rPr>
        <w:t xml:space="preserve"> 025-</w:t>
      </w:r>
      <w:r w:rsidR="00BB3D5C">
        <w:rPr>
          <w:rFonts w:ascii="Arial" w:eastAsia="TimesNewRomanPS-BoldMT" w:hAnsi="Arial" w:cs="Arial"/>
          <w:b/>
          <w:bCs/>
        </w:rPr>
        <w:t>145</w:t>
      </w:r>
      <w:r w:rsidR="005257ED">
        <w:rPr>
          <w:rFonts w:ascii="Arial" w:eastAsia="TimesNewRomanPS-BoldMT" w:hAnsi="Arial" w:cs="Arial"/>
          <w:b/>
          <w:bCs/>
          <w:lang w:val="sr-Cyrl-CS"/>
        </w:rPr>
        <w:t xml:space="preserve">/16-05 од </w:t>
      </w:r>
      <w:r w:rsidR="00BB3D5C">
        <w:rPr>
          <w:rFonts w:ascii="Arial" w:eastAsia="TimesNewRomanPS-BoldMT" w:hAnsi="Arial" w:cs="Arial"/>
          <w:b/>
          <w:bCs/>
        </w:rPr>
        <w:t>08</w:t>
      </w:r>
      <w:r w:rsidR="00E4254C">
        <w:rPr>
          <w:rFonts w:ascii="Arial" w:eastAsia="TimesNewRomanPS-BoldMT" w:hAnsi="Arial" w:cs="Arial"/>
          <w:b/>
          <w:bCs/>
          <w:lang w:val="sr-Cyrl-CS"/>
        </w:rPr>
        <w:t>.0</w:t>
      </w:r>
      <w:r w:rsidR="002A58F3">
        <w:rPr>
          <w:rFonts w:ascii="Arial" w:eastAsia="TimesNewRomanPS-BoldMT" w:hAnsi="Arial" w:cs="Arial"/>
          <w:b/>
          <w:bCs/>
          <w:lang w:val="sr-Cyrl-CS"/>
        </w:rPr>
        <w:t>3</w:t>
      </w:r>
      <w:r w:rsidR="00E4254C">
        <w:rPr>
          <w:rFonts w:ascii="Arial" w:eastAsia="TimesNewRomanPS-BoldMT" w:hAnsi="Arial" w:cs="Arial"/>
          <w:b/>
          <w:bCs/>
          <w:lang w:val="sr-Cyrl-CS"/>
        </w:rPr>
        <w:t>.2016.</w:t>
      </w:r>
    </w:p>
    <w:p w:rsidR="00221C6F" w:rsidRDefault="00221C6F">
      <w:pPr>
        <w:shd w:val="clear" w:color="auto" w:fill="C6D9F1"/>
        <w:jc w:val="center"/>
        <w:rPr>
          <w:rFonts w:ascii="Arial" w:eastAsia="TimesNewRomanPS-BoldMT" w:hAnsi="Arial" w:cs="Arial"/>
          <w:b/>
          <w:bCs/>
          <w:lang w:val="ru-RU"/>
        </w:rPr>
      </w:pPr>
    </w:p>
    <w:p w:rsidR="00221C6F" w:rsidRDefault="00221C6F" w:rsidP="006B341D">
      <w:pPr>
        <w:shd w:val="clear" w:color="auto" w:fill="C6D9F1"/>
        <w:jc w:val="center"/>
        <w:rPr>
          <w:rFonts w:ascii="Arial" w:eastAsia="TimesNewRomanPS-BoldMT" w:hAnsi="Arial" w:cs="Arial"/>
          <w:b/>
          <w:bCs/>
        </w:rPr>
      </w:pPr>
      <w:proofErr w:type="gramStart"/>
      <w:r>
        <w:rPr>
          <w:rFonts w:ascii="Arial" w:eastAsia="TimesNewRomanPS-BoldMT" w:hAnsi="Arial" w:cs="Arial"/>
          <w:b/>
          <w:bCs/>
        </w:rPr>
        <w:t>за</w:t>
      </w:r>
      <w:proofErr w:type="gramEnd"/>
      <w:r>
        <w:rPr>
          <w:rFonts w:ascii="Arial" w:eastAsia="TimesNewRomanPS-BoldMT" w:hAnsi="Arial" w:cs="Arial"/>
          <w:b/>
          <w:bCs/>
        </w:rPr>
        <w:t xml:space="preserve"> јавну набавку мале вредности </w:t>
      </w:r>
      <w:r w:rsidR="0056629C">
        <w:rPr>
          <w:rFonts w:ascii="Arial" w:eastAsia="TimesNewRomanPS-BoldMT" w:hAnsi="Arial" w:cs="Arial"/>
          <w:b/>
          <w:bCs/>
        </w:rPr>
        <w:t>–</w:t>
      </w:r>
      <w:r>
        <w:rPr>
          <w:rFonts w:ascii="Arial" w:eastAsia="TimesNewRomanPS-BoldMT" w:hAnsi="Arial" w:cs="Arial"/>
          <w:b/>
          <w:bCs/>
        </w:rPr>
        <w:t xml:space="preserve"> </w:t>
      </w:r>
      <w:r w:rsidR="0056629C">
        <w:rPr>
          <w:rFonts w:ascii="Arial" w:eastAsia="TimesNewRomanPS-BoldMT" w:hAnsi="Arial" w:cs="Arial"/>
          <w:b/>
          <w:bCs/>
        </w:rPr>
        <w:t xml:space="preserve">Услуге </w:t>
      </w:r>
      <w:r w:rsidR="002A58F3">
        <w:rPr>
          <w:rFonts w:ascii="Arial" w:eastAsia="TimesNewRomanPS-BoldMT" w:hAnsi="Arial" w:cs="Arial"/>
          <w:b/>
          <w:bCs/>
        </w:rPr>
        <w:t>хватања и збрињавања паса луталица на територији општине Баточина</w:t>
      </w:r>
      <w:r w:rsidR="006B341D">
        <w:rPr>
          <w:rFonts w:ascii="Arial" w:eastAsia="TimesNewRomanPS-BoldMT" w:hAnsi="Arial" w:cs="Arial"/>
          <w:b/>
          <w:bCs/>
        </w:rPr>
        <w:t>,</w:t>
      </w:r>
      <w:r>
        <w:rPr>
          <w:rFonts w:ascii="Arial" w:eastAsia="TimesNewRomanPS-BoldMT" w:hAnsi="Arial" w:cs="Arial"/>
          <w:b/>
          <w:bCs/>
        </w:rPr>
        <w:t xml:space="preserve"> </w:t>
      </w:r>
      <w:r w:rsidR="00752C8A">
        <w:rPr>
          <w:rFonts w:ascii="Arial" w:eastAsia="TimesNewRomanPS-BoldMT" w:hAnsi="Arial" w:cs="Arial"/>
          <w:b/>
          <w:bCs/>
        </w:rPr>
        <w:t xml:space="preserve">ЈН бр. </w:t>
      </w:r>
      <w:r w:rsidR="002A58F3">
        <w:rPr>
          <w:rFonts w:ascii="Arial" w:eastAsia="TimesNewRomanPS-BoldMT" w:hAnsi="Arial" w:cs="Arial"/>
          <w:b/>
          <w:bCs/>
        </w:rPr>
        <w:t>4/16</w:t>
      </w:r>
      <w:r>
        <w:rPr>
          <w:rFonts w:ascii="Arial" w:eastAsia="TimesNewRomanPS-BoldMT" w:hAnsi="Arial" w:cs="Arial"/>
          <w:b/>
          <w:bCs/>
          <w:lang w:val="sr-Cyrl-CS"/>
        </w:rPr>
        <w:t xml:space="preserve"> </w:t>
      </w:r>
    </w:p>
    <w:p w:rsidR="00221C6F" w:rsidRDefault="00221C6F">
      <w:pPr>
        <w:jc w:val="both"/>
        <w:rPr>
          <w:rFonts w:ascii="Arial" w:eastAsia="TimesNewRomanPS-BoldMT" w:hAnsi="Arial" w:cs="Arial"/>
          <w:b/>
          <w:bCs/>
          <w:color w:val="FF0000"/>
        </w:rPr>
      </w:pPr>
    </w:p>
    <w:p w:rsidR="00143D17" w:rsidRDefault="00143D17">
      <w:pPr>
        <w:jc w:val="both"/>
        <w:rPr>
          <w:rFonts w:ascii="Arial" w:eastAsia="TimesNewRomanPS-BoldMT" w:hAnsi="Arial" w:cs="Arial"/>
          <w:b/>
          <w:bCs/>
          <w:color w:val="FF0000"/>
        </w:rPr>
      </w:pPr>
    </w:p>
    <w:p w:rsidR="00221C6F" w:rsidRDefault="00221C6F">
      <w:pPr>
        <w:jc w:val="both"/>
        <w:rPr>
          <w:rFonts w:ascii="Arial" w:eastAsia="TimesNewRomanPSMT" w:hAnsi="Arial" w:cs="Arial"/>
        </w:rPr>
      </w:pPr>
      <w:r>
        <w:rPr>
          <w:rFonts w:ascii="Arial" w:eastAsia="TimesNewRomanPSMT" w:hAnsi="Arial" w:cs="Arial"/>
        </w:rPr>
        <w:t>Конкурсна документација садржи:</w:t>
      </w:r>
    </w:p>
    <w:p w:rsidR="00221C6F" w:rsidRDefault="00221C6F">
      <w:pPr>
        <w:jc w:val="both"/>
        <w:rPr>
          <w:rFonts w:ascii="Arial" w:eastAsia="TimesNewRomanPSMT" w:hAnsi="Arial" w:cs="Arial"/>
        </w:rPr>
      </w:pPr>
    </w:p>
    <w:p w:rsidR="00221C6F" w:rsidRDefault="00221C6F">
      <w:pPr>
        <w:jc w:val="both"/>
        <w:rPr>
          <w:rFonts w:ascii="Arial" w:eastAsia="TimesNewRomanPSMT" w:hAnsi="Arial" w:cs="Arial"/>
        </w:rPr>
      </w:pPr>
    </w:p>
    <w:tbl>
      <w:tblPr>
        <w:tblW w:w="9272" w:type="dxa"/>
        <w:tblInd w:w="-15" w:type="dxa"/>
        <w:tblLayout w:type="fixed"/>
        <w:tblLook w:val="0000"/>
      </w:tblPr>
      <w:tblGrid>
        <w:gridCol w:w="1553"/>
        <w:gridCol w:w="6129"/>
        <w:gridCol w:w="1590"/>
      </w:tblGrid>
      <w:tr w:rsidR="009654CC" w:rsidTr="009654CC">
        <w:tc>
          <w:tcPr>
            <w:tcW w:w="1553" w:type="dxa"/>
            <w:tcBorders>
              <w:top w:val="single" w:sz="4" w:space="0" w:color="000000"/>
              <w:left w:val="single" w:sz="4" w:space="0" w:color="000000"/>
              <w:bottom w:val="single" w:sz="4" w:space="0" w:color="000000"/>
            </w:tcBorders>
            <w:shd w:val="clear" w:color="auto" w:fill="auto"/>
          </w:tcPr>
          <w:p w:rsidR="009654CC" w:rsidRDefault="009654CC" w:rsidP="009654CC">
            <w:pPr>
              <w:jc w:val="both"/>
              <w:rPr>
                <w:rFonts w:ascii="Arial" w:eastAsia="TimesNewRomanPSMT" w:hAnsi="Arial" w:cs="Arial"/>
                <w:b/>
                <w:i/>
              </w:rPr>
            </w:pPr>
            <w:bookmarkStart w:id="0" w:name="_GoBack"/>
            <w:bookmarkEnd w:id="0"/>
            <w:r>
              <w:rPr>
                <w:rFonts w:ascii="Arial" w:eastAsia="TimesNewRomanPSMT" w:hAnsi="Arial" w:cs="Arial"/>
                <w:b/>
                <w:i/>
                <w:lang w:val="sr-Cyrl-CS"/>
              </w:rPr>
              <w:t>Поглавље</w:t>
            </w:r>
          </w:p>
        </w:tc>
        <w:tc>
          <w:tcPr>
            <w:tcW w:w="6129" w:type="dxa"/>
            <w:tcBorders>
              <w:top w:val="single" w:sz="4" w:space="0" w:color="000000"/>
              <w:left w:val="single" w:sz="4" w:space="0" w:color="000000"/>
              <w:bottom w:val="single" w:sz="4" w:space="0" w:color="000000"/>
            </w:tcBorders>
            <w:shd w:val="clear" w:color="auto" w:fill="auto"/>
          </w:tcPr>
          <w:p w:rsidR="009654CC" w:rsidRDefault="009654CC" w:rsidP="009654CC">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9654CC" w:rsidRDefault="009654CC" w:rsidP="009654CC">
            <w:pPr>
              <w:jc w:val="center"/>
              <w:rPr>
                <w:rFonts w:ascii="Arial" w:hAnsi="Arial" w:cs="Arial"/>
                <w:bCs/>
                <w:iCs/>
                <w:sz w:val="28"/>
                <w:szCs w:val="28"/>
              </w:rPr>
            </w:pPr>
            <w:r>
              <w:rPr>
                <w:rFonts w:ascii="Arial" w:eastAsia="TimesNewRomanPSMT" w:hAnsi="Arial" w:cs="Arial"/>
                <w:b/>
                <w:i/>
              </w:rPr>
              <w:t>Страна</w:t>
            </w:r>
          </w:p>
        </w:tc>
      </w:tr>
      <w:tr w:rsidR="009654CC" w:rsidTr="009654CC">
        <w:tc>
          <w:tcPr>
            <w:tcW w:w="1553" w:type="dxa"/>
            <w:tcBorders>
              <w:top w:val="single" w:sz="4" w:space="0" w:color="000000"/>
              <w:left w:val="single" w:sz="4" w:space="0" w:color="000000"/>
              <w:bottom w:val="single" w:sz="4" w:space="0" w:color="000000"/>
            </w:tcBorders>
            <w:shd w:val="clear" w:color="auto" w:fill="auto"/>
          </w:tcPr>
          <w:p w:rsidR="009654CC" w:rsidRPr="0009005E" w:rsidRDefault="009654CC" w:rsidP="009654CC">
            <w:pPr>
              <w:snapToGrid w:val="0"/>
              <w:jc w:val="center"/>
              <w:rPr>
                <w:rFonts w:ascii="Arial" w:eastAsia="TimesNewRomanPSMT" w:hAnsi="Arial" w:cs="Arial"/>
                <w:color w:val="auto"/>
              </w:rPr>
            </w:pPr>
            <w:r w:rsidRPr="0009005E">
              <w:rPr>
                <w:rFonts w:ascii="Arial" w:hAnsi="Arial" w:cs="Arial"/>
                <w:bCs/>
                <w:iCs/>
                <w:color w:val="auto"/>
              </w:rPr>
              <w:t>I</w:t>
            </w:r>
          </w:p>
        </w:tc>
        <w:tc>
          <w:tcPr>
            <w:tcW w:w="6129" w:type="dxa"/>
            <w:tcBorders>
              <w:top w:val="single" w:sz="4" w:space="0" w:color="000000"/>
              <w:left w:val="single" w:sz="4" w:space="0" w:color="000000"/>
              <w:bottom w:val="single" w:sz="4" w:space="0" w:color="000000"/>
            </w:tcBorders>
            <w:shd w:val="clear" w:color="auto" w:fill="auto"/>
          </w:tcPr>
          <w:p w:rsidR="009654CC" w:rsidRDefault="009654CC" w:rsidP="009654CC">
            <w:pPr>
              <w:snapToGrid w:val="0"/>
              <w:jc w:val="both"/>
              <w:rPr>
                <w:rFonts w:ascii="Arial" w:eastAsia="TimesNewRomanPSMT" w:hAnsi="Arial" w:cs="Arial"/>
                <w:color w:val="auto"/>
              </w:rPr>
            </w:pPr>
            <w:r>
              <w:rPr>
                <w:rFonts w:ascii="Arial" w:eastAsia="TimesNewRomanPSMT" w:hAnsi="Arial" w:cs="Arial"/>
              </w:rPr>
              <w:t>Општи подаци о јавној набавци</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9654CC" w:rsidRPr="00A85652" w:rsidRDefault="00A85652" w:rsidP="009654CC">
            <w:pPr>
              <w:snapToGrid w:val="0"/>
              <w:jc w:val="center"/>
              <w:rPr>
                <w:rFonts w:ascii="Arial" w:hAnsi="Arial" w:cs="Arial"/>
                <w:bCs/>
                <w:iCs/>
                <w:lang w:val="sr-Cyrl-CS"/>
              </w:rPr>
            </w:pPr>
            <w:r>
              <w:rPr>
                <w:rFonts w:ascii="Arial" w:hAnsi="Arial" w:cs="Arial"/>
                <w:bCs/>
                <w:iCs/>
                <w:lang w:val="sr-Cyrl-CS"/>
              </w:rPr>
              <w:t>3</w:t>
            </w:r>
          </w:p>
        </w:tc>
      </w:tr>
      <w:tr w:rsidR="009654CC" w:rsidTr="009654CC">
        <w:tc>
          <w:tcPr>
            <w:tcW w:w="1553" w:type="dxa"/>
            <w:tcBorders>
              <w:top w:val="single" w:sz="4" w:space="0" w:color="000000"/>
              <w:left w:val="single" w:sz="4" w:space="0" w:color="000000"/>
              <w:bottom w:val="single" w:sz="4" w:space="0" w:color="000000"/>
            </w:tcBorders>
            <w:shd w:val="clear" w:color="auto" w:fill="auto"/>
          </w:tcPr>
          <w:p w:rsidR="009654CC" w:rsidRPr="0009005E" w:rsidRDefault="009654CC" w:rsidP="009654CC">
            <w:pPr>
              <w:snapToGrid w:val="0"/>
              <w:jc w:val="center"/>
              <w:rPr>
                <w:rFonts w:ascii="Arial" w:eastAsia="TimesNewRomanPSMT" w:hAnsi="Arial" w:cs="Arial"/>
                <w:color w:val="auto"/>
              </w:rPr>
            </w:pPr>
            <w:r w:rsidRPr="0009005E">
              <w:rPr>
                <w:rFonts w:ascii="Arial" w:hAnsi="Arial" w:cs="Arial"/>
                <w:bCs/>
                <w:iCs/>
                <w:color w:val="auto"/>
              </w:rPr>
              <w:t>II</w:t>
            </w:r>
          </w:p>
        </w:tc>
        <w:tc>
          <w:tcPr>
            <w:tcW w:w="6129" w:type="dxa"/>
            <w:tcBorders>
              <w:top w:val="single" w:sz="4" w:space="0" w:color="000000"/>
              <w:left w:val="single" w:sz="4" w:space="0" w:color="000000"/>
              <w:bottom w:val="single" w:sz="4" w:space="0" w:color="000000"/>
            </w:tcBorders>
            <w:shd w:val="clear" w:color="auto" w:fill="auto"/>
          </w:tcPr>
          <w:p w:rsidR="009654CC" w:rsidRDefault="009654CC" w:rsidP="009654CC">
            <w:pPr>
              <w:snapToGrid w:val="0"/>
              <w:jc w:val="both"/>
              <w:rPr>
                <w:rFonts w:ascii="Arial" w:eastAsia="TimesNewRomanPSMT" w:hAnsi="Arial" w:cs="Arial"/>
                <w:color w:val="auto"/>
              </w:rPr>
            </w:pPr>
            <w:r>
              <w:rPr>
                <w:rFonts w:ascii="Arial" w:eastAsia="TimesNewRomanPSMT" w:hAnsi="Arial" w:cs="Arial"/>
              </w:rPr>
              <w:t>Подаци о предмету јавне набавке</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9654CC" w:rsidRPr="00A85652" w:rsidRDefault="00A85652" w:rsidP="009654CC">
            <w:pPr>
              <w:snapToGrid w:val="0"/>
              <w:jc w:val="center"/>
              <w:rPr>
                <w:rFonts w:ascii="Arial" w:eastAsia="TimesNewRomanPSMT" w:hAnsi="Arial" w:cs="Arial"/>
                <w:lang w:val="sr-Cyrl-CS"/>
              </w:rPr>
            </w:pPr>
            <w:r>
              <w:rPr>
                <w:rFonts w:ascii="Arial" w:eastAsia="TimesNewRomanPSMT" w:hAnsi="Arial" w:cs="Arial"/>
                <w:lang w:val="sr-Cyrl-CS"/>
              </w:rPr>
              <w:t>3</w:t>
            </w:r>
          </w:p>
        </w:tc>
      </w:tr>
      <w:tr w:rsidR="009654CC" w:rsidTr="00A85652">
        <w:tc>
          <w:tcPr>
            <w:tcW w:w="1553" w:type="dxa"/>
            <w:tcBorders>
              <w:top w:val="single" w:sz="4" w:space="0" w:color="000000"/>
              <w:left w:val="single" w:sz="4" w:space="0" w:color="000000"/>
              <w:bottom w:val="single" w:sz="4" w:space="0" w:color="000000"/>
            </w:tcBorders>
            <w:shd w:val="clear" w:color="auto" w:fill="auto"/>
          </w:tcPr>
          <w:p w:rsidR="009654CC" w:rsidRPr="004C0646" w:rsidRDefault="009654CC" w:rsidP="009654CC">
            <w:pPr>
              <w:snapToGrid w:val="0"/>
              <w:rPr>
                <w:rFonts w:ascii="Arial" w:eastAsia="TimesNewRomanPSMT" w:hAnsi="Arial" w:cs="Arial"/>
                <w:color w:val="auto"/>
                <w:lang w:val="sr-Cyrl-CS"/>
              </w:rPr>
            </w:pPr>
          </w:p>
          <w:p w:rsidR="009654CC" w:rsidRPr="0009005E" w:rsidRDefault="009654CC" w:rsidP="009654CC">
            <w:pPr>
              <w:snapToGrid w:val="0"/>
              <w:jc w:val="center"/>
              <w:rPr>
                <w:rFonts w:ascii="Arial" w:eastAsia="TimesNewRomanPSMT" w:hAnsi="Arial" w:cs="Arial"/>
                <w:color w:val="auto"/>
              </w:rPr>
            </w:pPr>
          </w:p>
          <w:p w:rsidR="009654CC" w:rsidRPr="0009005E" w:rsidRDefault="009654CC" w:rsidP="009654CC">
            <w:pPr>
              <w:snapToGrid w:val="0"/>
              <w:jc w:val="center"/>
              <w:rPr>
                <w:rFonts w:ascii="Arial" w:eastAsia="TimesNewRomanPSMT" w:hAnsi="Arial" w:cs="Arial"/>
                <w:color w:val="auto"/>
              </w:rPr>
            </w:pPr>
            <w:r w:rsidRPr="0009005E">
              <w:rPr>
                <w:rFonts w:ascii="Arial" w:eastAsia="TimesNewRomanPSMT" w:hAnsi="Arial" w:cs="Arial"/>
                <w:color w:val="auto"/>
              </w:rPr>
              <w:t>III</w:t>
            </w:r>
          </w:p>
        </w:tc>
        <w:tc>
          <w:tcPr>
            <w:tcW w:w="6129" w:type="dxa"/>
            <w:tcBorders>
              <w:top w:val="single" w:sz="4" w:space="0" w:color="000000"/>
              <w:left w:val="single" w:sz="4" w:space="0" w:color="000000"/>
              <w:bottom w:val="single" w:sz="4" w:space="0" w:color="000000"/>
            </w:tcBorders>
            <w:shd w:val="clear" w:color="auto" w:fill="auto"/>
          </w:tcPr>
          <w:p w:rsidR="009654CC" w:rsidRDefault="009654CC" w:rsidP="009654CC">
            <w:pPr>
              <w:snapToGrid w:val="0"/>
              <w:jc w:val="both"/>
              <w:rPr>
                <w:rFonts w:ascii="Arial" w:eastAsia="TimesNewRomanPSMT" w:hAnsi="Arial" w:cs="Arial"/>
                <w:color w:val="auto"/>
              </w:rPr>
            </w:pPr>
            <w:r>
              <w:rPr>
                <w:rFonts w:ascii="Arial" w:eastAsia="TimesNewRomanPSMT" w:hAnsi="Arial" w:cs="Arial"/>
              </w:rPr>
              <w:t xml:space="preserve">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w:t>
            </w:r>
            <w:r w:rsidRPr="0009005E">
              <w:rPr>
                <w:rFonts w:ascii="Arial" w:eastAsia="TimesNewRomanPSMT" w:hAnsi="Arial" w:cs="Arial"/>
                <w:color w:val="auto"/>
              </w:rPr>
              <w:t>исп</w:t>
            </w:r>
            <w:r w:rsidRPr="0009005E">
              <w:rPr>
                <w:rFonts w:ascii="Arial" w:eastAsia="TimesNewRomanPSMT" w:hAnsi="Arial" w:cs="Arial"/>
                <w:color w:val="auto"/>
                <w:lang w:val="sr-Cyrl-CS"/>
              </w:rPr>
              <w:t>о</w:t>
            </w:r>
            <w:r w:rsidRPr="0009005E">
              <w:rPr>
                <w:rFonts w:ascii="Arial" w:eastAsia="TimesNewRomanPSMT" w:hAnsi="Arial" w:cs="Arial"/>
                <w:color w:val="auto"/>
              </w:rPr>
              <w:t xml:space="preserve">руке </w:t>
            </w:r>
            <w:r>
              <w:rPr>
                <w:rFonts w:ascii="Arial" w:eastAsia="TimesNewRomanPSMT" w:hAnsi="Arial" w:cs="Arial"/>
              </w:rPr>
              <w:t>добара, евентуалне додатне услуге и сл.</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54CC" w:rsidRPr="00A85652" w:rsidRDefault="00A85652" w:rsidP="00A85652">
            <w:pPr>
              <w:snapToGrid w:val="0"/>
              <w:jc w:val="center"/>
              <w:rPr>
                <w:rFonts w:ascii="Arial" w:eastAsia="TimesNewRomanPSMT" w:hAnsi="Arial" w:cs="Arial"/>
                <w:lang w:val="sr-Cyrl-CS"/>
              </w:rPr>
            </w:pPr>
            <w:r>
              <w:rPr>
                <w:rFonts w:ascii="Arial" w:eastAsia="TimesNewRomanPSMT" w:hAnsi="Arial" w:cs="Arial"/>
                <w:lang w:val="sr-Cyrl-CS"/>
              </w:rPr>
              <w:t>4</w:t>
            </w:r>
          </w:p>
        </w:tc>
      </w:tr>
      <w:tr w:rsidR="006B341D" w:rsidTr="009654CC">
        <w:tc>
          <w:tcPr>
            <w:tcW w:w="1553" w:type="dxa"/>
            <w:tcBorders>
              <w:top w:val="single" w:sz="4" w:space="0" w:color="000000"/>
              <w:left w:val="single" w:sz="4" w:space="0" w:color="000000"/>
              <w:bottom w:val="single" w:sz="4" w:space="0" w:color="000000"/>
            </w:tcBorders>
            <w:shd w:val="clear" w:color="auto" w:fill="auto"/>
          </w:tcPr>
          <w:p w:rsidR="006B341D" w:rsidRPr="004C0646" w:rsidRDefault="006B341D" w:rsidP="006B341D">
            <w:pPr>
              <w:snapToGrid w:val="0"/>
              <w:jc w:val="center"/>
              <w:rPr>
                <w:rFonts w:ascii="Arial" w:eastAsia="TimesNewRomanPSMT" w:hAnsi="Arial" w:cs="Arial"/>
                <w:lang w:val="sr-Cyrl-CS"/>
              </w:rPr>
            </w:pPr>
            <w:r>
              <w:rPr>
                <w:rFonts w:ascii="Arial" w:eastAsia="TimesNewRomanPSMT" w:hAnsi="Arial" w:cs="Arial"/>
              </w:rPr>
              <w:t>IV</w:t>
            </w:r>
          </w:p>
        </w:tc>
        <w:tc>
          <w:tcPr>
            <w:tcW w:w="6129" w:type="dxa"/>
            <w:tcBorders>
              <w:top w:val="single" w:sz="4" w:space="0" w:color="000000"/>
              <w:left w:val="single" w:sz="4" w:space="0" w:color="000000"/>
              <w:bottom w:val="single" w:sz="4" w:space="0" w:color="000000"/>
            </w:tcBorders>
            <w:shd w:val="clear" w:color="auto" w:fill="auto"/>
          </w:tcPr>
          <w:p w:rsidR="006B341D" w:rsidRPr="006B341D" w:rsidRDefault="006B341D" w:rsidP="009654CC">
            <w:pPr>
              <w:snapToGrid w:val="0"/>
              <w:jc w:val="both"/>
              <w:rPr>
                <w:rFonts w:ascii="Arial" w:eastAsia="TimesNewRomanPSMT" w:hAnsi="Arial" w:cs="Arial"/>
                <w:lang w:val="sr-Cyrl-CS"/>
              </w:rPr>
            </w:pPr>
            <w:r>
              <w:rPr>
                <w:rFonts w:ascii="Arial" w:eastAsia="TimesNewRomanPSMT" w:hAnsi="Arial" w:cs="Arial"/>
              </w:rPr>
              <w:t>Техничка документација и планови</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6B341D" w:rsidRPr="00CF7C0E" w:rsidRDefault="00504E3D" w:rsidP="00A85652">
            <w:pPr>
              <w:snapToGrid w:val="0"/>
              <w:jc w:val="center"/>
              <w:rPr>
                <w:rFonts w:ascii="Arial" w:eastAsia="TimesNewRomanPSMT" w:hAnsi="Arial" w:cs="Arial"/>
                <w:lang w:val="sr-Cyrl-CS"/>
              </w:rPr>
            </w:pPr>
            <w:r>
              <w:rPr>
                <w:rFonts w:ascii="Arial" w:eastAsia="TimesNewRomanPSMT" w:hAnsi="Arial" w:cs="Arial"/>
                <w:lang w:val="sr-Cyrl-CS"/>
              </w:rPr>
              <w:t>5</w:t>
            </w:r>
          </w:p>
        </w:tc>
      </w:tr>
      <w:tr w:rsidR="006B341D" w:rsidTr="00A85652">
        <w:tc>
          <w:tcPr>
            <w:tcW w:w="1553" w:type="dxa"/>
            <w:tcBorders>
              <w:top w:val="single" w:sz="4" w:space="0" w:color="000000"/>
              <w:left w:val="single" w:sz="4" w:space="0" w:color="000000"/>
              <w:bottom w:val="single" w:sz="4" w:space="0" w:color="000000"/>
            </w:tcBorders>
            <w:shd w:val="clear" w:color="auto" w:fill="auto"/>
          </w:tcPr>
          <w:p w:rsidR="006B341D" w:rsidRPr="0023437C" w:rsidRDefault="006B341D" w:rsidP="005B7EC5">
            <w:pPr>
              <w:snapToGrid w:val="0"/>
              <w:jc w:val="center"/>
              <w:rPr>
                <w:rFonts w:ascii="Arial" w:eastAsia="TimesNewRomanPSMT" w:hAnsi="Arial" w:cs="Arial"/>
              </w:rPr>
            </w:pPr>
            <w:r>
              <w:rPr>
                <w:rFonts w:ascii="Arial" w:eastAsia="TimesNewRomanPSMT" w:hAnsi="Arial" w:cs="Arial"/>
              </w:rPr>
              <w:t>V</w:t>
            </w:r>
          </w:p>
        </w:tc>
        <w:tc>
          <w:tcPr>
            <w:tcW w:w="6129" w:type="dxa"/>
            <w:tcBorders>
              <w:top w:val="single" w:sz="4" w:space="0" w:color="000000"/>
              <w:left w:val="single" w:sz="4" w:space="0" w:color="000000"/>
              <w:bottom w:val="single" w:sz="4" w:space="0" w:color="000000"/>
            </w:tcBorders>
            <w:shd w:val="clear" w:color="auto" w:fill="auto"/>
          </w:tcPr>
          <w:p w:rsidR="006B341D" w:rsidRPr="00B21BCC" w:rsidRDefault="006B341D" w:rsidP="009654CC">
            <w:pPr>
              <w:snapToGrid w:val="0"/>
              <w:jc w:val="both"/>
              <w:rPr>
                <w:rFonts w:ascii="Arial" w:eastAsia="TimesNewRomanPSMT" w:hAnsi="Arial" w:cs="Arial"/>
                <w:color w:val="auto"/>
                <w:lang w:val="ru-RU"/>
              </w:rPr>
            </w:pPr>
            <w:r>
              <w:rPr>
                <w:rFonts w:ascii="Arial" w:eastAsia="TimesNewRomanPSMT" w:hAnsi="Arial" w:cs="Arial"/>
              </w:rPr>
              <w:t xml:space="preserve">Услови за учешће у поступку јавне набавке из чл. 75. </w:t>
            </w:r>
            <w:proofErr w:type="gramStart"/>
            <w:r>
              <w:rPr>
                <w:rFonts w:ascii="Arial" w:eastAsia="TimesNewRomanPSMT" w:hAnsi="Arial" w:cs="Arial"/>
              </w:rPr>
              <w:t>и</w:t>
            </w:r>
            <w:proofErr w:type="gramEnd"/>
            <w:r>
              <w:rPr>
                <w:rFonts w:ascii="Arial" w:eastAsia="TimesNewRomanPSMT" w:hAnsi="Arial" w:cs="Arial"/>
              </w:rPr>
              <w:t xml:space="preserve"> 76. Закона и упутство како се доказује испуњеност тих услова</w:t>
            </w:r>
          </w:p>
        </w:tc>
        <w:tc>
          <w:tcPr>
            <w:tcW w:w="1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341D" w:rsidRPr="00A85652" w:rsidRDefault="00504E3D" w:rsidP="00A85652">
            <w:pPr>
              <w:snapToGrid w:val="0"/>
              <w:jc w:val="center"/>
              <w:rPr>
                <w:rFonts w:ascii="Arial" w:eastAsia="TimesNewRomanPSMT" w:hAnsi="Arial" w:cs="Arial"/>
                <w:lang w:val="sr-Cyrl-CS"/>
              </w:rPr>
            </w:pPr>
            <w:r>
              <w:rPr>
                <w:rFonts w:ascii="Arial" w:eastAsia="TimesNewRomanPSMT" w:hAnsi="Arial" w:cs="Arial"/>
                <w:lang w:val="sr-Cyrl-CS"/>
              </w:rPr>
              <w:t>5</w:t>
            </w:r>
          </w:p>
        </w:tc>
      </w:tr>
      <w:tr w:rsidR="006B341D" w:rsidTr="009654CC">
        <w:tc>
          <w:tcPr>
            <w:tcW w:w="1553" w:type="dxa"/>
            <w:tcBorders>
              <w:top w:val="single" w:sz="4" w:space="0" w:color="000000"/>
              <w:left w:val="single" w:sz="4" w:space="0" w:color="000000"/>
              <w:bottom w:val="single" w:sz="4" w:space="0" w:color="000000"/>
            </w:tcBorders>
            <w:shd w:val="clear" w:color="auto" w:fill="auto"/>
          </w:tcPr>
          <w:p w:rsidR="006B341D" w:rsidRDefault="006B341D" w:rsidP="005B7EC5">
            <w:pPr>
              <w:snapToGrid w:val="0"/>
              <w:jc w:val="center"/>
              <w:rPr>
                <w:rFonts w:ascii="Arial" w:eastAsia="TimesNewRomanPSMT" w:hAnsi="Arial" w:cs="Arial"/>
              </w:rPr>
            </w:pPr>
            <w:r>
              <w:rPr>
                <w:rFonts w:ascii="Arial" w:eastAsia="TimesNewRomanPSMT" w:hAnsi="Arial" w:cs="Arial"/>
              </w:rPr>
              <w:t>VI</w:t>
            </w:r>
          </w:p>
        </w:tc>
        <w:tc>
          <w:tcPr>
            <w:tcW w:w="6129" w:type="dxa"/>
            <w:tcBorders>
              <w:top w:val="single" w:sz="4" w:space="0" w:color="000000"/>
              <w:left w:val="single" w:sz="4" w:space="0" w:color="000000"/>
              <w:bottom w:val="single" w:sz="4" w:space="0" w:color="000000"/>
            </w:tcBorders>
            <w:shd w:val="clear" w:color="auto" w:fill="auto"/>
          </w:tcPr>
          <w:p w:rsidR="006B341D" w:rsidRPr="008357AF" w:rsidRDefault="008357AF" w:rsidP="009654CC">
            <w:pPr>
              <w:snapToGrid w:val="0"/>
              <w:jc w:val="both"/>
              <w:rPr>
                <w:rFonts w:ascii="Arial" w:eastAsia="TimesNewRomanPSMT" w:hAnsi="Arial" w:cs="Arial"/>
                <w:color w:val="auto"/>
                <w:lang w:val="sr-Cyrl-CS"/>
              </w:rPr>
            </w:pPr>
            <w:r>
              <w:rPr>
                <w:rFonts w:ascii="Arial" w:eastAsia="TimesNewRomanPSMT" w:hAnsi="Arial" w:cs="Arial"/>
                <w:color w:val="auto"/>
                <w:lang w:val="sr-Cyrl-CS"/>
              </w:rPr>
              <w:t>Критеријуми за доделу уговора</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6B341D" w:rsidRPr="00A85652" w:rsidRDefault="00A85652" w:rsidP="009654CC">
            <w:pPr>
              <w:snapToGrid w:val="0"/>
              <w:jc w:val="center"/>
              <w:rPr>
                <w:rFonts w:ascii="Arial" w:eastAsia="TimesNewRomanPSMT" w:hAnsi="Arial" w:cs="Arial"/>
                <w:lang w:val="sr-Cyrl-CS"/>
              </w:rPr>
            </w:pPr>
            <w:r>
              <w:rPr>
                <w:rFonts w:ascii="Arial" w:eastAsia="TimesNewRomanPSMT" w:hAnsi="Arial" w:cs="Arial"/>
                <w:lang w:val="sr-Cyrl-CS"/>
              </w:rPr>
              <w:t>1</w:t>
            </w:r>
            <w:r w:rsidR="00504E3D">
              <w:rPr>
                <w:rFonts w:ascii="Arial" w:eastAsia="TimesNewRomanPSMT" w:hAnsi="Arial" w:cs="Arial"/>
                <w:lang w:val="sr-Cyrl-CS"/>
              </w:rPr>
              <w:t>0</w:t>
            </w:r>
          </w:p>
        </w:tc>
      </w:tr>
      <w:tr w:rsidR="006B341D" w:rsidTr="009654CC">
        <w:tc>
          <w:tcPr>
            <w:tcW w:w="1553" w:type="dxa"/>
            <w:tcBorders>
              <w:top w:val="single" w:sz="4" w:space="0" w:color="000000"/>
              <w:left w:val="single" w:sz="4" w:space="0" w:color="000000"/>
              <w:bottom w:val="single" w:sz="4" w:space="0" w:color="000000"/>
            </w:tcBorders>
            <w:shd w:val="clear" w:color="auto" w:fill="auto"/>
          </w:tcPr>
          <w:p w:rsidR="006B341D" w:rsidRDefault="006B341D" w:rsidP="005B7EC5">
            <w:pPr>
              <w:snapToGrid w:val="0"/>
              <w:jc w:val="center"/>
              <w:rPr>
                <w:rFonts w:ascii="Arial" w:eastAsia="TimesNewRomanPSMT" w:hAnsi="Arial" w:cs="Arial"/>
              </w:rPr>
            </w:pPr>
            <w:r>
              <w:rPr>
                <w:rFonts w:ascii="Arial" w:eastAsia="TimesNewRomanPSMT" w:hAnsi="Arial" w:cs="Arial"/>
              </w:rPr>
              <w:t>VII</w:t>
            </w:r>
          </w:p>
        </w:tc>
        <w:tc>
          <w:tcPr>
            <w:tcW w:w="6129" w:type="dxa"/>
            <w:tcBorders>
              <w:top w:val="single" w:sz="4" w:space="0" w:color="000000"/>
              <w:left w:val="single" w:sz="4" w:space="0" w:color="000000"/>
              <w:bottom w:val="single" w:sz="4" w:space="0" w:color="000000"/>
            </w:tcBorders>
            <w:shd w:val="clear" w:color="auto" w:fill="auto"/>
          </w:tcPr>
          <w:p w:rsidR="006B341D" w:rsidRDefault="006B341D" w:rsidP="009654CC">
            <w:pPr>
              <w:snapToGrid w:val="0"/>
              <w:jc w:val="both"/>
              <w:rPr>
                <w:rFonts w:ascii="Arial" w:eastAsia="TimesNewRomanPSMT" w:hAnsi="Arial" w:cs="Arial"/>
                <w:color w:val="auto"/>
              </w:rPr>
            </w:pPr>
            <w:r>
              <w:rPr>
                <w:rFonts w:ascii="Arial" w:eastAsia="TimesNewRomanPSMT" w:hAnsi="Arial" w:cs="Arial"/>
              </w:rPr>
              <w:t>Образац понуде</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6B341D" w:rsidRPr="00A85652" w:rsidRDefault="00A85652" w:rsidP="009654CC">
            <w:pPr>
              <w:snapToGrid w:val="0"/>
              <w:jc w:val="center"/>
              <w:rPr>
                <w:rFonts w:ascii="Arial" w:eastAsia="TimesNewRomanPSMT" w:hAnsi="Arial" w:cs="Arial"/>
                <w:lang w:val="sr-Cyrl-CS"/>
              </w:rPr>
            </w:pPr>
            <w:r>
              <w:rPr>
                <w:rFonts w:ascii="Arial" w:eastAsia="TimesNewRomanPSMT" w:hAnsi="Arial" w:cs="Arial"/>
                <w:lang w:val="sr-Cyrl-CS"/>
              </w:rPr>
              <w:t>1</w:t>
            </w:r>
            <w:r w:rsidR="00504E3D">
              <w:rPr>
                <w:rFonts w:ascii="Arial" w:eastAsia="TimesNewRomanPSMT" w:hAnsi="Arial" w:cs="Arial"/>
                <w:lang w:val="sr-Cyrl-CS"/>
              </w:rPr>
              <w:t>1</w:t>
            </w:r>
          </w:p>
        </w:tc>
      </w:tr>
      <w:tr w:rsidR="006B341D" w:rsidTr="009654CC">
        <w:tc>
          <w:tcPr>
            <w:tcW w:w="1553" w:type="dxa"/>
            <w:tcBorders>
              <w:top w:val="single" w:sz="4" w:space="0" w:color="000000"/>
              <w:left w:val="single" w:sz="4" w:space="0" w:color="000000"/>
              <w:bottom w:val="single" w:sz="4" w:space="0" w:color="000000"/>
            </w:tcBorders>
            <w:shd w:val="clear" w:color="auto" w:fill="auto"/>
          </w:tcPr>
          <w:p w:rsidR="006B341D" w:rsidRDefault="006B341D" w:rsidP="005B7EC5">
            <w:pPr>
              <w:snapToGrid w:val="0"/>
              <w:jc w:val="center"/>
              <w:rPr>
                <w:rFonts w:ascii="Arial" w:eastAsia="TimesNewRomanPSMT" w:hAnsi="Arial" w:cs="Arial"/>
              </w:rPr>
            </w:pPr>
            <w:r>
              <w:rPr>
                <w:rFonts w:ascii="Arial" w:eastAsia="TimesNewRomanPSMT" w:hAnsi="Arial" w:cs="Arial"/>
              </w:rPr>
              <w:t>VIII</w:t>
            </w:r>
          </w:p>
        </w:tc>
        <w:tc>
          <w:tcPr>
            <w:tcW w:w="6129" w:type="dxa"/>
            <w:tcBorders>
              <w:top w:val="single" w:sz="4" w:space="0" w:color="000000"/>
              <w:left w:val="single" w:sz="4" w:space="0" w:color="000000"/>
              <w:bottom w:val="single" w:sz="4" w:space="0" w:color="000000"/>
            </w:tcBorders>
            <w:shd w:val="clear" w:color="auto" w:fill="auto"/>
          </w:tcPr>
          <w:p w:rsidR="006B341D" w:rsidRDefault="006B341D" w:rsidP="009654CC">
            <w:pPr>
              <w:snapToGrid w:val="0"/>
              <w:jc w:val="both"/>
              <w:rPr>
                <w:rFonts w:ascii="Arial" w:eastAsia="TimesNewRomanPSMT" w:hAnsi="Arial" w:cs="Arial"/>
                <w:color w:val="auto"/>
              </w:rPr>
            </w:pPr>
            <w:r>
              <w:rPr>
                <w:rFonts w:ascii="Arial" w:eastAsia="TimesNewRomanPSMT" w:hAnsi="Arial" w:cs="Arial"/>
              </w:rPr>
              <w:t>Модел уговора</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6B341D" w:rsidRPr="00504E3D" w:rsidRDefault="008357AF" w:rsidP="009654CC">
            <w:pPr>
              <w:snapToGrid w:val="0"/>
              <w:jc w:val="center"/>
              <w:rPr>
                <w:rFonts w:ascii="Arial" w:eastAsia="TimesNewRomanPSMT" w:hAnsi="Arial" w:cs="Arial"/>
                <w:lang w:val="sr-Cyrl-CS"/>
              </w:rPr>
            </w:pPr>
            <w:r>
              <w:rPr>
                <w:rFonts w:ascii="Arial" w:eastAsia="TimesNewRomanPSMT" w:hAnsi="Arial" w:cs="Arial"/>
                <w:lang w:val="sr-Cyrl-CS"/>
              </w:rPr>
              <w:t>1</w:t>
            </w:r>
            <w:r w:rsidR="00504E3D">
              <w:rPr>
                <w:rFonts w:ascii="Arial" w:eastAsia="TimesNewRomanPSMT" w:hAnsi="Arial" w:cs="Arial"/>
                <w:lang w:val="sr-Cyrl-CS"/>
              </w:rPr>
              <w:t>5</w:t>
            </w:r>
          </w:p>
        </w:tc>
      </w:tr>
      <w:tr w:rsidR="006B341D" w:rsidTr="009654CC">
        <w:tc>
          <w:tcPr>
            <w:tcW w:w="1553" w:type="dxa"/>
            <w:tcBorders>
              <w:top w:val="single" w:sz="4" w:space="0" w:color="000000"/>
              <w:left w:val="single" w:sz="4" w:space="0" w:color="000000"/>
              <w:bottom w:val="single" w:sz="4" w:space="0" w:color="000000"/>
            </w:tcBorders>
            <w:shd w:val="clear" w:color="auto" w:fill="auto"/>
          </w:tcPr>
          <w:p w:rsidR="006B341D" w:rsidRDefault="006B341D" w:rsidP="005B7EC5">
            <w:pPr>
              <w:snapToGrid w:val="0"/>
              <w:jc w:val="center"/>
              <w:rPr>
                <w:rFonts w:ascii="Arial" w:eastAsia="TimesNewRomanPSMT" w:hAnsi="Arial" w:cs="Arial"/>
              </w:rPr>
            </w:pPr>
            <w:r>
              <w:rPr>
                <w:rFonts w:ascii="Arial" w:eastAsia="TimesNewRomanPSMT" w:hAnsi="Arial" w:cs="Arial"/>
              </w:rPr>
              <w:t>IX</w:t>
            </w:r>
          </w:p>
        </w:tc>
        <w:tc>
          <w:tcPr>
            <w:tcW w:w="6129" w:type="dxa"/>
            <w:tcBorders>
              <w:top w:val="single" w:sz="4" w:space="0" w:color="000000"/>
              <w:left w:val="single" w:sz="4" w:space="0" w:color="000000"/>
              <w:bottom w:val="single" w:sz="4" w:space="0" w:color="000000"/>
            </w:tcBorders>
            <w:shd w:val="clear" w:color="auto" w:fill="auto"/>
          </w:tcPr>
          <w:p w:rsidR="006B341D" w:rsidRPr="0023437C" w:rsidRDefault="006B341D" w:rsidP="009654CC">
            <w:pPr>
              <w:snapToGrid w:val="0"/>
              <w:jc w:val="both"/>
              <w:rPr>
                <w:rFonts w:ascii="Arial" w:eastAsia="TimesNewRomanPSMT" w:hAnsi="Arial" w:cs="Arial"/>
              </w:rPr>
            </w:pPr>
            <w:r>
              <w:rPr>
                <w:rFonts w:ascii="Arial" w:eastAsia="TimesNewRomanPSMT" w:hAnsi="Arial" w:cs="Arial"/>
              </w:rPr>
              <w:t>Образац структуре понуђене цене</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6B341D" w:rsidRPr="00A85652" w:rsidRDefault="008357AF" w:rsidP="009654CC">
            <w:pPr>
              <w:snapToGrid w:val="0"/>
              <w:jc w:val="center"/>
              <w:rPr>
                <w:rFonts w:ascii="Arial" w:eastAsia="TimesNewRomanPSMT" w:hAnsi="Arial" w:cs="Arial"/>
                <w:lang w:val="sr-Cyrl-CS"/>
              </w:rPr>
            </w:pPr>
            <w:r>
              <w:rPr>
                <w:rFonts w:ascii="Arial" w:eastAsia="TimesNewRomanPSMT" w:hAnsi="Arial" w:cs="Arial"/>
                <w:lang w:val="sr-Cyrl-CS"/>
              </w:rPr>
              <w:t>21</w:t>
            </w:r>
          </w:p>
        </w:tc>
      </w:tr>
      <w:tr w:rsidR="006B341D" w:rsidTr="009654CC">
        <w:tc>
          <w:tcPr>
            <w:tcW w:w="1553" w:type="dxa"/>
            <w:tcBorders>
              <w:top w:val="single" w:sz="4" w:space="0" w:color="000000"/>
              <w:left w:val="single" w:sz="4" w:space="0" w:color="000000"/>
              <w:bottom w:val="single" w:sz="4" w:space="0" w:color="000000"/>
            </w:tcBorders>
            <w:shd w:val="clear" w:color="auto" w:fill="auto"/>
          </w:tcPr>
          <w:p w:rsidR="006B341D" w:rsidRDefault="006B341D" w:rsidP="005B7EC5">
            <w:pPr>
              <w:snapToGrid w:val="0"/>
              <w:jc w:val="center"/>
              <w:rPr>
                <w:rFonts w:ascii="Arial" w:eastAsia="TimesNewRomanPSMT" w:hAnsi="Arial" w:cs="Arial"/>
              </w:rPr>
            </w:pPr>
            <w:r>
              <w:rPr>
                <w:rFonts w:ascii="Arial" w:eastAsia="TimesNewRomanPSMT" w:hAnsi="Arial" w:cs="Arial"/>
              </w:rPr>
              <w:t>X</w:t>
            </w:r>
          </w:p>
        </w:tc>
        <w:tc>
          <w:tcPr>
            <w:tcW w:w="6129" w:type="dxa"/>
            <w:tcBorders>
              <w:top w:val="single" w:sz="4" w:space="0" w:color="000000"/>
              <w:left w:val="single" w:sz="4" w:space="0" w:color="000000"/>
              <w:bottom w:val="single" w:sz="4" w:space="0" w:color="000000"/>
            </w:tcBorders>
            <w:shd w:val="clear" w:color="auto" w:fill="auto"/>
          </w:tcPr>
          <w:p w:rsidR="006B341D" w:rsidRDefault="006B341D" w:rsidP="009654CC">
            <w:pPr>
              <w:snapToGrid w:val="0"/>
              <w:jc w:val="both"/>
              <w:rPr>
                <w:rFonts w:ascii="Arial" w:eastAsia="TimesNewRomanPSMT" w:hAnsi="Arial" w:cs="Arial"/>
                <w:color w:val="auto"/>
              </w:rPr>
            </w:pPr>
            <w:r>
              <w:rPr>
                <w:rFonts w:ascii="Arial" w:eastAsia="TimesNewRomanPSMT" w:hAnsi="Arial" w:cs="Arial"/>
              </w:rPr>
              <w:t>Образац трошкова припреме понуде</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6B341D" w:rsidRPr="00A85652" w:rsidRDefault="008357AF" w:rsidP="009654CC">
            <w:pPr>
              <w:snapToGrid w:val="0"/>
              <w:jc w:val="center"/>
              <w:rPr>
                <w:rFonts w:ascii="Arial" w:eastAsia="TimesNewRomanPSMT" w:hAnsi="Arial" w:cs="Arial"/>
                <w:lang w:val="sr-Cyrl-CS"/>
              </w:rPr>
            </w:pPr>
            <w:r>
              <w:rPr>
                <w:rFonts w:ascii="Arial" w:eastAsia="TimesNewRomanPSMT" w:hAnsi="Arial" w:cs="Arial"/>
                <w:lang w:val="sr-Cyrl-CS"/>
              </w:rPr>
              <w:t>2</w:t>
            </w:r>
            <w:r w:rsidR="00504E3D">
              <w:rPr>
                <w:rFonts w:ascii="Arial" w:eastAsia="TimesNewRomanPSMT" w:hAnsi="Arial" w:cs="Arial"/>
                <w:lang w:val="sr-Cyrl-CS"/>
              </w:rPr>
              <w:t>3</w:t>
            </w:r>
          </w:p>
        </w:tc>
      </w:tr>
      <w:tr w:rsidR="006B341D" w:rsidTr="009654CC">
        <w:tc>
          <w:tcPr>
            <w:tcW w:w="1553" w:type="dxa"/>
            <w:tcBorders>
              <w:top w:val="single" w:sz="4" w:space="0" w:color="000000"/>
              <w:left w:val="single" w:sz="4" w:space="0" w:color="000000"/>
              <w:bottom w:val="single" w:sz="4" w:space="0" w:color="000000"/>
            </w:tcBorders>
            <w:shd w:val="clear" w:color="auto" w:fill="auto"/>
          </w:tcPr>
          <w:p w:rsidR="006B341D" w:rsidRPr="003A72FA" w:rsidRDefault="006B341D" w:rsidP="005B7EC5">
            <w:pPr>
              <w:snapToGrid w:val="0"/>
              <w:jc w:val="center"/>
              <w:rPr>
                <w:rFonts w:ascii="Arial" w:eastAsia="TimesNewRomanPSMT" w:hAnsi="Arial" w:cs="Arial"/>
              </w:rPr>
            </w:pPr>
            <w:r>
              <w:rPr>
                <w:rFonts w:ascii="Arial" w:eastAsia="TimesNewRomanPSMT" w:hAnsi="Arial" w:cs="Arial"/>
              </w:rPr>
              <w:t>XI</w:t>
            </w:r>
          </w:p>
        </w:tc>
        <w:tc>
          <w:tcPr>
            <w:tcW w:w="6129" w:type="dxa"/>
            <w:tcBorders>
              <w:top w:val="single" w:sz="4" w:space="0" w:color="000000"/>
              <w:left w:val="single" w:sz="4" w:space="0" w:color="000000"/>
              <w:bottom w:val="single" w:sz="4" w:space="0" w:color="000000"/>
            </w:tcBorders>
            <w:shd w:val="clear" w:color="auto" w:fill="auto"/>
          </w:tcPr>
          <w:p w:rsidR="006B341D" w:rsidRDefault="006B341D" w:rsidP="009654CC">
            <w:pPr>
              <w:snapToGrid w:val="0"/>
              <w:jc w:val="both"/>
              <w:rPr>
                <w:rFonts w:ascii="Arial" w:eastAsia="TimesNewRomanPSMT" w:hAnsi="Arial" w:cs="Arial"/>
                <w:color w:val="auto"/>
              </w:rPr>
            </w:pPr>
            <w:r>
              <w:rPr>
                <w:rFonts w:ascii="Arial" w:eastAsia="TimesNewRomanPSMT" w:hAnsi="Arial" w:cs="Arial"/>
              </w:rPr>
              <w:t>Образац изјаве о независној понуди</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6B341D" w:rsidRPr="00A85652" w:rsidRDefault="008357AF" w:rsidP="009654CC">
            <w:pPr>
              <w:snapToGrid w:val="0"/>
              <w:jc w:val="center"/>
              <w:rPr>
                <w:rFonts w:ascii="Arial" w:eastAsia="TimesNewRomanPSMT" w:hAnsi="Arial" w:cs="Arial"/>
                <w:lang w:val="sr-Cyrl-CS"/>
              </w:rPr>
            </w:pPr>
            <w:r>
              <w:rPr>
                <w:rFonts w:ascii="Arial" w:eastAsia="TimesNewRomanPSMT" w:hAnsi="Arial" w:cs="Arial"/>
                <w:lang w:val="sr-Cyrl-CS"/>
              </w:rPr>
              <w:t>2</w:t>
            </w:r>
            <w:r w:rsidR="00504E3D">
              <w:rPr>
                <w:rFonts w:ascii="Arial" w:eastAsia="TimesNewRomanPSMT" w:hAnsi="Arial" w:cs="Arial"/>
                <w:lang w:val="sr-Cyrl-CS"/>
              </w:rPr>
              <w:t>4</w:t>
            </w:r>
          </w:p>
        </w:tc>
      </w:tr>
      <w:tr w:rsidR="006B341D" w:rsidTr="009654CC">
        <w:tc>
          <w:tcPr>
            <w:tcW w:w="1553" w:type="dxa"/>
            <w:tcBorders>
              <w:top w:val="single" w:sz="4" w:space="0" w:color="000000"/>
              <w:left w:val="single" w:sz="4" w:space="0" w:color="000000"/>
              <w:bottom w:val="single" w:sz="4" w:space="0" w:color="000000"/>
            </w:tcBorders>
            <w:shd w:val="clear" w:color="auto" w:fill="auto"/>
          </w:tcPr>
          <w:p w:rsidR="006B341D" w:rsidRDefault="006B341D" w:rsidP="005B7EC5">
            <w:pPr>
              <w:snapToGrid w:val="0"/>
              <w:jc w:val="center"/>
              <w:rPr>
                <w:rFonts w:ascii="Arial" w:eastAsia="TimesNewRomanPSMT" w:hAnsi="Arial" w:cs="Arial"/>
              </w:rPr>
            </w:pPr>
            <w:r>
              <w:rPr>
                <w:rFonts w:ascii="Arial" w:eastAsia="TimesNewRomanPSMT" w:hAnsi="Arial" w:cs="Arial"/>
              </w:rPr>
              <w:t>XII</w:t>
            </w:r>
          </w:p>
        </w:tc>
        <w:tc>
          <w:tcPr>
            <w:tcW w:w="6129" w:type="dxa"/>
            <w:tcBorders>
              <w:top w:val="single" w:sz="4" w:space="0" w:color="000000"/>
              <w:left w:val="single" w:sz="4" w:space="0" w:color="000000"/>
              <w:bottom w:val="single" w:sz="4" w:space="0" w:color="000000"/>
            </w:tcBorders>
            <w:shd w:val="clear" w:color="auto" w:fill="auto"/>
          </w:tcPr>
          <w:p w:rsidR="006B341D" w:rsidRPr="003A72FA" w:rsidRDefault="006B341D" w:rsidP="009654CC">
            <w:pPr>
              <w:snapToGrid w:val="0"/>
              <w:jc w:val="both"/>
              <w:rPr>
                <w:rFonts w:ascii="Arial" w:eastAsia="TimesNewRomanPSMT" w:hAnsi="Arial" w:cs="Arial"/>
                <w:lang w:val="sr-Cyrl-CS"/>
              </w:rPr>
            </w:pPr>
            <w:r>
              <w:rPr>
                <w:rFonts w:ascii="Arial" w:eastAsia="TimesNewRomanPSMT" w:hAnsi="Arial" w:cs="Arial"/>
              </w:rPr>
              <w:t xml:space="preserve">Образац изјаве o </w:t>
            </w:r>
            <w:r>
              <w:rPr>
                <w:rFonts w:ascii="Arial" w:eastAsia="TimesNewRomanPSMT" w:hAnsi="Arial" w:cs="Arial"/>
                <w:lang w:val="sr-Cyrl-CS"/>
              </w:rPr>
              <w:t>поштовању обавеза из члана 75. став 2. Закона о јавним набавкама</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6B341D" w:rsidRPr="00A85652" w:rsidRDefault="008357AF" w:rsidP="009654CC">
            <w:pPr>
              <w:snapToGrid w:val="0"/>
              <w:jc w:val="center"/>
              <w:rPr>
                <w:rFonts w:ascii="Arial" w:eastAsia="TimesNewRomanPSMT" w:hAnsi="Arial" w:cs="Arial"/>
                <w:color w:val="auto"/>
                <w:lang w:val="sr-Cyrl-CS"/>
              </w:rPr>
            </w:pPr>
            <w:r>
              <w:rPr>
                <w:rFonts w:ascii="Arial" w:eastAsia="TimesNewRomanPSMT" w:hAnsi="Arial" w:cs="Arial"/>
                <w:color w:val="auto"/>
                <w:lang w:val="sr-Cyrl-CS"/>
              </w:rPr>
              <w:t>2</w:t>
            </w:r>
            <w:r w:rsidR="00504E3D">
              <w:rPr>
                <w:rFonts w:ascii="Arial" w:eastAsia="TimesNewRomanPSMT" w:hAnsi="Arial" w:cs="Arial"/>
                <w:color w:val="auto"/>
                <w:lang w:val="sr-Cyrl-CS"/>
              </w:rPr>
              <w:t>5</w:t>
            </w:r>
          </w:p>
        </w:tc>
      </w:tr>
      <w:tr w:rsidR="007F5DA4" w:rsidTr="009654CC">
        <w:tc>
          <w:tcPr>
            <w:tcW w:w="1553" w:type="dxa"/>
            <w:tcBorders>
              <w:top w:val="single" w:sz="4" w:space="0" w:color="000000"/>
              <w:left w:val="single" w:sz="4" w:space="0" w:color="000000"/>
              <w:bottom w:val="single" w:sz="4" w:space="0" w:color="000000"/>
            </w:tcBorders>
            <w:shd w:val="clear" w:color="auto" w:fill="auto"/>
          </w:tcPr>
          <w:p w:rsidR="007F5DA4" w:rsidRDefault="007F5DA4" w:rsidP="00BB3D5C">
            <w:pPr>
              <w:snapToGrid w:val="0"/>
              <w:jc w:val="center"/>
              <w:rPr>
                <w:rFonts w:ascii="Arial" w:eastAsia="TimesNewRomanPSMT" w:hAnsi="Arial" w:cs="Arial"/>
              </w:rPr>
            </w:pPr>
            <w:r>
              <w:rPr>
                <w:rFonts w:ascii="Arial" w:eastAsia="TimesNewRomanPSMT" w:hAnsi="Arial" w:cs="Arial"/>
              </w:rPr>
              <w:t>XIII</w:t>
            </w:r>
          </w:p>
        </w:tc>
        <w:tc>
          <w:tcPr>
            <w:tcW w:w="6129" w:type="dxa"/>
            <w:tcBorders>
              <w:top w:val="single" w:sz="4" w:space="0" w:color="000000"/>
              <w:left w:val="single" w:sz="4" w:space="0" w:color="000000"/>
              <w:bottom w:val="single" w:sz="4" w:space="0" w:color="000000"/>
            </w:tcBorders>
            <w:shd w:val="clear" w:color="auto" w:fill="auto"/>
          </w:tcPr>
          <w:p w:rsidR="007F5DA4" w:rsidRPr="007F5DA4" w:rsidRDefault="007F5DA4" w:rsidP="009654CC">
            <w:pPr>
              <w:snapToGrid w:val="0"/>
              <w:jc w:val="both"/>
              <w:rPr>
                <w:rFonts w:ascii="Arial" w:eastAsia="TimesNewRomanPSMT" w:hAnsi="Arial" w:cs="Arial"/>
                <w:lang w:val="sr-Cyrl-CS"/>
              </w:rPr>
            </w:pPr>
            <w:r>
              <w:rPr>
                <w:rFonts w:ascii="Arial" w:eastAsia="TimesNewRomanPSMT" w:hAnsi="Arial" w:cs="Arial"/>
                <w:lang w:val="sr-Cyrl-CS"/>
              </w:rPr>
              <w:t>Образац меничног писма</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7F5DA4" w:rsidRPr="00504E3D" w:rsidRDefault="00504E3D" w:rsidP="009654CC">
            <w:pPr>
              <w:snapToGrid w:val="0"/>
              <w:jc w:val="center"/>
              <w:rPr>
                <w:rFonts w:ascii="Arial" w:eastAsia="TimesNewRomanPSMT" w:hAnsi="Arial" w:cs="Arial"/>
                <w:color w:val="auto"/>
                <w:lang w:val="sr-Cyrl-CS"/>
              </w:rPr>
            </w:pPr>
            <w:r>
              <w:rPr>
                <w:rFonts w:ascii="Arial" w:eastAsia="TimesNewRomanPSMT" w:hAnsi="Arial" w:cs="Arial"/>
                <w:color w:val="auto"/>
                <w:lang w:val="sr-Cyrl-CS"/>
              </w:rPr>
              <w:t>26</w:t>
            </w:r>
          </w:p>
        </w:tc>
      </w:tr>
      <w:tr w:rsidR="007F5DA4" w:rsidTr="009654CC">
        <w:tc>
          <w:tcPr>
            <w:tcW w:w="1553" w:type="dxa"/>
            <w:tcBorders>
              <w:top w:val="single" w:sz="4" w:space="0" w:color="000000"/>
              <w:left w:val="single" w:sz="4" w:space="0" w:color="000000"/>
              <w:bottom w:val="single" w:sz="4" w:space="0" w:color="000000"/>
            </w:tcBorders>
            <w:shd w:val="clear" w:color="auto" w:fill="auto"/>
          </w:tcPr>
          <w:p w:rsidR="007F5DA4" w:rsidRPr="00E73C4C" w:rsidRDefault="007F5DA4" w:rsidP="00BB3D5C">
            <w:pPr>
              <w:snapToGrid w:val="0"/>
              <w:jc w:val="center"/>
              <w:rPr>
                <w:rFonts w:ascii="Arial" w:eastAsia="TimesNewRomanPSMT" w:hAnsi="Arial" w:cs="Arial"/>
              </w:rPr>
            </w:pPr>
            <w:r>
              <w:rPr>
                <w:rFonts w:ascii="Arial" w:eastAsia="TimesNewRomanPSMT" w:hAnsi="Arial" w:cs="Arial"/>
              </w:rPr>
              <w:t>XIV</w:t>
            </w:r>
          </w:p>
        </w:tc>
        <w:tc>
          <w:tcPr>
            <w:tcW w:w="6129" w:type="dxa"/>
            <w:tcBorders>
              <w:top w:val="single" w:sz="4" w:space="0" w:color="000000"/>
              <w:left w:val="single" w:sz="4" w:space="0" w:color="000000"/>
              <w:bottom w:val="single" w:sz="4" w:space="0" w:color="000000"/>
            </w:tcBorders>
            <w:shd w:val="clear" w:color="auto" w:fill="auto"/>
          </w:tcPr>
          <w:p w:rsidR="007F5DA4" w:rsidRDefault="007F5DA4" w:rsidP="009654CC">
            <w:pPr>
              <w:snapToGrid w:val="0"/>
              <w:jc w:val="both"/>
              <w:rPr>
                <w:rFonts w:ascii="Arial" w:eastAsia="TimesNewRomanPSMT" w:hAnsi="Arial" w:cs="Arial"/>
              </w:rPr>
            </w:pPr>
            <w:r>
              <w:rPr>
                <w:rFonts w:ascii="Arial" w:eastAsia="TimesNewRomanPSMT" w:hAnsi="Arial" w:cs="Arial"/>
              </w:rPr>
              <w:t>Упутство понуђачима како да сачине понуду</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7F5DA4" w:rsidRPr="008357AF" w:rsidRDefault="007F5DA4" w:rsidP="009654CC">
            <w:pPr>
              <w:snapToGrid w:val="0"/>
              <w:jc w:val="center"/>
              <w:rPr>
                <w:rFonts w:ascii="Arial" w:eastAsia="TimesNewRomanPSMT" w:hAnsi="Arial" w:cs="Arial"/>
                <w:color w:val="auto"/>
                <w:lang w:val="sr-Cyrl-CS"/>
              </w:rPr>
            </w:pPr>
            <w:r>
              <w:rPr>
                <w:rFonts w:ascii="Arial" w:eastAsia="TimesNewRomanPSMT" w:hAnsi="Arial" w:cs="Arial"/>
                <w:color w:val="auto"/>
              </w:rPr>
              <w:t>2</w:t>
            </w:r>
            <w:r w:rsidR="00504E3D">
              <w:rPr>
                <w:rFonts w:ascii="Arial" w:eastAsia="TimesNewRomanPSMT" w:hAnsi="Arial" w:cs="Arial"/>
                <w:color w:val="auto"/>
                <w:lang w:val="sr-Cyrl-CS"/>
              </w:rPr>
              <w:t>7</w:t>
            </w:r>
          </w:p>
        </w:tc>
      </w:tr>
      <w:tr w:rsidR="009654CC" w:rsidTr="009654CC">
        <w:tc>
          <w:tcPr>
            <w:tcW w:w="1553" w:type="dxa"/>
            <w:tcBorders>
              <w:top w:val="single" w:sz="4" w:space="0" w:color="000000"/>
              <w:left w:val="single" w:sz="4" w:space="0" w:color="000000"/>
              <w:bottom w:val="single" w:sz="4" w:space="0" w:color="000000"/>
            </w:tcBorders>
            <w:shd w:val="clear" w:color="auto" w:fill="auto"/>
          </w:tcPr>
          <w:p w:rsidR="009654CC" w:rsidRPr="00E73C4C" w:rsidRDefault="007F5DA4" w:rsidP="009654CC">
            <w:pPr>
              <w:snapToGrid w:val="0"/>
              <w:jc w:val="center"/>
              <w:rPr>
                <w:rFonts w:ascii="Arial" w:eastAsia="TimesNewRomanPSMT" w:hAnsi="Arial" w:cs="Arial"/>
              </w:rPr>
            </w:pPr>
            <w:r>
              <w:rPr>
                <w:rFonts w:ascii="Arial" w:eastAsia="TimesNewRomanPSMT" w:hAnsi="Arial" w:cs="Arial"/>
              </w:rPr>
              <w:t>XV</w:t>
            </w:r>
          </w:p>
        </w:tc>
        <w:tc>
          <w:tcPr>
            <w:tcW w:w="6129" w:type="dxa"/>
            <w:tcBorders>
              <w:top w:val="single" w:sz="4" w:space="0" w:color="000000"/>
              <w:left w:val="single" w:sz="4" w:space="0" w:color="000000"/>
              <w:bottom w:val="single" w:sz="4" w:space="0" w:color="000000"/>
            </w:tcBorders>
            <w:shd w:val="clear" w:color="auto" w:fill="auto"/>
          </w:tcPr>
          <w:p w:rsidR="009654CC" w:rsidRPr="003A72FA" w:rsidRDefault="009654CC" w:rsidP="009654CC">
            <w:pPr>
              <w:snapToGrid w:val="0"/>
              <w:jc w:val="both"/>
              <w:rPr>
                <w:rFonts w:ascii="Arial" w:eastAsia="TimesNewRomanPSMT" w:hAnsi="Arial" w:cs="Arial"/>
              </w:rPr>
            </w:pPr>
            <w:r>
              <w:rPr>
                <w:rFonts w:ascii="Arial" w:eastAsia="TimesNewRomanPSMT" w:hAnsi="Arial" w:cs="Arial"/>
              </w:rPr>
              <w:t>Oбразац изјаве</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9654CC" w:rsidRPr="007F5DA4" w:rsidRDefault="00A85652" w:rsidP="009654CC">
            <w:pPr>
              <w:snapToGrid w:val="0"/>
              <w:jc w:val="center"/>
              <w:rPr>
                <w:rFonts w:ascii="Arial" w:eastAsia="TimesNewRomanPSMT" w:hAnsi="Arial" w:cs="Arial"/>
                <w:color w:val="auto"/>
                <w:lang w:val="sr-Cyrl-CS"/>
              </w:rPr>
            </w:pPr>
            <w:r>
              <w:rPr>
                <w:rFonts w:ascii="Arial" w:eastAsia="TimesNewRomanPSMT" w:hAnsi="Arial" w:cs="Arial"/>
                <w:color w:val="auto"/>
                <w:lang w:val="sr-Cyrl-CS"/>
              </w:rPr>
              <w:t>3</w:t>
            </w:r>
            <w:r w:rsidR="007F5DA4">
              <w:rPr>
                <w:rFonts w:ascii="Arial" w:eastAsia="TimesNewRomanPSMT" w:hAnsi="Arial" w:cs="Arial"/>
                <w:color w:val="auto"/>
                <w:lang w:val="sr-Cyrl-CS"/>
              </w:rPr>
              <w:t>5</w:t>
            </w:r>
          </w:p>
        </w:tc>
      </w:tr>
    </w:tbl>
    <w:p w:rsidR="00221C6F" w:rsidRDefault="00221C6F">
      <w:pPr>
        <w:jc w:val="both"/>
      </w:pPr>
    </w:p>
    <w:p w:rsidR="00221C6F" w:rsidRDefault="00221C6F">
      <w:pPr>
        <w:jc w:val="both"/>
        <w:rPr>
          <w:rFonts w:ascii="Arial" w:eastAsia="TimesNewRomanPSMT" w:hAnsi="Arial" w:cs="Arial"/>
        </w:rPr>
      </w:pPr>
    </w:p>
    <w:p w:rsidR="00084C33" w:rsidRDefault="00084C33">
      <w:pPr>
        <w:jc w:val="both"/>
        <w:rPr>
          <w:rFonts w:ascii="Arial" w:eastAsia="TimesNewRomanPSMT" w:hAnsi="Arial" w:cs="Arial"/>
        </w:rPr>
      </w:pPr>
    </w:p>
    <w:p w:rsidR="006B341D" w:rsidRDefault="006B341D">
      <w:pPr>
        <w:jc w:val="both"/>
        <w:rPr>
          <w:rFonts w:ascii="Arial" w:eastAsia="TimesNewRomanPSMT" w:hAnsi="Arial" w:cs="Arial"/>
        </w:rPr>
      </w:pPr>
    </w:p>
    <w:p w:rsidR="006B341D" w:rsidRDefault="006B341D">
      <w:pPr>
        <w:jc w:val="both"/>
        <w:rPr>
          <w:rFonts w:ascii="Arial" w:eastAsia="TimesNewRomanPSMT" w:hAnsi="Arial" w:cs="Arial"/>
        </w:rPr>
      </w:pPr>
    </w:p>
    <w:p w:rsidR="00684B29" w:rsidRDefault="00684B29">
      <w:pPr>
        <w:jc w:val="both"/>
        <w:rPr>
          <w:rFonts w:ascii="Arial" w:eastAsia="TimesNewRomanPSMT" w:hAnsi="Arial" w:cs="Arial"/>
        </w:rPr>
      </w:pPr>
    </w:p>
    <w:p w:rsidR="00684B29" w:rsidRDefault="00684B29">
      <w:pPr>
        <w:jc w:val="both"/>
        <w:rPr>
          <w:rFonts w:ascii="Arial" w:eastAsia="TimesNewRomanPSMT" w:hAnsi="Arial" w:cs="Arial"/>
        </w:rPr>
      </w:pPr>
    </w:p>
    <w:p w:rsidR="009654CC" w:rsidRPr="007F5DA4" w:rsidRDefault="009654CC">
      <w:pPr>
        <w:jc w:val="both"/>
        <w:rPr>
          <w:rFonts w:ascii="Arial" w:eastAsia="TimesNewRomanPSMT" w:hAnsi="Arial" w:cs="Arial"/>
          <w:lang w:val="sr-Cyrl-CS"/>
        </w:rPr>
      </w:pPr>
    </w:p>
    <w:p w:rsidR="00221C6F" w:rsidRDefault="00221C6F">
      <w:pPr>
        <w:shd w:val="clear" w:color="auto" w:fill="C6D9F1"/>
        <w:jc w:val="center"/>
        <w:rPr>
          <w:rFonts w:ascii="Arial" w:hAnsi="Arial" w:cs="Arial"/>
          <w:b/>
          <w:bCs/>
          <w:i/>
          <w:iCs/>
          <w:sz w:val="28"/>
          <w:szCs w:val="28"/>
        </w:rPr>
      </w:pPr>
      <w:proofErr w:type="gramStart"/>
      <w:r>
        <w:rPr>
          <w:rFonts w:ascii="Arial" w:hAnsi="Arial" w:cs="Arial"/>
          <w:b/>
          <w:bCs/>
          <w:i/>
          <w:iCs/>
          <w:sz w:val="28"/>
          <w:szCs w:val="28"/>
        </w:rPr>
        <w:lastRenderedPageBreak/>
        <w:t>I  ОПШТИ</w:t>
      </w:r>
      <w:proofErr w:type="gramEnd"/>
      <w:r>
        <w:rPr>
          <w:rFonts w:ascii="Arial" w:hAnsi="Arial" w:cs="Arial"/>
          <w:b/>
          <w:bCs/>
          <w:i/>
          <w:iCs/>
          <w:sz w:val="28"/>
          <w:szCs w:val="28"/>
        </w:rPr>
        <w:t xml:space="preserve"> ПОДАЦИ О ЈАВНОЈ НАБАВЦИ</w:t>
      </w:r>
    </w:p>
    <w:p w:rsidR="00221C6F" w:rsidRDefault="00221C6F">
      <w:pPr>
        <w:shd w:val="clear" w:color="auto" w:fill="C6D9F1"/>
        <w:jc w:val="center"/>
        <w:rPr>
          <w:rFonts w:ascii="Arial" w:hAnsi="Arial" w:cs="Arial"/>
          <w:b/>
          <w:bCs/>
          <w:i/>
          <w:iCs/>
          <w:sz w:val="28"/>
          <w:szCs w:val="28"/>
        </w:rPr>
      </w:pPr>
    </w:p>
    <w:p w:rsidR="00221C6F" w:rsidRDefault="00221C6F">
      <w:pPr>
        <w:jc w:val="both"/>
        <w:rPr>
          <w:rFonts w:ascii="Arial" w:hAnsi="Arial" w:cs="Arial"/>
          <w:b/>
          <w:bCs/>
          <w:i/>
          <w:iCs/>
          <w:sz w:val="28"/>
          <w:szCs w:val="28"/>
        </w:rPr>
      </w:pPr>
    </w:p>
    <w:p w:rsidR="009654CC" w:rsidRPr="009654CC" w:rsidRDefault="009654CC" w:rsidP="009654CC">
      <w:pPr>
        <w:jc w:val="both"/>
        <w:rPr>
          <w:rFonts w:ascii="Arial" w:hAnsi="Arial" w:cs="Arial"/>
        </w:rPr>
      </w:pPr>
      <w:r w:rsidRPr="009654CC">
        <w:rPr>
          <w:rFonts w:ascii="Arial" w:hAnsi="Arial" w:cs="Arial"/>
          <w:b/>
          <w:bCs/>
        </w:rPr>
        <w:t>1. Подаци о наручиоцу</w:t>
      </w:r>
    </w:p>
    <w:p w:rsidR="009654CC" w:rsidRPr="009654CC" w:rsidRDefault="009654CC" w:rsidP="009654CC">
      <w:pPr>
        <w:pStyle w:val="Style10"/>
        <w:widowControl/>
        <w:ind w:right="26"/>
        <w:rPr>
          <w:rStyle w:val="FontStyle43"/>
          <w:rFonts w:ascii="Arial" w:hAnsi="Arial" w:cs="Arial"/>
          <w:sz w:val="24"/>
          <w:szCs w:val="24"/>
          <w:lang w:val="sr-Cyrl-CS" w:eastAsia="sr-Cyrl-CS"/>
        </w:rPr>
      </w:pPr>
      <w:r w:rsidRPr="009654CC">
        <w:rPr>
          <w:rStyle w:val="FontStyle43"/>
          <w:rFonts w:ascii="Arial" w:hAnsi="Arial" w:cs="Arial"/>
          <w:sz w:val="24"/>
          <w:szCs w:val="24"/>
          <w:lang w:val="sr-Cyrl-CS" w:eastAsia="sr-Cyrl-CS"/>
        </w:rPr>
        <w:t>Фонд за уређење грађевинског земљишта, пољопривредног земљишта, водопривреду, шумарство, заштиту животне средине и комуналну делатност општине Баточина</w:t>
      </w:r>
    </w:p>
    <w:p w:rsidR="009654CC" w:rsidRPr="009654CC" w:rsidRDefault="009654CC" w:rsidP="009654CC">
      <w:pPr>
        <w:pStyle w:val="Style10"/>
        <w:widowControl/>
        <w:ind w:right="2765"/>
        <w:rPr>
          <w:rStyle w:val="FontStyle43"/>
          <w:rFonts w:ascii="Arial" w:hAnsi="Arial" w:cs="Arial"/>
          <w:sz w:val="24"/>
          <w:szCs w:val="24"/>
          <w:lang w:eastAsia="sr-Cyrl-CS"/>
        </w:rPr>
      </w:pPr>
      <w:r w:rsidRPr="009654CC">
        <w:rPr>
          <w:rStyle w:val="FontStyle43"/>
          <w:rFonts w:ascii="Arial" w:hAnsi="Arial" w:cs="Arial"/>
          <w:sz w:val="24"/>
          <w:szCs w:val="24"/>
          <w:lang w:val="sr-Cyrl-CS" w:eastAsia="sr-Cyrl-CS"/>
        </w:rPr>
        <w:t xml:space="preserve">34227 Баточина, ул. Краља Петра </w:t>
      </w:r>
      <w:r w:rsidRPr="009654CC">
        <w:rPr>
          <w:rStyle w:val="FontStyle43"/>
          <w:rFonts w:ascii="Arial" w:hAnsi="Arial" w:cs="Arial"/>
          <w:sz w:val="24"/>
          <w:szCs w:val="24"/>
          <w:lang w:val="en-US" w:eastAsia="sr-Cyrl-CS"/>
        </w:rPr>
        <w:t>I</w:t>
      </w:r>
      <w:r w:rsidRPr="009654CC">
        <w:rPr>
          <w:rStyle w:val="FontStyle43"/>
          <w:rFonts w:ascii="Arial" w:hAnsi="Arial" w:cs="Arial"/>
          <w:sz w:val="24"/>
          <w:szCs w:val="24"/>
          <w:lang w:eastAsia="sr-Cyrl-CS"/>
        </w:rPr>
        <w:t xml:space="preserve"> бр.37</w:t>
      </w:r>
    </w:p>
    <w:p w:rsidR="009654CC" w:rsidRPr="009654CC" w:rsidRDefault="009654CC" w:rsidP="009654CC">
      <w:pPr>
        <w:pStyle w:val="Style10"/>
        <w:widowControl/>
        <w:rPr>
          <w:rStyle w:val="FontStyle43"/>
          <w:rFonts w:ascii="Arial" w:hAnsi="Arial" w:cs="Arial"/>
          <w:sz w:val="24"/>
          <w:szCs w:val="24"/>
          <w:lang w:val="sr-Cyrl-CS" w:eastAsia="sr-Cyrl-CS"/>
        </w:rPr>
      </w:pPr>
      <w:r w:rsidRPr="009654CC">
        <w:rPr>
          <w:rStyle w:val="FontStyle43"/>
          <w:rFonts w:ascii="Arial" w:hAnsi="Arial" w:cs="Arial"/>
          <w:sz w:val="24"/>
          <w:szCs w:val="24"/>
          <w:lang w:val="sr-Cyrl-CS" w:eastAsia="sr-Cyrl-CS"/>
        </w:rPr>
        <w:t>ПИБ: 101220644</w:t>
      </w:r>
    </w:p>
    <w:p w:rsidR="009654CC" w:rsidRPr="009654CC" w:rsidRDefault="009654CC" w:rsidP="009654CC">
      <w:pPr>
        <w:pStyle w:val="Style10"/>
        <w:widowControl/>
        <w:rPr>
          <w:rStyle w:val="FontStyle43"/>
          <w:rFonts w:ascii="Arial" w:hAnsi="Arial" w:cs="Arial"/>
          <w:sz w:val="24"/>
          <w:szCs w:val="24"/>
          <w:lang w:val="sr-Cyrl-CS" w:eastAsia="sr-Cyrl-CS"/>
        </w:rPr>
      </w:pPr>
      <w:r w:rsidRPr="009654CC">
        <w:rPr>
          <w:rStyle w:val="FontStyle43"/>
          <w:rFonts w:ascii="Arial" w:hAnsi="Arial" w:cs="Arial"/>
          <w:sz w:val="24"/>
          <w:szCs w:val="24"/>
          <w:lang w:val="sr-Cyrl-CS" w:eastAsia="sr-Cyrl-CS"/>
        </w:rPr>
        <w:t>МБ: 17271709</w:t>
      </w:r>
    </w:p>
    <w:p w:rsidR="009654CC" w:rsidRPr="009654CC" w:rsidRDefault="009654CC" w:rsidP="009654CC">
      <w:pPr>
        <w:jc w:val="both"/>
        <w:rPr>
          <w:rFonts w:ascii="Arial" w:hAnsi="Arial" w:cs="Arial"/>
          <w:b/>
          <w:lang w:val="sr-Cyrl-CS"/>
        </w:rPr>
      </w:pPr>
      <w:r w:rsidRPr="009654CC">
        <w:rPr>
          <w:rStyle w:val="FontStyle43"/>
          <w:rFonts w:ascii="Arial" w:hAnsi="Arial" w:cs="Arial"/>
          <w:sz w:val="24"/>
          <w:szCs w:val="24"/>
          <w:lang w:val="sr-Cyrl-CS" w:eastAsia="sr-Cyrl-CS"/>
        </w:rPr>
        <w:t xml:space="preserve">Интернет страна Наручиоца: </w:t>
      </w:r>
      <w:hyperlink r:id="rId9" w:history="1">
        <w:r w:rsidRPr="009654CC">
          <w:rPr>
            <w:rStyle w:val="Hyperlink"/>
            <w:rFonts w:ascii="Arial" w:hAnsi="Arial" w:cs="Arial"/>
            <w:b/>
          </w:rPr>
          <w:t>http</w:t>
        </w:r>
        <w:r w:rsidRPr="009654CC">
          <w:rPr>
            <w:rStyle w:val="Hyperlink"/>
            <w:rFonts w:ascii="Arial" w:hAnsi="Arial" w:cs="Arial"/>
            <w:b/>
            <w:lang w:val="ru-RU"/>
          </w:rPr>
          <w:t>://</w:t>
        </w:r>
        <w:r w:rsidRPr="009654CC">
          <w:rPr>
            <w:rStyle w:val="Hyperlink"/>
            <w:rFonts w:ascii="Arial" w:hAnsi="Arial" w:cs="Arial"/>
            <w:b/>
          </w:rPr>
          <w:t>www</w:t>
        </w:r>
        <w:r w:rsidRPr="009654CC">
          <w:rPr>
            <w:rStyle w:val="Hyperlink"/>
            <w:rFonts w:ascii="Arial" w:hAnsi="Arial" w:cs="Arial"/>
            <w:b/>
            <w:lang w:val="ru-RU"/>
          </w:rPr>
          <w:t>.</w:t>
        </w:r>
        <w:r w:rsidRPr="009654CC">
          <w:rPr>
            <w:rStyle w:val="Hyperlink"/>
            <w:rFonts w:ascii="Arial" w:hAnsi="Arial" w:cs="Arial"/>
            <w:b/>
          </w:rPr>
          <w:t>sobatocina</w:t>
        </w:r>
        <w:r w:rsidRPr="009654CC">
          <w:rPr>
            <w:rStyle w:val="Hyperlink"/>
            <w:rFonts w:ascii="Arial" w:hAnsi="Arial" w:cs="Arial"/>
            <w:b/>
            <w:lang w:val="ru-RU"/>
          </w:rPr>
          <w:t>.</w:t>
        </w:r>
        <w:r w:rsidRPr="009654CC">
          <w:rPr>
            <w:rStyle w:val="Hyperlink"/>
            <w:rFonts w:ascii="Arial" w:hAnsi="Arial" w:cs="Arial"/>
            <w:b/>
          </w:rPr>
          <w:t>org</w:t>
        </w:r>
        <w:r w:rsidRPr="009654CC">
          <w:rPr>
            <w:rStyle w:val="Hyperlink"/>
            <w:rFonts w:ascii="Arial" w:hAnsi="Arial" w:cs="Arial"/>
            <w:b/>
            <w:lang w:val="ru-RU"/>
          </w:rPr>
          <w:t>.</w:t>
        </w:r>
        <w:r w:rsidRPr="009654CC">
          <w:rPr>
            <w:rStyle w:val="Hyperlink"/>
            <w:rFonts w:ascii="Arial" w:hAnsi="Arial" w:cs="Arial"/>
            <w:b/>
          </w:rPr>
          <w:t>rs</w:t>
        </w:r>
        <w:r w:rsidRPr="009654CC">
          <w:rPr>
            <w:rStyle w:val="Hyperlink"/>
            <w:rFonts w:ascii="Arial" w:hAnsi="Arial" w:cs="Arial"/>
            <w:b/>
            <w:lang w:val="ru-RU"/>
          </w:rPr>
          <w:t>/</w:t>
        </w:r>
      </w:hyperlink>
    </w:p>
    <w:p w:rsidR="009654CC" w:rsidRPr="009654CC" w:rsidRDefault="009654CC" w:rsidP="009654CC">
      <w:pPr>
        <w:pStyle w:val="Style10"/>
        <w:widowControl/>
        <w:rPr>
          <w:rStyle w:val="FontStyle44"/>
          <w:rFonts w:ascii="Arial" w:hAnsi="Arial" w:cs="Arial"/>
          <w:sz w:val="24"/>
          <w:szCs w:val="24"/>
          <w:lang w:val="sr-Cyrl-CS" w:eastAsia="sr-Cyrl-CS"/>
        </w:rPr>
      </w:pPr>
      <w:r w:rsidRPr="009654CC">
        <w:rPr>
          <w:rStyle w:val="FontStyle44"/>
          <w:rFonts w:ascii="Arial" w:hAnsi="Arial" w:cs="Arial"/>
          <w:sz w:val="24"/>
          <w:szCs w:val="24"/>
          <w:lang w:val="sr-Cyrl-CS" w:eastAsia="sr-Cyrl-CS"/>
        </w:rPr>
        <w:t>(у даљем тексту: Наручилац)</w:t>
      </w:r>
    </w:p>
    <w:p w:rsidR="00221C6F" w:rsidRPr="002B5B9B" w:rsidRDefault="00221C6F">
      <w:pPr>
        <w:jc w:val="both"/>
        <w:rPr>
          <w:lang w:val="sr-Cyrl-CS"/>
        </w:rPr>
      </w:pPr>
    </w:p>
    <w:p w:rsidR="00221C6F" w:rsidRDefault="00221C6F">
      <w:pPr>
        <w:jc w:val="both"/>
        <w:rPr>
          <w:rFonts w:ascii="Arial" w:hAnsi="Arial" w:cs="Arial"/>
        </w:rPr>
      </w:pPr>
      <w:r>
        <w:rPr>
          <w:rFonts w:ascii="Arial" w:hAnsi="Arial" w:cs="Arial"/>
          <w:b/>
          <w:bCs/>
        </w:rPr>
        <w:t>2. Врста поступка јавне набавке</w:t>
      </w:r>
    </w:p>
    <w:p w:rsidR="00221C6F" w:rsidRDefault="00221C6F">
      <w:pPr>
        <w:jc w:val="both"/>
        <w:rPr>
          <w:rFonts w:ascii="Arial" w:hAnsi="Arial" w:cs="Arial"/>
        </w:rPr>
      </w:pPr>
      <w:proofErr w:type="gramStart"/>
      <w:r>
        <w:rPr>
          <w:rFonts w:ascii="Arial" w:hAnsi="Arial" w:cs="Arial"/>
        </w:rPr>
        <w:t>Предметна јавна набавка се спроводи у поступку јавне набавке мале вредности у складу са Законом и подзаконским актима којима се уређују јавне набавке.</w:t>
      </w:r>
      <w:proofErr w:type="gramEnd"/>
    </w:p>
    <w:p w:rsidR="00221C6F" w:rsidRPr="002B5B9B" w:rsidRDefault="00221C6F">
      <w:pPr>
        <w:jc w:val="both"/>
        <w:rPr>
          <w:lang w:val="sr-Cyrl-CS"/>
        </w:rPr>
      </w:pPr>
    </w:p>
    <w:p w:rsidR="00221C6F" w:rsidRDefault="00221C6F">
      <w:pPr>
        <w:jc w:val="both"/>
        <w:rPr>
          <w:rFonts w:ascii="Arial" w:hAnsi="Arial" w:cs="Arial"/>
        </w:rPr>
      </w:pPr>
      <w:r>
        <w:rPr>
          <w:rFonts w:ascii="Arial" w:hAnsi="Arial" w:cs="Arial"/>
          <w:b/>
          <w:bCs/>
        </w:rPr>
        <w:t>3. Предмет јавне набавке</w:t>
      </w:r>
    </w:p>
    <w:p w:rsidR="002B5B9B" w:rsidRPr="002B5B9B" w:rsidRDefault="00221C6F" w:rsidP="002B5B9B">
      <w:pPr>
        <w:jc w:val="both"/>
        <w:rPr>
          <w:rFonts w:ascii="Arial" w:hAnsi="Arial" w:cs="Arial"/>
          <w:bCs/>
          <w:i/>
          <w:iCs/>
        </w:rPr>
      </w:pPr>
      <w:proofErr w:type="gramStart"/>
      <w:r>
        <w:rPr>
          <w:rFonts w:ascii="Arial" w:hAnsi="Arial" w:cs="Arial"/>
        </w:rPr>
        <w:t>Предмет јавне набавке бр</w:t>
      </w:r>
      <w:r w:rsidR="00BA732B">
        <w:rPr>
          <w:rFonts w:ascii="Arial" w:hAnsi="Arial" w:cs="Arial"/>
        </w:rPr>
        <w:t>ој</w:t>
      </w:r>
      <w:r>
        <w:rPr>
          <w:rFonts w:ascii="Arial" w:hAnsi="Arial" w:cs="Arial"/>
        </w:rPr>
        <w:t xml:space="preserve"> </w:t>
      </w:r>
      <w:r w:rsidR="002A58F3">
        <w:rPr>
          <w:rFonts w:ascii="Arial" w:hAnsi="Arial" w:cs="Arial"/>
          <w:lang w:val="sr-Cyrl-CS"/>
        </w:rPr>
        <w:t>4/16</w:t>
      </w:r>
      <w:r>
        <w:rPr>
          <w:rFonts w:ascii="Arial" w:hAnsi="Arial" w:cs="Arial"/>
          <w:i/>
          <w:iCs/>
        </w:rPr>
        <w:t xml:space="preserve"> </w:t>
      </w:r>
      <w:r w:rsidR="002B5B9B">
        <w:rPr>
          <w:rFonts w:ascii="Arial" w:hAnsi="Arial" w:cs="Arial"/>
        </w:rPr>
        <w:t xml:space="preserve">су </w:t>
      </w:r>
      <w:r w:rsidRPr="002B5B9B">
        <w:rPr>
          <w:rFonts w:ascii="Arial" w:hAnsi="Arial" w:cs="Arial"/>
        </w:rPr>
        <w:t>услуге</w:t>
      </w:r>
      <w:r w:rsidR="002B5B9B">
        <w:rPr>
          <w:rFonts w:ascii="Arial" w:hAnsi="Arial" w:cs="Arial"/>
          <w:i/>
          <w:lang w:val="sr-Cyrl-CS"/>
        </w:rPr>
        <w:t xml:space="preserve"> </w:t>
      </w:r>
      <w:r w:rsidRPr="002B5B9B">
        <w:rPr>
          <w:rFonts w:ascii="Arial" w:hAnsi="Arial" w:cs="Arial"/>
          <w:i/>
        </w:rPr>
        <w:t xml:space="preserve">– </w:t>
      </w:r>
      <w:r w:rsidR="002B5B9B" w:rsidRPr="002B5B9B">
        <w:rPr>
          <w:rFonts w:ascii="Arial" w:hAnsi="Arial" w:cs="Arial"/>
          <w:bCs/>
        </w:rPr>
        <w:t xml:space="preserve">Услуге </w:t>
      </w:r>
      <w:r w:rsidR="002A58F3">
        <w:rPr>
          <w:rFonts w:ascii="Arial" w:hAnsi="Arial" w:cs="Arial"/>
          <w:bCs/>
        </w:rPr>
        <w:t>хватања и збрињавања паса луталица на територији општине Баточина</w:t>
      </w:r>
      <w:r w:rsidR="002B5B9B">
        <w:rPr>
          <w:rFonts w:ascii="Arial" w:hAnsi="Arial" w:cs="Arial"/>
          <w:bCs/>
        </w:rPr>
        <w:t>.</w:t>
      </w:r>
      <w:proofErr w:type="gramEnd"/>
    </w:p>
    <w:p w:rsidR="00221C6F" w:rsidRPr="002B5B9B" w:rsidRDefault="00221C6F">
      <w:pPr>
        <w:jc w:val="both"/>
        <w:rPr>
          <w:lang w:val="sr-Cyrl-CS"/>
        </w:rPr>
      </w:pPr>
    </w:p>
    <w:p w:rsidR="00221C6F" w:rsidRDefault="002B5B9B">
      <w:pPr>
        <w:jc w:val="both"/>
        <w:rPr>
          <w:rFonts w:ascii="Arial" w:hAnsi="Arial" w:cs="Arial"/>
        </w:rPr>
      </w:pPr>
      <w:r>
        <w:rPr>
          <w:rFonts w:ascii="Arial" w:hAnsi="Arial" w:cs="Arial"/>
          <w:b/>
          <w:bCs/>
          <w:lang w:val="sr-Cyrl-CS"/>
        </w:rPr>
        <w:t>4</w:t>
      </w:r>
      <w:r w:rsidR="00221C6F">
        <w:rPr>
          <w:rFonts w:ascii="Arial" w:hAnsi="Arial" w:cs="Arial"/>
          <w:b/>
          <w:bCs/>
        </w:rPr>
        <w:t xml:space="preserve">. Контакт (лице или служба) </w:t>
      </w:r>
    </w:p>
    <w:p w:rsidR="008968A8" w:rsidRDefault="002B5B9B" w:rsidP="002B5B9B">
      <w:pPr>
        <w:jc w:val="both"/>
        <w:rPr>
          <w:rFonts w:ascii="Arial" w:hAnsi="Arial" w:cs="Arial"/>
          <w:lang w:val="sr-Cyrl-CS"/>
        </w:rPr>
      </w:pPr>
      <w:r>
        <w:rPr>
          <w:rFonts w:ascii="Arial" w:hAnsi="Arial" w:cs="Arial"/>
        </w:rPr>
        <w:t xml:space="preserve">Лице за контакт: </w:t>
      </w:r>
      <w:r>
        <w:rPr>
          <w:rFonts w:ascii="Arial" w:hAnsi="Arial" w:cs="Arial"/>
          <w:lang w:val="sr-Cyrl-CS"/>
        </w:rPr>
        <w:t>Оливера Јашовић</w:t>
      </w:r>
      <w:r w:rsidR="008968A8">
        <w:rPr>
          <w:rFonts w:ascii="Arial" w:hAnsi="Arial" w:cs="Arial"/>
          <w:lang w:val="sr-Cyrl-CS"/>
        </w:rPr>
        <w:t xml:space="preserve"> и Немања Карић</w:t>
      </w:r>
      <w:r>
        <w:rPr>
          <w:rFonts w:ascii="Arial" w:hAnsi="Arial" w:cs="Arial"/>
        </w:rPr>
        <w:t>, тел: 034/6841-416</w:t>
      </w:r>
    </w:p>
    <w:p w:rsidR="002B5B9B" w:rsidRDefault="002B5B9B" w:rsidP="002B5B9B">
      <w:pPr>
        <w:jc w:val="both"/>
        <w:rPr>
          <w:rFonts w:ascii="Arial" w:hAnsi="Arial" w:cs="Arial"/>
        </w:rPr>
      </w:pPr>
      <w:r>
        <w:rPr>
          <w:rFonts w:ascii="Arial" w:hAnsi="Arial" w:cs="Arial"/>
          <w:lang w:val="sr-Cyrl-CS"/>
        </w:rPr>
        <w:t xml:space="preserve">е - mail адреса: </w:t>
      </w:r>
      <w:hyperlink r:id="rId10" w:history="1">
        <w:r w:rsidR="008968A8" w:rsidRPr="00FB638A">
          <w:rPr>
            <w:rStyle w:val="Hyperlink"/>
            <w:rFonts w:ascii="Arial" w:hAnsi="Arial" w:cs="Arial"/>
          </w:rPr>
          <w:t>olja.jasovic@sobatocina.org.rs</w:t>
        </w:r>
      </w:hyperlink>
      <w:r w:rsidR="008968A8">
        <w:rPr>
          <w:rFonts w:ascii="Arial" w:hAnsi="Arial" w:cs="Arial"/>
          <w:lang w:val="sr-Cyrl-CS"/>
        </w:rPr>
        <w:t xml:space="preserve">, </w:t>
      </w:r>
      <w:hyperlink r:id="rId11" w:history="1">
        <w:r w:rsidR="008968A8" w:rsidRPr="00FB638A">
          <w:rPr>
            <w:rStyle w:val="Hyperlink"/>
            <w:rFonts w:ascii="Arial" w:hAnsi="Arial" w:cs="Arial"/>
          </w:rPr>
          <w:t>nemanjakaric@sobatocina.org.rs</w:t>
        </w:r>
      </w:hyperlink>
      <w:r w:rsidR="008968A8">
        <w:rPr>
          <w:rFonts w:ascii="Arial" w:hAnsi="Arial" w:cs="Arial"/>
        </w:rPr>
        <w:t>.</w:t>
      </w:r>
    </w:p>
    <w:p w:rsidR="00221C6F" w:rsidRPr="008968A8" w:rsidRDefault="00221C6F">
      <w:pPr>
        <w:jc w:val="both"/>
        <w:rPr>
          <w:rFonts w:ascii="Arial" w:hAnsi="Arial" w:cs="Arial"/>
          <w:bCs/>
          <w:color w:val="auto"/>
        </w:rPr>
      </w:pPr>
    </w:p>
    <w:p w:rsidR="00221C6F" w:rsidRPr="002B5B9B" w:rsidRDefault="00221C6F">
      <w:pPr>
        <w:jc w:val="both"/>
        <w:rPr>
          <w:rFonts w:ascii="Arial" w:hAnsi="Arial" w:cs="Arial"/>
          <w:bCs/>
          <w:color w:val="C00000"/>
        </w:rPr>
      </w:pPr>
    </w:p>
    <w:p w:rsidR="00221C6F" w:rsidRDefault="00221C6F">
      <w:pPr>
        <w:shd w:val="clear" w:color="auto" w:fill="C6D9F1"/>
        <w:jc w:val="center"/>
        <w:rPr>
          <w:rFonts w:ascii="Arial" w:hAnsi="Arial" w:cs="Arial"/>
          <w:b/>
          <w:bCs/>
          <w:i/>
          <w:iCs/>
          <w:sz w:val="28"/>
          <w:szCs w:val="28"/>
        </w:rPr>
      </w:pPr>
      <w:proofErr w:type="gramStart"/>
      <w:r>
        <w:rPr>
          <w:rFonts w:ascii="Arial" w:hAnsi="Arial" w:cs="Arial"/>
          <w:b/>
          <w:bCs/>
          <w:i/>
          <w:iCs/>
          <w:sz w:val="28"/>
          <w:szCs w:val="28"/>
        </w:rPr>
        <w:t>II  ПОДАЦИ</w:t>
      </w:r>
      <w:proofErr w:type="gramEnd"/>
      <w:r>
        <w:rPr>
          <w:rFonts w:ascii="Arial" w:hAnsi="Arial" w:cs="Arial"/>
          <w:b/>
          <w:bCs/>
          <w:i/>
          <w:iCs/>
          <w:sz w:val="28"/>
          <w:szCs w:val="28"/>
        </w:rPr>
        <w:t xml:space="preserve"> О ПРЕДМЕТУ ЈАВНЕ НАБАВКЕ</w:t>
      </w:r>
    </w:p>
    <w:p w:rsidR="00221C6F" w:rsidRDefault="00221C6F">
      <w:pPr>
        <w:shd w:val="clear" w:color="auto" w:fill="C6D9F1"/>
        <w:jc w:val="center"/>
        <w:rPr>
          <w:rFonts w:ascii="Arial" w:hAnsi="Arial" w:cs="Arial"/>
          <w:b/>
          <w:bCs/>
          <w:i/>
          <w:iCs/>
          <w:sz w:val="28"/>
          <w:szCs w:val="28"/>
        </w:rPr>
      </w:pPr>
    </w:p>
    <w:p w:rsidR="00221C6F" w:rsidRDefault="00221C6F">
      <w:pPr>
        <w:jc w:val="both"/>
        <w:rPr>
          <w:rFonts w:ascii="Arial" w:hAnsi="Arial" w:cs="Arial"/>
          <w:b/>
          <w:bCs/>
          <w:i/>
          <w:iCs/>
          <w:sz w:val="28"/>
          <w:szCs w:val="28"/>
        </w:rPr>
      </w:pPr>
    </w:p>
    <w:p w:rsidR="00221C6F" w:rsidRDefault="00221C6F">
      <w:pPr>
        <w:jc w:val="both"/>
        <w:rPr>
          <w:rFonts w:ascii="Arial" w:hAnsi="Arial" w:cs="Arial"/>
          <w:b/>
          <w:bCs/>
          <w:i/>
          <w:iCs/>
          <w:sz w:val="28"/>
          <w:szCs w:val="28"/>
        </w:rPr>
      </w:pPr>
    </w:p>
    <w:p w:rsidR="00221C6F" w:rsidRDefault="00221C6F">
      <w:pPr>
        <w:jc w:val="both"/>
        <w:rPr>
          <w:rFonts w:ascii="Arial" w:hAnsi="Arial" w:cs="Arial"/>
        </w:rPr>
      </w:pPr>
      <w:r>
        <w:rPr>
          <w:rFonts w:ascii="Arial" w:hAnsi="Arial" w:cs="Arial"/>
          <w:b/>
          <w:bCs/>
        </w:rPr>
        <w:t>1. Предмет јавне набавке</w:t>
      </w:r>
    </w:p>
    <w:p w:rsidR="002A58F3" w:rsidRPr="002A58F3" w:rsidRDefault="00221C6F" w:rsidP="002A58F3">
      <w:pPr>
        <w:spacing w:before="120" w:line="320" w:lineRule="atLeast"/>
        <w:jc w:val="both"/>
        <w:rPr>
          <w:rFonts w:ascii="Arial" w:hAnsi="Arial" w:cs="Arial"/>
        </w:rPr>
      </w:pPr>
      <w:proofErr w:type="gramStart"/>
      <w:r>
        <w:rPr>
          <w:rFonts w:ascii="Arial" w:hAnsi="Arial" w:cs="Arial"/>
        </w:rPr>
        <w:t>Предмет јавне набавке бр</w:t>
      </w:r>
      <w:r>
        <w:rPr>
          <w:rFonts w:ascii="Arial" w:hAnsi="Arial" w:cs="Arial"/>
          <w:lang w:val="ru-RU"/>
        </w:rPr>
        <w:t>.</w:t>
      </w:r>
      <w:proofErr w:type="gramEnd"/>
      <w:r>
        <w:rPr>
          <w:rFonts w:ascii="Arial" w:hAnsi="Arial" w:cs="Arial"/>
          <w:lang w:val="ru-RU"/>
        </w:rPr>
        <w:t xml:space="preserve"> </w:t>
      </w:r>
      <w:r w:rsidR="002A58F3">
        <w:rPr>
          <w:rFonts w:ascii="Arial" w:hAnsi="Arial" w:cs="Arial"/>
        </w:rPr>
        <w:t>4/16</w:t>
      </w:r>
      <w:r>
        <w:rPr>
          <w:rFonts w:ascii="Arial" w:hAnsi="Arial" w:cs="Arial"/>
          <w:i/>
          <w:iCs/>
        </w:rPr>
        <w:t xml:space="preserve"> </w:t>
      </w:r>
      <w:r w:rsidR="002B5B9B">
        <w:rPr>
          <w:rFonts w:ascii="Arial" w:hAnsi="Arial" w:cs="Arial"/>
        </w:rPr>
        <w:t xml:space="preserve">су </w:t>
      </w:r>
      <w:r w:rsidRPr="002B5B9B">
        <w:rPr>
          <w:rFonts w:ascii="Arial" w:hAnsi="Arial" w:cs="Arial"/>
        </w:rPr>
        <w:t>услуге</w:t>
      </w:r>
      <w:r>
        <w:rPr>
          <w:rFonts w:ascii="Arial" w:hAnsi="Arial" w:cs="Arial"/>
          <w:i/>
        </w:rPr>
        <w:t xml:space="preserve"> </w:t>
      </w:r>
      <w:r w:rsidR="002B5B9B">
        <w:rPr>
          <w:rFonts w:ascii="Arial" w:hAnsi="Arial" w:cs="Arial"/>
          <w:i/>
        </w:rPr>
        <w:t xml:space="preserve">- </w:t>
      </w:r>
      <w:r w:rsidR="002B5B9B" w:rsidRPr="002B5B9B">
        <w:rPr>
          <w:rFonts w:ascii="Arial" w:hAnsi="Arial" w:cs="Arial"/>
          <w:bCs/>
        </w:rPr>
        <w:t xml:space="preserve">Услуге </w:t>
      </w:r>
      <w:r w:rsidR="002A58F3">
        <w:rPr>
          <w:rFonts w:ascii="Arial" w:hAnsi="Arial" w:cs="Arial"/>
          <w:bCs/>
        </w:rPr>
        <w:t>хватања и збрињавања паса луталица на територији општине Баточина</w:t>
      </w:r>
      <w:r w:rsidR="002B5B9B">
        <w:rPr>
          <w:rFonts w:ascii="Arial" w:hAnsi="Arial" w:cs="Arial"/>
          <w:bCs/>
        </w:rPr>
        <w:t xml:space="preserve">, </w:t>
      </w:r>
      <w:r w:rsidR="002B5B9B" w:rsidRPr="002A58F3">
        <w:rPr>
          <w:rFonts w:ascii="Arial" w:hAnsi="Arial" w:cs="Arial"/>
          <w:bCs/>
        </w:rPr>
        <w:t xml:space="preserve">ОРН: </w:t>
      </w:r>
      <w:r w:rsidR="002A58F3" w:rsidRPr="002A58F3">
        <w:rPr>
          <w:rFonts w:ascii="Arial" w:hAnsi="Arial" w:cs="Arial"/>
        </w:rPr>
        <w:t>98380000 – услуге штенара</w:t>
      </w:r>
    </w:p>
    <w:p w:rsidR="00221C6F" w:rsidRDefault="00221C6F">
      <w:pPr>
        <w:jc w:val="both"/>
        <w:rPr>
          <w:i/>
        </w:rPr>
      </w:pPr>
    </w:p>
    <w:p w:rsidR="00221C6F" w:rsidRDefault="00221C6F">
      <w:pPr>
        <w:jc w:val="both"/>
        <w:rPr>
          <w:rFonts w:ascii="Arial" w:hAnsi="Arial" w:cs="Arial"/>
          <w:b/>
          <w:bCs/>
          <w:i/>
          <w:iCs/>
        </w:rPr>
      </w:pPr>
      <w:r>
        <w:rPr>
          <w:rFonts w:ascii="Arial" w:hAnsi="Arial" w:cs="Arial"/>
          <w:b/>
          <w:bCs/>
          <w:lang w:val="sr-Cyrl-CS"/>
        </w:rPr>
        <w:t>2.</w:t>
      </w:r>
      <w:r>
        <w:rPr>
          <w:rFonts w:ascii="Arial" w:hAnsi="Arial" w:cs="Arial"/>
          <w:b/>
          <w:bCs/>
          <w:i/>
          <w:iCs/>
          <w:lang w:val="sr-Cyrl-CS"/>
        </w:rPr>
        <w:t xml:space="preserve"> </w:t>
      </w:r>
      <w:r>
        <w:rPr>
          <w:rFonts w:ascii="Arial" w:hAnsi="Arial" w:cs="Arial"/>
          <w:b/>
          <w:bCs/>
          <w:lang w:val="sr-Cyrl-CS"/>
        </w:rPr>
        <w:t>Партије</w:t>
      </w:r>
    </w:p>
    <w:p w:rsidR="002B5B9B" w:rsidRPr="00B059F0" w:rsidRDefault="00BB3D5C" w:rsidP="002B5B9B">
      <w:pPr>
        <w:jc w:val="both"/>
        <w:rPr>
          <w:rFonts w:ascii="Arial" w:hAnsi="Arial" w:cs="Arial"/>
        </w:rPr>
      </w:pPr>
      <w:proofErr w:type="gramStart"/>
      <w:r>
        <w:rPr>
          <w:rFonts w:ascii="Arial" w:hAnsi="Arial" w:cs="Arial"/>
        </w:rPr>
        <w:t>Предмет јавне набавке није об</w:t>
      </w:r>
      <w:r w:rsidR="002B5B9B" w:rsidRPr="00B059F0">
        <w:rPr>
          <w:rFonts w:ascii="Arial" w:hAnsi="Arial" w:cs="Arial"/>
        </w:rPr>
        <w:t>л</w:t>
      </w:r>
      <w:r>
        <w:rPr>
          <w:rFonts w:ascii="Arial" w:hAnsi="Arial" w:cs="Arial"/>
        </w:rPr>
        <w:t>ик</w:t>
      </w:r>
      <w:r w:rsidR="002B5B9B" w:rsidRPr="00B059F0">
        <w:rPr>
          <w:rFonts w:ascii="Arial" w:hAnsi="Arial" w:cs="Arial"/>
        </w:rPr>
        <w:t>ован по партијама.</w:t>
      </w:r>
      <w:proofErr w:type="gramEnd"/>
    </w:p>
    <w:p w:rsidR="00221C6F" w:rsidRDefault="00221C6F">
      <w:pPr>
        <w:jc w:val="both"/>
      </w:pPr>
    </w:p>
    <w:p w:rsidR="00221C6F" w:rsidRDefault="00221C6F">
      <w:pPr>
        <w:jc w:val="both"/>
      </w:pPr>
    </w:p>
    <w:p w:rsidR="00221C6F" w:rsidRDefault="00221C6F">
      <w:pPr>
        <w:jc w:val="both"/>
        <w:rPr>
          <w:rFonts w:ascii="Arial" w:hAnsi="Arial" w:cs="Arial"/>
          <w:b/>
          <w:bCs/>
          <w:i/>
          <w:iCs/>
        </w:rPr>
      </w:pPr>
    </w:p>
    <w:p w:rsidR="00221C6F" w:rsidRDefault="00221C6F">
      <w:pPr>
        <w:jc w:val="both"/>
        <w:rPr>
          <w:rFonts w:ascii="Arial" w:hAnsi="Arial" w:cs="Arial"/>
          <w:i/>
          <w:iCs/>
        </w:rPr>
      </w:pPr>
    </w:p>
    <w:p w:rsidR="00221C6F" w:rsidRDefault="00221C6F">
      <w:pPr>
        <w:jc w:val="both"/>
        <w:rPr>
          <w:rFonts w:ascii="Arial" w:hAnsi="Arial" w:cs="Arial"/>
          <w:i/>
          <w:iCs/>
        </w:rPr>
      </w:pPr>
    </w:p>
    <w:p w:rsidR="00221C6F" w:rsidRDefault="00221C6F">
      <w:pPr>
        <w:jc w:val="both"/>
        <w:rPr>
          <w:rFonts w:ascii="Arial" w:hAnsi="Arial" w:cs="Arial"/>
          <w:i/>
          <w:iCs/>
        </w:rPr>
      </w:pPr>
    </w:p>
    <w:p w:rsidR="00221C6F" w:rsidRDefault="00221C6F">
      <w:pPr>
        <w:jc w:val="both"/>
        <w:rPr>
          <w:rFonts w:ascii="Arial" w:hAnsi="Arial" w:cs="Arial"/>
          <w:i/>
          <w:iCs/>
          <w:lang w:val="sr-Cyrl-CS"/>
        </w:rPr>
      </w:pPr>
    </w:p>
    <w:p w:rsidR="002B5B9B" w:rsidRDefault="002B5B9B">
      <w:pPr>
        <w:jc w:val="both"/>
        <w:rPr>
          <w:rFonts w:ascii="Arial" w:hAnsi="Arial" w:cs="Arial"/>
          <w:i/>
          <w:iCs/>
        </w:rPr>
      </w:pPr>
    </w:p>
    <w:p w:rsidR="009F5C02" w:rsidRPr="009F5C02" w:rsidRDefault="009F5C02">
      <w:pPr>
        <w:jc w:val="both"/>
        <w:rPr>
          <w:rFonts w:ascii="Arial" w:hAnsi="Arial" w:cs="Arial"/>
          <w:i/>
          <w:iCs/>
        </w:rPr>
      </w:pPr>
    </w:p>
    <w:p w:rsidR="002B5B9B" w:rsidRPr="002B5B9B" w:rsidRDefault="002B5B9B">
      <w:pPr>
        <w:jc w:val="both"/>
        <w:rPr>
          <w:rFonts w:ascii="Arial" w:hAnsi="Arial" w:cs="Arial"/>
          <w:i/>
          <w:iCs/>
          <w:lang w:val="sr-Cyrl-CS"/>
        </w:rPr>
      </w:pPr>
    </w:p>
    <w:p w:rsidR="00221C6F" w:rsidRPr="0054398B" w:rsidRDefault="00221C6F" w:rsidP="0054398B">
      <w:pPr>
        <w:shd w:val="clear" w:color="auto" w:fill="C6D9F1"/>
        <w:jc w:val="center"/>
        <w:rPr>
          <w:rFonts w:ascii="Arial" w:hAnsi="Arial" w:cs="Arial"/>
          <w:b/>
          <w:bCs/>
          <w:i/>
          <w:iCs/>
          <w:lang w:val="ru-RU"/>
        </w:rPr>
      </w:pPr>
      <w:proofErr w:type="gramStart"/>
      <w:r>
        <w:rPr>
          <w:rFonts w:ascii="Arial" w:hAnsi="Arial" w:cs="Arial"/>
          <w:b/>
          <w:bCs/>
          <w:i/>
          <w:iCs/>
          <w:sz w:val="28"/>
          <w:szCs w:val="28"/>
        </w:rPr>
        <w:lastRenderedPageBreak/>
        <w:t>III  ВРСТА</w:t>
      </w:r>
      <w:proofErr w:type="gramEnd"/>
      <w:r>
        <w:rPr>
          <w:rFonts w:ascii="Arial" w:hAnsi="Arial" w:cs="Arial"/>
          <w:b/>
          <w:bCs/>
          <w:i/>
          <w:iCs/>
          <w:sz w:val="28"/>
          <w:szCs w:val="28"/>
        </w:rPr>
        <w:t>,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221C6F" w:rsidRDefault="00221C6F">
      <w:pPr>
        <w:shd w:val="clear" w:color="auto" w:fill="C6D9F1"/>
        <w:jc w:val="center"/>
        <w:rPr>
          <w:rFonts w:ascii="Arial" w:hAnsi="Arial" w:cs="Arial"/>
          <w:b/>
          <w:bCs/>
          <w:i/>
          <w:iCs/>
        </w:rPr>
      </w:pPr>
    </w:p>
    <w:p w:rsidR="00221C6F" w:rsidRDefault="00221C6F">
      <w:pPr>
        <w:rPr>
          <w:rFonts w:ascii="Arial" w:hAnsi="Arial" w:cs="Arial"/>
          <w:b/>
          <w:bCs/>
          <w:i/>
          <w:iCs/>
          <w:lang w:val="sr-Cyrl-CS"/>
        </w:rPr>
      </w:pPr>
    </w:p>
    <w:p w:rsidR="002A58F3" w:rsidRPr="002A58F3" w:rsidRDefault="002A58F3">
      <w:pPr>
        <w:rPr>
          <w:rFonts w:ascii="Arial" w:hAnsi="Arial" w:cs="Arial"/>
          <w:b/>
          <w:bCs/>
          <w:i/>
          <w:iCs/>
          <w:lang w:val="sr-Cyrl-CS"/>
        </w:rPr>
      </w:pPr>
    </w:p>
    <w:p w:rsidR="002A58F3" w:rsidRPr="008A6559" w:rsidRDefault="00EB0EBA" w:rsidP="002A58F3">
      <w:pPr>
        <w:pStyle w:val="Heading6"/>
        <w:shd w:val="clear" w:color="auto" w:fill="FFFFFF"/>
        <w:tabs>
          <w:tab w:val="clear" w:pos="0"/>
        </w:tabs>
        <w:spacing w:line="240" w:lineRule="auto"/>
        <w:ind w:left="274" w:firstLine="0"/>
        <w:jc w:val="both"/>
        <w:rPr>
          <w:rFonts w:ascii="Arial" w:hAnsi="Arial" w:cs="Arial"/>
          <w:i/>
          <w:color w:val="auto"/>
          <w:sz w:val="24"/>
        </w:rPr>
      </w:pPr>
      <w:r>
        <w:rPr>
          <w:rFonts w:ascii="Arial" w:eastAsia="Arial" w:hAnsi="Arial" w:cs="Arial"/>
          <w:sz w:val="24"/>
        </w:rPr>
        <w:t>Предметна услуга обухвата</w:t>
      </w:r>
      <w:r w:rsidR="001A15BE">
        <w:rPr>
          <w:rFonts w:ascii="Arial" w:eastAsia="Arial" w:hAnsi="Arial" w:cs="Arial"/>
          <w:sz w:val="24"/>
        </w:rPr>
        <w:t xml:space="preserve"> х</w:t>
      </w:r>
      <w:r w:rsidR="002A58F3" w:rsidRPr="001A15BE">
        <w:rPr>
          <w:rFonts w:ascii="Arial" w:hAnsi="Arial" w:cs="Arial"/>
          <w:sz w:val="24"/>
          <w:lang w:val="sr-Cyrl-CS"/>
        </w:rPr>
        <w:t>ватање</w:t>
      </w:r>
      <w:r w:rsidR="002A58F3" w:rsidRPr="001A15BE">
        <w:rPr>
          <w:rFonts w:ascii="Arial" w:hAnsi="Arial" w:cs="Arial"/>
          <w:sz w:val="24"/>
        </w:rPr>
        <w:t xml:space="preserve"> паса</w:t>
      </w:r>
      <w:r w:rsidR="002A58F3" w:rsidRPr="002A58F3">
        <w:rPr>
          <w:rFonts w:ascii="Arial" w:hAnsi="Arial" w:cs="Arial"/>
          <w:sz w:val="24"/>
          <w:lang w:val="sr-Cyrl-CS"/>
        </w:rPr>
        <w:t>, евидентирање, превоз, л</w:t>
      </w:r>
      <w:r w:rsidR="002A58F3" w:rsidRPr="002A58F3">
        <w:rPr>
          <w:rFonts w:ascii="Arial" w:hAnsi="Arial" w:cs="Arial"/>
          <w:sz w:val="24"/>
        </w:rPr>
        <w:t>ечење</w:t>
      </w:r>
      <w:r w:rsidR="002A58F3" w:rsidRPr="002A58F3">
        <w:rPr>
          <w:rFonts w:ascii="Arial" w:hAnsi="Arial" w:cs="Arial"/>
          <w:sz w:val="24"/>
          <w:lang w:val="sr-Cyrl-CS"/>
        </w:rPr>
        <w:t>, вакцинација</w:t>
      </w:r>
      <w:r w:rsidR="002A58F3" w:rsidRPr="002A58F3">
        <w:rPr>
          <w:rFonts w:ascii="Arial" w:hAnsi="Arial" w:cs="Arial"/>
          <w:sz w:val="24"/>
        </w:rPr>
        <w:t xml:space="preserve"> и чишћење од паразита збринутих животиња</w:t>
      </w:r>
      <w:r w:rsidR="002A58F3" w:rsidRPr="002A58F3">
        <w:rPr>
          <w:rFonts w:ascii="Arial" w:hAnsi="Arial" w:cs="Arial"/>
          <w:sz w:val="24"/>
          <w:lang w:val="sr-Cyrl-CS"/>
        </w:rPr>
        <w:t>, с</w:t>
      </w:r>
      <w:r w:rsidR="002A58F3" w:rsidRPr="002A58F3">
        <w:rPr>
          <w:rFonts w:ascii="Arial" w:hAnsi="Arial" w:cs="Arial"/>
          <w:sz w:val="24"/>
        </w:rPr>
        <w:t>терилизацију и микрочиповање</w:t>
      </w:r>
      <w:r w:rsidR="002A58F3" w:rsidRPr="002A58F3">
        <w:rPr>
          <w:rFonts w:ascii="Arial" w:hAnsi="Arial" w:cs="Arial"/>
          <w:sz w:val="24"/>
          <w:lang w:val="sr-Cyrl-CS"/>
        </w:rPr>
        <w:t>, и</w:t>
      </w:r>
      <w:r>
        <w:rPr>
          <w:rFonts w:ascii="Arial" w:hAnsi="Arial" w:cs="Arial"/>
          <w:sz w:val="24"/>
        </w:rPr>
        <w:t>зрада</w:t>
      </w:r>
      <w:r w:rsidR="002A58F3" w:rsidRPr="002A58F3">
        <w:rPr>
          <w:rFonts w:ascii="Arial" w:hAnsi="Arial" w:cs="Arial"/>
          <w:sz w:val="24"/>
        </w:rPr>
        <w:t xml:space="preserve"> целокупне потребне документације везане за евиденцију животиња</w:t>
      </w:r>
      <w:r w:rsidR="002A58F3" w:rsidRPr="002A58F3">
        <w:rPr>
          <w:rFonts w:ascii="Arial" w:hAnsi="Arial" w:cs="Arial"/>
          <w:sz w:val="24"/>
          <w:lang w:val="sr-Cyrl-CS"/>
        </w:rPr>
        <w:t>, трајање смештаја по важећем Закону, х</w:t>
      </w:r>
      <w:r w:rsidR="002A58F3" w:rsidRPr="002A58F3">
        <w:rPr>
          <w:rFonts w:ascii="Arial" w:hAnsi="Arial" w:cs="Arial"/>
          <w:sz w:val="24"/>
        </w:rPr>
        <w:t>уману еутаназију заражених и животиња опасних по околину</w:t>
      </w:r>
      <w:r w:rsidR="002A58F3" w:rsidRPr="002A58F3">
        <w:rPr>
          <w:rFonts w:ascii="Arial" w:hAnsi="Arial" w:cs="Arial"/>
          <w:sz w:val="24"/>
          <w:lang w:val="sr-Cyrl-CS"/>
        </w:rPr>
        <w:t>, враћање животиња који су прошли стручну тријажу на првобитно место хватања и о</w:t>
      </w:r>
      <w:r w:rsidR="002A58F3" w:rsidRPr="002A58F3">
        <w:rPr>
          <w:rFonts w:ascii="Arial" w:hAnsi="Arial" w:cs="Arial"/>
          <w:sz w:val="24"/>
          <w:lang w:val="ru-RU"/>
        </w:rPr>
        <w:t xml:space="preserve">стале неопходне мере </w:t>
      </w:r>
      <w:r w:rsidR="002A58F3" w:rsidRPr="002A58F3">
        <w:rPr>
          <w:rFonts w:ascii="Arial" w:hAnsi="Arial" w:cs="Arial"/>
          <w:sz w:val="24"/>
          <w:lang w:val="sr-Cyrl-CS"/>
        </w:rPr>
        <w:t>према важећим прописима</w:t>
      </w:r>
      <w:r w:rsidR="002A58F3" w:rsidRPr="002A58F3">
        <w:rPr>
          <w:rFonts w:ascii="Arial" w:hAnsi="Arial" w:cs="Arial"/>
          <w:sz w:val="24"/>
        </w:rPr>
        <w:t xml:space="preserve"> </w:t>
      </w:r>
      <w:r w:rsidR="002A58F3" w:rsidRPr="008A6559">
        <w:rPr>
          <w:rFonts w:ascii="Arial" w:hAnsi="Arial" w:cs="Arial"/>
          <w:i/>
          <w:color w:val="auto"/>
          <w:sz w:val="24"/>
          <w:lang w:val="ru-RU"/>
        </w:rPr>
        <w:t>ЗАКО</w:t>
      </w:r>
      <w:r w:rsidR="002A58F3" w:rsidRPr="008A6559">
        <w:rPr>
          <w:rFonts w:ascii="Arial" w:hAnsi="Arial" w:cs="Arial"/>
          <w:i/>
          <w:color w:val="auto"/>
          <w:sz w:val="24"/>
        </w:rPr>
        <w:t xml:space="preserve">Н </w:t>
      </w:r>
      <w:r w:rsidR="002A58F3" w:rsidRPr="008A6559">
        <w:rPr>
          <w:rFonts w:ascii="Arial" w:hAnsi="Arial" w:cs="Arial"/>
          <w:i/>
          <w:color w:val="auto"/>
          <w:sz w:val="24"/>
          <w:lang w:val="ru-RU"/>
        </w:rPr>
        <w:t>О ВЕТЕРИНАРСТВУ</w:t>
      </w:r>
      <w:r w:rsidR="002A58F3" w:rsidRPr="008A6559">
        <w:rPr>
          <w:rFonts w:ascii="Arial" w:hAnsi="Arial" w:cs="Arial"/>
          <w:i/>
          <w:color w:val="auto"/>
          <w:sz w:val="24"/>
        </w:rPr>
        <w:t xml:space="preserve">  </w:t>
      </w:r>
      <w:r w:rsidR="002A58F3" w:rsidRPr="008A6559">
        <w:rPr>
          <w:rFonts w:ascii="Arial" w:hAnsi="Arial" w:cs="Arial"/>
          <w:i/>
          <w:color w:val="auto"/>
          <w:sz w:val="24"/>
          <w:lang w:val="ru-RU"/>
        </w:rPr>
        <w:t>("Сл. гласник РС", бр. 91/2005 и 30/2010)</w:t>
      </w:r>
      <w:r w:rsidR="002A58F3" w:rsidRPr="008A6559">
        <w:rPr>
          <w:rFonts w:ascii="Arial" w:hAnsi="Arial" w:cs="Arial"/>
          <w:i/>
          <w:color w:val="auto"/>
          <w:sz w:val="24"/>
        </w:rPr>
        <w:t xml:space="preserve">, </w:t>
      </w:r>
      <w:r w:rsidR="002A58F3" w:rsidRPr="008A6559">
        <w:rPr>
          <w:rFonts w:ascii="Arial" w:hAnsi="Arial" w:cs="Arial"/>
          <w:i/>
          <w:color w:val="auto"/>
          <w:sz w:val="24"/>
          <w:lang w:val="ru-RU"/>
        </w:rPr>
        <w:t>ЗАКОН О ДОБРОБИТИ ЖИВОТИЊА ("Сл. гласник РС", бр. 41/2009)</w:t>
      </w:r>
      <w:r w:rsidR="006B71D5" w:rsidRPr="008A6559">
        <w:rPr>
          <w:rFonts w:ascii="Arial" w:hAnsi="Arial" w:cs="Arial"/>
          <w:i/>
          <w:color w:val="auto"/>
          <w:sz w:val="24"/>
          <w:lang w:val="ru-RU"/>
        </w:rPr>
        <w:t xml:space="preserve"> </w:t>
      </w:r>
      <w:r w:rsidR="002A58F3" w:rsidRPr="008A6559">
        <w:rPr>
          <w:rFonts w:ascii="Arial" w:hAnsi="Arial" w:cs="Arial"/>
          <w:i/>
          <w:color w:val="auto"/>
          <w:sz w:val="24"/>
        </w:rPr>
        <w:t>и други позитивни прописи</w:t>
      </w:r>
    </w:p>
    <w:p w:rsidR="002A58F3" w:rsidRPr="008A6559" w:rsidRDefault="002A58F3" w:rsidP="002A58F3">
      <w:pPr>
        <w:spacing w:line="240" w:lineRule="auto"/>
        <w:contextualSpacing/>
        <w:jc w:val="both"/>
        <w:rPr>
          <w:rFonts w:ascii="Arial" w:hAnsi="Arial" w:cs="Arial"/>
          <w:b/>
          <w:i/>
          <w:color w:val="auto"/>
          <w:lang w:val="sr-Cyrl-CS"/>
        </w:rPr>
      </w:pPr>
    </w:p>
    <w:p w:rsidR="002A58F3" w:rsidRDefault="002A58F3" w:rsidP="002A58F3">
      <w:pPr>
        <w:spacing w:line="240" w:lineRule="auto"/>
        <w:contextualSpacing/>
        <w:jc w:val="both"/>
        <w:rPr>
          <w:rFonts w:ascii="Arial" w:hAnsi="Arial" w:cs="Arial"/>
          <w:lang w:val="sr-Cyrl-CS"/>
        </w:rPr>
      </w:pPr>
      <w:r>
        <w:rPr>
          <w:rFonts w:ascii="Arial" w:hAnsi="Arial" w:cs="Arial"/>
          <w:lang w:val="sr-Cyrl-CS"/>
        </w:rPr>
        <w:t xml:space="preserve">     Место пружања услуге: територија варошице Баточина.</w:t>
      </w:r>
    </w:p>
    <w:p w:rsidR="002A58F3" w:rsidRPr="002A58F3" w:rsidRDefault="002A58F3" w:rsidP="002A58F3">
      <w:pPr>
        <w:spacing w:line="240" w:lineRule="auto"/>
        <w:contextualSpacing/>
        <w:jc w:val="both"/>
        <w:rPr>
          <w:rFonts w:ascii="Arial" w:hAnsi="Arial" w:cs="Arial"/>
          <w:lang w:val="sr-Cyrl-CS"/>
        </w:rPr>
      </w:pPr>
    </w:p>
    <w:p w:rsidR="002A58F3" w:rsidRPr="002A58F3" w:rsidRDefault="002A58F3" w:rsidP="002A58F3">
      <w:pPr>
        <w:spacing w:line="240" w:lineRule="auto"/>
        <w:ind w:left="283"/>
        <w:jc w:val="both"/>
        <w:rPr>
          <w:rFonts w:ascii="Arial" w:hAnsi="Arial" w:cs="Arial"/>
          <w:lang w:val="sr-Cyrl-CS"/>
        </w:rPr>
      </w:pPr>
      <w:r w:rsidRPr="002A58F3">
        <w:rPr>
          <w:rFonts w:ascii="Arial" w:hAnsi="Arial" w:cs="Arial"/>
          <w:lang w:val="sr-Cyrl-CS"/>
        </w:rPr>
        <w:t>Педигриране псе и псе који су обележени, односно за које се са поузданошћу зна да имају власнике, дотерати у прихватилиште и исте издвојити у боксов</w:t>
      </w:r>
      <w:r w:rsidRPr="002A58F3">
        <w:rPr>
          <w:rFonts w:ascii="Arial" w:hAnsi="Arial" w:cs="Arial"/>
        </w:rPr>
        <w:t>e</w:t>
      </w:r>
      <w:r w:rsidRPr="002A58F3">
        <w:rPr>
          <w:rFonts w:ascii="Arial" w:hAnsi="Arial" w:cs="Arial"/>
          <w:lang w:val="sr-Cyrl-CS"/>
        </w:rPr>
        <w:t>.</w:t>
      </w:r>
    </w:p>
    <w:p w:rsidR="002A58F3" w:rsidRPr="002A58F3" w:rsidRDefault="002A58F3" w:rsidP="002A58F3">
      <w:pPr>
        <w:spacing w:line="240" w:lineRule="auto"/>
        <w:contextualSpacing/>
        <w:jc w:val="both"/>
        <w:rPr>
          <w:rFonts w:ascii="Arial" w:hAnsi="Arial" w:cs="Arial"/>
          <w:b/>
          <w:i/>
          <w:lang w:val="sr-Cyrl-CS"/>
        </w:rPr>
      </w:pPr>
    </w:p>
    <w:p w:rsidR="002A58F3" w:rsidRPr="002A58F3" w:rsidRDefault="002A58F3" w:rsidP="002A58F3">
      <w:pPr>
        <w:spacing w:line="240" w:lineRule="auto"/>
        <w:ind w:left="283"/>
        <w:contextualSpacing/>
        <w:jc w:val="both"/>
        <w:rPr>
          <w:rFonts w:ascii="Arial" w:hAnsi="Arial" w:cs="Arial"/>
          <w:lang w:val="sr-Cyrl-CS"/>
        </w:rPr>
      </w:pPr>
      <w:r w:rsidRPr="002A58F3">
        <w:rPr>
          <w:rFonts w:ascii="Arial" w:hAnsi="Arial" w:cs="Arial"/>
          <w:lang w:val="sr-Cyrl-CS"/>
        </w:rPr>
        <w:t>Уколико се испостави да је власник пса друго физичко лице, услугу збрињавања Наручилац треба да стави на терет власника животиње у складу са Законом о добробити животиња.</w:t>
      </w:r>
    </w:p>
    <w:p w:rsidR="002A58F3" w:rsidRPr="002A58F3" w:rsidRDefault="002A58F3" w:rsidP="002A58F3">
      <w:pPr>
        <w:spacing w:before="120" w:line="320" w:lineRule="atLeast"/>
        <w:jc w:val="both"/>
        <w:rPr>
          <w:rFonts w:ascii="Arial" w:hAnsi="Arial" w:cs="Arial"/>
          <w:lang w:val="sr-Cyrl-CS"/>
        </w:rPr>
      </w:pPr>
    </w:p>
    <w:p w:rsidR="002A58F3" w:rsidRDefault="002A58F3" w:rsidP="002A58F3">
      <w:pPr>
        <w:spacing w:before="120" w:line="320" w:lineRule="atLeast"/>
        <w:jc w:val="both"/>
        <w:rPr>
          <w:rFonts w:ascii="Arial" w:hAnsi="Arial" w:cs="Arial"/>
          <w:lang w:val="sr-Cyrl-CS"/>
        </w:rPr>
      </w:pPr>
    </w:p>
    <w:p w:rsidR="009654CC" w:rsidRDefault="009654CC" w:rsidP="009654CC">
      <w:pPr>
        <w:jc w:val="both"/>
        <w:rPr>
          <w:rFonts w:ascii="Arial" w:hAnsi="Arial" w:cs="Arial"/>
          <w:lang w:val="sr-Cyrl-CS"/>
        </w:rPr>
      </w:pPr>
    </w:p>
    <w:p w:rsidR="00480331" w:rsidRPr="00C701A6" w:rsidRDefault="00480331" w:rsidP="009654CC">
      <w:pPr>
        <w:jc w:val="both"/>
        <w:rPr>
          <w:rFonts w:ascii="Arial" w:hAnsi="Arial" w:cs="Arial"/>
          <w:lang w:val="sr-Cyrl-CS"/>
        </w:rPr>
      </w:pPr>
    </w:p>
    <w:p w:rsidR="009654CC" w:rsidRPr="000C63D4" w:rsidRDefault="009654CC" w:rsidP="009654CC">
      <w:pPr>
        <w:ind w:left="720" w:firstLine="720"/>
        <w:jc w:val="both"/>
        <w:rPr>
          <w:rFonts w:ascii="Arial" w:eastAsia="TimesNewRomanPSMT" w:hAnsi="Arial" w:cs="Arial"/>
          <w:bCs/>
        </w:rPr>
      </w:pPr>
      <w:r w:rsidRPr="000C63D4">
        <w:rPr>
          <w:rFonts w:ascii="Arial" w:eastAsia="TimesNewRomanPSMT" w:hAnsi="Arial" w:cs="Arial"/>
          <w:bCs/>
        </w:rPr>
        <w:t xml:space="preserve">Датум </w:t>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t xml:space="preserve">              Понуђач</w:t>
      </w:r>
    </w:p>
    <w:p w:rsidR="009654CC" w:rsidRPr="000C63D4" w:rsidRDefault="009654CC" w:rsidP="009654CC">
      <w:pPr>
        <w:ind w:left="2880" w:firstLine="720"/>
        <w:jc w:val="both"/>
        <w:rPr>
          <w:rFonts w:ascii="Arial" w:eastAsia="TimesNewRomanPS-BoldMT" w:hAnsi="Arial" w:cs="Arial"/>
          <w:b/>
          <w:bCs/>
          <w:i/>
          <w:iCs/>
          <w:color w:val="002060"/>
        </w:rPr>
      </w:pPr>
      <w:r w:rsidRPr="000C63D4">
        <w:rPr>
          <w:rFonts w:ascii="Arial" w:eastAsia="TimesNewRomanPSMT" w:hAnsi="Arial" w:cs="Arial"/>
          <w:bCs/>
        </w:rPr>
        <w:t xml:space="preserve"> </w:t>
      </w:r>
      <w:r>
        <w:rPr>
          <w:rFonts w:ascii="Arial" w:eastAsia="TimesNewRomanPSMT" w:hAnsi="Arial" w:cs="Arial"/>
          <w:bCs/>
        </w:rPr>
        <w:t xml:space="preserve">      </w:t>
      </w:r>
      <w:r w:rsidRPr="000C63D4">
        <w:rPr>
          <w:rFonts w:ascii="Arial" w:eastAsia="TimesNewRomanPSMT" w:hAnsi="Arial" w:cs="Arial"/>
          <w:bCs/>
        </w:rPr>
        <w:t xml:space="preserve">   М. П. </w:t>
      </w:r>
    </w:p>
    <w:p w:rsidR="009654CC" w:rsidRDefault="009654CC" w:rsidP="009654CC">
      <w:pPr>
        <w:jc w:val="both"/>
        <w:rPr>
          <w:rFonts w:ascii="Arial" w:eastAsia="TimesNewRomanPS-BoldMT" w:hAnsi="Arial" w:cs="Arial"/>
          <w:b/>
          <w:bCs/>
          <w:i/>
          <w:iCs/>
          <w:color w:val="002060"/>
        </w:rPr>
      </w:pPr>
      <w:r w:rsidRPr="000C63D4">
        <w:rPr>
          <w:rFonts w:ascii="Arial" w:eastAsia="TimesNewRomanPS-BoldMT" w:hAnsi="Arial" w:cs="Arial"/>
          <w:b/>
          <w:bCs/>
          <w:i/>
          <w:iCs/>
          <w:color w:val="002060"/>
        </w:rPr>
        <w:t>_____________________________</w:t>
      </w:r>
      <w:r w:rsidRPr="000C63D4">
        <w:rPr>
          <w:rFonts w:ascii="Arial" w:eastAsia="TimesNewRomanPS-BoldMT" w:hAnsi="Arial" w:cs="Arial"/>
          <w:b/>
          <w:bCs/>
          <w:i/>
          <w:iCs/>
          <w:color w:val="002060"/>
        </w:rPr>
        <w:tab/>
      </w:r>
      <w:r w:rsidRPr="000C63D4">
        <w:rPr>
          <w:rFonts w:ascii="Arial" w:eastAsia="TimesNewRomanPS-BoldMT" w:hAnsi="Arial" w:cs="Arial"/>
          <w:b/>
          <w:bCs/>
          <w:i/>
          <w:iCs/>
          <w:color w:val="002060"/>
        </w:rPr>
        <w:tab/>
        <w:t>____________________________</w:t>
      </w:r>
    </w:p>
    <w:p w:rsidR="006B341D" w:rsidRDefault="006B341D" w:rsidP="009654CC">
      <w:pPr>
        <w:jc w:val="both"/>
        <w:rPr>
          <w:rFonts w:ascii="Arial" w:eastAsia="TimesNewRomanPS-BoldMT" w:hAnsi="Arial" w:cs="Arial"/>
          <w:b/>
          <w:bCs/>
          <w:i/>
          <w:iCs/>
          <w:color w:val="002060"/>
          <w:lang w:val="sr-Cyrl-CS"/>
        </w:rPr>
      </w:pPr>
    </w:p>
    <w:p w:rsidR="00613CC9" w:rsidRDefault="00613CC9" w:rsidP="009654CC">
      <w:pPr>
        <w:jc w:val="both"/>
        <w:rPr>
          <w:rFonts w:ascii="Arial" w:eastAsia="TimesNewRomanPS-BoldMT" w:hAnsi="Arial" w:cs="Arial"/>
          <w:b/>
          <w:bCs/>
          <w:i/>
          <w:iCs/>
          <w:color w:val="002060"/>
          <w:lang w:val="sr-Cyrl-CS"/>
        </w:rPr>
      </w:pPr>
    </w:p>
    <w:p w:rsidR="00613CC9" w:rsidRDefault="00613CC9" w:rsidP="009654CC">
      <w:pPr>
        <w:jc w:val="both"/>
        <w:rPr>
          <w:rFonts w:ascii="Arial" w:eastAsia="TimesNewRomanPS-BoldMT" w:hAnsi="Arial" w:cs="Arial"/>
          <w:b/>
          <w:bCs/>
          <w:i/>
          <w:iCs/>
          <w:color w:val="002060"/>
          <w:lang w:val="sr-Cyrl-CS"/>
        </w:rPr>
      </w:pPr>
    </w:p>
    <w:p w:rsidR="00613CC9" w:rsidRDefault="00613CC9" w:rsidP="009654CC">
      <w:pPr>
        <w:jc w:val="both"/>
        <w:rPr>
          <w:rFonts w:ascii="Arial" w:eastAsia="TimesNewRomanPS-BoldMT" w:hAnsi="Arial" w:cs="Arial"/>
          <w:b/>
          <w:bCs/>
          <w:i/>
          <w:iCs/>
          <w:color w:val="002060"/>
          <w:lang w:val="sr-Cyrl-CS"/>
        </w:rPr>
      </w:pPr>
    </w:p>
    <w:p w:rsidR="00613CC9" w:rsidRDefault="00613CC9" w:rsidP="009654CC">
      <w:pPr>
        <w:jc w:val="both"/>
        <w:rPr>
          <w:rFonts w:ascii="Arial" w:eastAsia="TimesNewRomanPS-BoldMT" w:hAnsi="Arial" w:cs="Arial"/>
          <w:b/>
          <w:bCs/>
          <w:i/>
          <w:iCs/>
          <w:color w:val="002060"/>
          <w:lang w:val="sr-Cyrl-CS"/>
        </w:rPr>
      </w:pPr>
    </w:p>
    <w:p w:rsidR="00613CC9" w:rsidRDefault="00613CC9" w:rsidP="009654CC">
      <w:pPr>
        <w:jc w:val="both"/>
        <w:rPr>
          <w:rFonts w:ascii="Arial" w:eastAsia="TimesNewRomanPS-BoldMT" w:hAnsi="Arial" w:cs="Arial"/>
          <w:b/>
          <w:bCs/>
          <w:i/>
          <w:iCs/>
          <w:color w:val="002060"/>
          <w:lang w:val="sr-Cyrl-CS"/>
        </w:rPr>
      </w:pPr>
    </w:p>
    <w:p w:rsidR="00613CC9" w:rsidRDefault="00613CC9" w:rsidP="009654CC">
      <w:pPr>
        <w:jc w:val="both"/>
        <w:rPr>
          <w:rFonts w:ascii="Arial" w:eastAsia="TimesNewRomanPS-BoldMT" w:hAnsi="Arial" w:cs="Arial"/>
          <w:b/>
          <w:bCs/>
          <w:i/>
          <w:iCs/>
          <w:color w:val="002060"/>
          <w:lang w:val="sr-Cyrl-CS"/>
        </w:rPr>
      </w:pPr>
    </w:p>
    <w:p w:rsidR="00613CC9" w:rsidRDefault="00613CC9" w:rsidP="009654CC">
      <w:pPr>
        <w:jc w:val="both"/>
        <w:rPr>
          <w:rFonts w:ascii="Arial" w:eastAsia="TimesNewRomanPS-BoldMT" w:hAnsi="Arial" w:cs="Arial"/>
          <w:b/>
          <w:bCs/>
          <w:i/>
          <w:iCs/>
          <w:color w:val="002060"/>
          <w:lang w:val="sr-Cyrl-CS"/>
        </w:rPr>
      </w:pPr>
    </w:p>
    <w:p w:rsidR="00613CC9" w:rsidRDefault="00613CC9" w:rsidP="009654CC">
      <w:pPr>
        <w:jc w:val="both"/>
        <w:rPr>
          <w:rFonts w:ascii="Arial" w:eastAsia="TimesNewRomanPS-BoldMT" w:hAnsi="Arial" w:cs="Arial"/>
          <w:b/>
          <w:bCs/>
          <w:i/>
          <w:iCs/>
          <w:color w:val="002060"/>
          <w:lang w:val="sr-Cyrl-CS"/>
        </w:rPr>
      </w:pPr>
    </w:p>
    <w:p w:rsidR="00613CC9" w:rsidRDefault="00613CC9" w:rsidP="009654CC">
      <w:pPr>
        <w:jc w:val="both"/>
        <w:rPr>
          <w:rFonts w:ascii="Arial" w:eastAsia="TimesNewRomanPS-BoldMT" w:hAnsi="Arial" w:cs="Arial"/>
          <w:b/>
          <w:bCs/>
          <w:i/>
          <w:iCs/>
          <w:color w:val="002060"/>
          <w:lang w:val="sr-Cyrl-CS"/>
        </w:rPr>
      </w:pPr>
    </w:p>
    <w:p w:rsidR="00613CC9" w:rsidRDefault="00613CC9" w:rsidP="009654CC">
      <w:pPr>
        <w:jc w:val="both"/>
        <w:rPr>
          <w:rFonts w:ascii="Arial" w:eastAsia="TimesNewRomanPS-BoldMT" w:hAnsi="Arial" w:cs="Arial"/>
          <w:b/>
          <w:bCs/>
          <w:i/>
          <w:iCs/>
          <w:color w:val="002060"/>
          <w:lang w:val="sr-Cyrl-CS"/>
        </w:rPr>
      </w:pPr>
    </w:p>
    <w:p w:rsidR="00613CC9" w:rsidRDefault="00613CC9" w:rsidP="009654CC">
      <w:pPr>
        <w:jc w:val="both"/>
        <w:rPr>
          <w:rFonts w:ascii="Arial" w:eastAsia="TimesNewRomanPS-BoldMT" w:hAnsi="Arial" w:cs="Arial"/>
          <w:b/>
          <w:bCs/>
          <w:i/>
          <w:iCs/>
          <w:color w:val="002060"/>
          <w:lang w:val="sr-Cyrl-CS"/>
        </w:rPr>
      </w:pPr>
    </w:p>
    <w:p w:rsidR="00613CC9" w:rsidRDefault="00613CC9" w:rsidP="009654CC">
      <w:pPr>
        <w:jc w:val="both"/>
        <w:rPr>
          <w:rFonts w:ascii="Arial" w:eastAsia="TimesNewRomanPS-BoldMT" w:hAnsi="Arial" w:cs="Arial"/>
          <w:b/>
          <w:bCs/>
          <w:i/>
          <w:iCs/>
          <w:color w:val="002060"/>
          <w:lang w:val="sr-Cyrl-CS"/>
        </w:rPr>
      </w:pPr>
    </w:p>
    <w:p w:rsidR="00613CC9" w:rsidRPr="00613CC9" w:rsidRDefault="00613CC9" w:rsidP="009654CC">
      <w:pPr>
        <w:jc w:val="both"/>
        <w:rPr>
          <w:rFonts w:ascii="Arial" w:eastAsia="TimesNewRomanPS-BoldMT" w:hAnsi="Arial" w:cs="Arial"/>
          <w:b/>
          <w:bCs/>
          <w:i/>
          <w:iCs/>
          <w:color w:val="002060"/>
          <w:lang w:val="sr-Cyrl-CS"/>
        </w:rPr>
      </w:pPr>
    </w:p>
    <w:p w:rsidR="00063A21" w:rsidRPr="00E504D8" w:rsidRDefault="00063A21" w:rsidP="00063A21">
      <w:pPr>
        <w:shd w:val="clear" w:color="auto" w:fill="C6D9F1"/>
        <w:jc w:val="center"/>
        <w:rPr>
          <w:rFonts w:ascii="Arial" w:hAnsi="Arial" w:cs="Arial"/>
          <w:b/>
          <w:bCs/>
          <w:i/>
          <w:iCs/>
          <w:sz w:val="28"/>
          <w:szCs w:val="28"/>
        </w:rPr>
      </w:pPr>
      <w:r w:rsidRPr="00063A21">
        <w:rPr>
          <w:rFonts w:ascii="Arial" w:hAnsi="Arial" w:cs="Arial"/>
          <w:b/>
          <w:bCs/>
          <w:i/>
          <w:iCs/>
          <w:sz w:val="28"/>
          <w:szCs w:val="28"/>
        </w:rPr>
        <w:lastRenderedPageBreak/>
        <w:t>IV</w:t>
      </w:r>
      <w:r>
        <w:rPr>
          <w:rFonts w:ascii="Arial" w:hAnsi="Arial" w:cs="Arial"/>
          <w:b/>
          <w:bCs/>
          <w:i/>
          <w:iCs/>
          <w:sz w:val="28"/>
          <w:szCs w:val="28"/>
        </w:rPr>
        <w:t xml:space="preserve"> – ТЕХНИЧКА ДОКУМЕНТАЦИЈА И ПЛАНОВИ</w:t>
      </w:r>
    </w:p>
    <w:p w:rsidR="00063A21" w:rsidRPr="00125344" w:rsidRDefault="00063A21" w:rsidP="00063A21">
      <w:pPr>
        <w:rPr>
          <w:rFonts w:cs="TimesNewRomanPSMT"/>
          <w:b/>
          <w:iCs/>
          <w:lang w:val="ru-RU"/>
        </w:rPr>
      </w:pPr>
    </w:p>
    <w:p w:rsidR="00063A21" w:rsidRPr="00E504D8" w:rsidRDefault="006B71D5" w:rsidP="00063A21">
      <w:pPr>
        <w:jc w:val="both"/>
        <w:rPr>
          <w:rFonts w:ascii="Arial" w:hAnsi="Arial" w:cs="Arial"/>
          <w:iCs/>
          <w:sz w:val="18"/>
          <w:szCs w:val="18"/>
          <w:lang w:val="sr-Cyrl-CS"/>
        </w:rPr>
      </w:pPr>
      <w:r>
        <w:rPr>
          <w:rFonts w:ascii="Arial" w:hAnsi="Arial" w:cs="Arial"/>
          <w:iCs/>
          <w:lang w:val="sr-Cyrl-CS"/>
        </w:rPr>
        <w:t>Не постоји посебна техничка докумантација и планови потребни за пружање предметне услуге.</w:t>
      </w:r>
    </w:p>
    <w:p w:rsidR="00125344" w:rsidRPr="00125344" w:rsidRDefault="00125344" w:rsidP="00665F72">
      <w:pPr>
        <w:jc w:val="both"/>
        <w:rPr>
          <w:rFonts w:ascii="Arial" w:eastAsia="TimesNewRomanPS-BoldMT" w:hAnsi="Arial" w:cs="Arial"/>
          <w:b/>
          <w:bCs/>
          <w:i/>
          <w:iCs/>
          <w:color w:val="002060"/>
        </w:rPr>
      </w:pPr>
    </w:p>
    <w:p w:rsidR="00221C6F" w:rsidRDefault="00221C6F">
      <w:pPr>
        <w:shd w:val="clear" w:color="auto" w:fill="C6D9F1"/>
        <w:jc w:val="center"/>
        <w:rPr>
          <w:rFonts w:ascii="Arial" w:hAnsi="Arial" w:cs="Arial"/>
          <w:b/>
          <w:bCs/>
          <w:i/>
          <w:iCs/>
          <w:sz w:val="28"/>
          <w:szCs w:val="28"/>
        </w:rPr>
      </w:pPr>
      <w:proofErr w:type="gramStart"/>
      <w:r>
        <w:rPr>
          <w:rFonts w:ascii="Arial" w:hAnsi="Arial" w:cs="Arial"/>
          <w:b/>
          <w:bCs/>
          <w:i/>
          <w:iCs/>
          <w:sz w:val="28"/>
          <w:szCs w:val="28"/>
        </w:rPr>
        <w:t>V  УСЛОВИ</w:t>
      </w:r>
      <w:proofErr w:type="gramEnd"/>
      <w:r>
        <w:rPr>
          <w:rFonts w:ascii="Arial" w:hAnsi="Arial" w:cs="Arial"/>
          <w:b/>
          <w:bCs/>
          <w:i/>
          <w:iCs/>
          <w:sz w:val="28"/>
          <w:szCs w:val="28"/>
        </w:rPr>
        <w:t xml:space="preserve"> ЗА УЧЕШЋЕ У ПОСТУПКУ ЈАВНЕ НАБАВКЕ ИЗ ЧЛ. 75. И 76. ЗАКОНА И УПУТСТВО КАКО СЕ ДОКАЗУЈЕ ИСПУЊЕНОСТ ТИХ УСЛОВА</w:t>
      </w:r>
    </w:p>
    <w:p w:rsidR="007A43A6" w:rsidRPr="007A43A6" w:rsidRDefault="007A43A6">
      <w:pPr>
        <w:shd w:val="clear" w:color="auto" w:fill="C6D9F1"/>
        <w:jc w:val="center"/>
        <w:rPr>
          <w:rFonts w:ascii="Arial" w:hAnsi="Arial" w:cs="Arial"/>
          <w:b/>
          <w:bCs/>
          <w:i/>
          <w:iCs/>
          <w:sz w:val="28"/>
          <w:szCs w:val="28"/>
        </w:rPr>
      </w:pPr>
    </w:p>
    <w:p w:rsidR="00221C6F" w:rsidRDefault="00221C6F">
      <w:pPr>
        <w:jc w:val="both"/>
        <w:rPr>
          <w:rFonts w:ascii="Arial" w:hAnsi="Arial" w:cs="Arial"/>
          <w:b/>
          <w:bCs/>
          <w:i/>
          <w:iCs/>
          <w:sz w:val="28"/>
          <w:szCs w:val="28"/>
        </w:rPr>
      </w:pPr>
    </w:p>
    <w:p w:rsidR="00221C6F" w:rsidRDefault="00221C6F">
      <w:pPr>
        <w:pStyle w:val="ListParagraph"/>
        <w:numPr>
          <w:ilvl w:val="0"/>
          <w:numId w:val="3"/>
        </w:numPr>
        <w:shd w:val="clear" w:color="auto" w:fill="C6D9F1"/>
        <w:jc w:val="center"/>
        <w:rPr>
          <w:rFonts w:ascii="Arial" w:hAnsi="Arial" w:cs="Arial"/>
          <w:b/>
          <w:bCs/>
          <w:i/>
          <w:iCs/>
        </w:rPr>
      </w:pPr>
      <w:r>
        <w:rPr>
          <w:rFonts w:ascii="Arial" w:hAnsi="Arial" w:cs="Arial"/>
          <w:b/>
          <w:bCs/>
          <w:i/>
          <w:iCs/>
        </w:rPr>
        <w:t>УСЛОВИ ЗА УЧЕШЋЕ У ПОСТУПКУ ЈАВНЕ НАБАВКЕ ИЗ ЧЛ. 75. И 76. ЗАКОНА</w:t>
      </w:r>
    </w:p>
    <w:p w:rsidR="00221C6F" w:rsidRDefault="00221C6F">
      <w:pPr>
        <w:pStyle w:val="ListParagraph"/>
        <w:jc w:val="both"/>
        <w:rPr>
          <w:rFonts w:ascii="Arial" w:hAnsi="Arial" w:cs="Arial"/>
          <w:b/>
          <w:bCs/>
          <w:i/>
          <w:iCs/>
        </w:rPr>
      </w:pPr>
    </w:p>
    <w:p w:rsidR="006B341D" w:rsidRDefault="006B341D" w:rsidP="006B341D">
      <w:pPr>
        <w:pStyle w:val="ListParagraph"/>
        <w:numPr>
          <w:ilvl w:val="1"/>
          <w:numId w:val="3"/>
        </w:numPr>
        <w:tabs>
          <w:tab w:val="left" w:pos="720"/>
        </w:tabs>
        <w:ind w:left="720"/>
        <w:jc w:val="both"/>
        <w:rPr>
          <w:rFonts w:ascii="Arial" w:hAnsi="Arial" w:cs="Arial"/>
          <w:iCs/>
        </w:rPr>
      </w:pPr>
      <w:r>
        <w:rPr>
          <w:rFonts w:ascii="Arial" w:hAnsi="Arial" w:cs="Arial"/>
          <w:iCs/>
        </w:rPr>
        <w:t xml:space="preserve">Право на учешће у поступку предметне јавне набавке има понуђач који испуњава </w:t>
      </w:r>
      <w:r>
        <w:rPr>
          <w:rFonts w:ascii="Arial" w:hAnsi="Arial" w:cs="Arial"/>
          <w:b/>
          <w:iCs/>
        </w:rPr>
        <w:t>обавезне услове</w:t>
      </w:r>
      <w:r>
        <w:rPr>
          <w:rFonts w:ascii="Arial" w:hAnsi="Arial" w:cs="Arial"/>
          <w:iCs/>
        </w:rPr>
        <w:t xml:space="preserve"> за учешће у поступку јавне набавке дефинисане чл. 75. Закона, и то:</w:t>
      </w:r>
    </w:p>
    <w:p w:rsidR="006B341D" w:rsidRPr="00DF0F98" w:rsidRDefault="006B341D" w:rsidP="006B341D">
      <w:pPr>
        <w:pStyle w:val="ListParagraph"/>
        <w:numPr>
          <w:ilvl w:val="0"/>
          <w:numId w:val="5"/>
        </w:numPr>
        <w:ind w:left="720"/>
        <w:jc w:val="both"/>
        <w:rPr>
          <w:rFonts w:ascii="Arial" w:hAnsi="Arial" w:cs="Arial"/>
          <w:i/>
          <w:iCs/>
          <w:lang w:val="sr-Cyrl-CS"/>
        </w:rPr>
      </w:pPr>
      <w:r w:rsidRPr="00DF0F98">
        <w:rPr>
          <w:rFonts w:ascii="Arial" w:hAnsi="Arial" w:cs="Arial"/>
          <w:iCs/>
        </w:rPr>
        <w:t>Да је регистрован код надлежног органа, односно уписан у одговарајући регистар</w:t>
      </w:r>
      <w:r w:rsidRPr="00DF0F98">
        <w:rPr>
          <w:rFonts w:ascii="Arial" w:hAnsi="Arial" w:cs="Arial"/>
          <w:iCs/>
          <w:lang w:val="sr-Cyrl-CS"/>
        </w:rPr>
        <w:t xml:space="preserve"> </w:t>
      </w:r>
      <w:r w:rsidRPr="00DF0F98">
        <w:rPr>
          <w:rFonts w:ascii="Arial" w:hAnsi="Arial" w:cs="Arial"/>
          <w:i/>
          <w:iCs/>
          <w:lang w:val="sr-Cyrl-CS"/>
        </w:rPr>
        <w:t>(чл. 75. ст. 1. тач. 1) Закона) -</w:t>
      </w:r>
      <w:r>
        <w:rPr>
          <w:rFonts w:ascii="Arial" w:hAnsi="Arial" w:cs="Arial"/>
          <w:i/>
          <w:iCs/>
          <w:lang w:val="sr-Cyrl-CS"/>
        </w:rPr>
        <w:t xml:space="preserve"> </w:t>
      </w:r>
      <w:r w:rsidRPr="00DF0F98">
        <w:rPr>
          <w:rFonts w:ascii="Arial" w:hAnsi="Arial" w:cs="Arial"/>
          <w:b/>
          <w:i/>
          <w:iCs/>
          <w:lang w:val="sr-Cyrl-CS"/>
        </w:rPr>
        <w:t>Доказ</w:t>
      </w:r>
      <w:r w:rsidRPr="00DF0F98">
        <w:rPr>
          <w:rFonts w:ascii="Arial" w:hAnsi="Arial" w:cs="Arial"/>
          <w:i/>
          <w:iCs/>
          <w:lang w:val="sr-Cyrl-CS"/>
        </w:rPr>
        <w:t xml:space="preserve">: Извод </w:t>
      </w:r>
      <w:r w:rsidRPr="00DF0F98">
        <w:rPr>
          <w:rFonts w:ascii="Arial" w:hAnsi="Arial" w:cs="Arial"/>
          <w:i/>
        </w:rPr>
        <w:t>из регистра Агенције за привредне регистре, односно извод из регистра надлежног Привредног суда</w:t>
      </w:r>
      <w:r>
        <w:rPr>
          <w:rFonts w:ascii="Arial" w:hAnsi="Arial" w:cs="Arial"/>
          <w:i/>
          <w:lang w:val="sr-Cyrl-CS"/>
        </w:rPr>
        <w:t>;</w:t>
      </w:r>
    </w:p>
    <w:p w:rsidR="006B341D" w:rsidRPr="00DF0F98" w:rsidRDefault="006B341D" w:rsidP="006B341D">
      <w:pPr>
        <w:pStyle w:val="ListParagraph"/>
        <w:numPr>
          <w:ilvl w:val="0"/>
          <w:numId w:val="5"/>
        </w:numPr>
        <w:ind w:left="720"/>
        <w:jc w:val="both"/>
        <w:rPr>
          <w:rFonts w:ascii="Arial" w:hAnsi="Arial" w:cs="Arial"/>
        </w:rPr>
      </w:pPr>
      <w:r>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Pr>
          <w:rFonts w:ascii="Arial" w:hAnsi="Arial" w:cs="Arial"/>
          <w:lang w:val="sr-Cyrl-CS"/>
        </w:rPr>
        <w:t xml:space="preserve"> </w:t>
      </w:r>
      <w:r>
        <w:rPr>
          <w:rFonts w:ascii="Arial" w:hAnsi="Arial" w:cs="Arial"/>
          <w:i/>
          <w:iCs/>
          <w:lang w:val="sr-Cyrl-CS"/>
        </w:rPr>
        <w:t>(чл. 75. ст. 1. тач. 2) Закона) –</w:t>
      </w:r>
      <w:r w:rsidRPr="00DF0F98">
        <w:rPr>
          <w:rFonts w:ascii="Arial" w:hAnsi="Arial" w:cs="Arial"/>
          <w:b/>
          <w:i/>
        </w:rPr>
        <w:t>Доказ:</w:t>
      </w:r>
      <w:r w:rsidRPr="00DF0F98">
        <w:rPr>
          <w:rFonts w:ascii="Arial" w:hAnsi="Arial" w:cs="Arial"/>
          <w:i/>
        </w:rPr>
        <w:t xml:space="preserve"> </w:t>
      </w:r>
      <w:r w:rsidRPr="00DF0F98">
        <w:rPr>
          <w:rFonts w:ascii="Arial" w:hAnsi="Arial" w:cs="Arial"/>
          <w:i/>
          <w:u w:val="single"/>
        </w:rPr>
        <w:t>П</w:t>
      </w:r>
      <w:r w:rsidRPr="00DF0F98">
        <w:rPr>
          <w:rFonts w:ascii="Arial" w:hAnsi="Arial" w:cs="Arial"/>
          <w:i/>
          <w:u w:val="single"/>
          <w:lang w:val="sr-Cyrl-CS"/>
        </w:rPr>
        <w:t>р</w:t>
      </w:r>
      <w:r w:rsidRPr="00DF0F98">
        <w:rPr>
          <w:rFonts w:ascii="Arial" w:hAnsi="Arial" w:cs="Arial"/>
          <w:bCs/>
          <w:i/>
          <w:u w:val="single"/>
        </w:rPr>
        <w:t>авна лица:</w:t>
      </w:r>
      <w:r w:rsidRPr="00DF0F98">
        <w:rPr>
          <w:rFonts w:ascii="Arial" w:hAnsi="Arial" w:cs="Arial"/>
          <w:bCs/>
          <w:i/>
        </w:rPr>
        <w:t xml:space="preserve"> 1) </w:t>
      </w:r>
      <w:r w:rsidRPr="00DF0F98">
        <w:rPr>
          <w:rFonts w:ascii="Arial" w:hAnsi="Arial" w:cs="Arial"/>
          <w:i/>
        </w:rPr>
        <w:t xml:space="preserve">Извод из казнене евиденције, односно уверењe </w:t>
      </w:r>
      <w:r>
        <w:rPr>
          <w:rFonts w:ascii="Arial" w:hAnsi="Arial" w:cs="Arial"/>
          <w:i/>
        </w:rPr>
        <w:t>надлежног суда  и надлежне полицијске управе Министарства унутрашњих послова да оно и његов законски заступник није осуђиван</w:t>
      </w:r>
      <w:r w:rsidRPr="00DF0F98">
        <w:rPr>
          <w:rFonts w:ascii="Arial" w:hAnsi="Arial" w:cs="Arial"/>
          <w:i/>
        </w:rPr>
        <w:t xml:space="preserve"> за</w:t>
      </w:r>
      <w:r>
        <w:rPr>
          <w:rFonts w:ascii="Arial" w:hAnsi="Arial" w:cs="Arial"/>
          <w:i/>
        </w:rPr>
        <w:t xml:space="preserve"> неко од кривичних</w:t>
      </w:r>
      <w:r w:rsidRPr="00DF0F98">
        <w:rPr>
          <w:rFonts w:ascii="Arial" w:hAnsi="Arial" w:cs="Arial"/>
          <w:i/>
        </w:rPr>
        <w:t xml:space="preserve"> дела</w:t>
      </w:r>
      <w:r>
        <w:rPr>
          <w:rFonts w:ascii="Arial" w:hAnsi="Arial" w:cs="Arial"/>
          <w:i/>
        </w:rPr>
        <w:t xml:space="preserve"> као члан организоване криминалне групе, да није осуђиван</w:t>
      </w:r>
      <w:r w:rsidRPr="00DF0F98">
        <w:rPr>
          <w:rFonts w:ascii="Arial" w:hAnsi="Arial" w:cs="Arial"/>
          <w:i/>
        </w:rPr>
        <w:t xml:space="preserve"> за</w:t>
      </w:r>
      <w:r>
        <w:rPr>
          <w:rFonts w:ascii="Arial" w:hAnsi="Arial" w:cs="Arial"/>
          <w:i/>
        </w:rPr>
        <w:t xml:space="preserve"> неко од кривичних</w:t>
      </w:r>
      <w:r w:rsidRPr="00DF0F98">
        <w:rPr>
          <w:rFonts w:ascii="Arial" w:hAnsi="Arial" w:cs="Arial"/>
          <w:i/>
        </w:rPr>
        <w:t xml:space="preserve"> дела против привреде, кривична дела против животне средине, кривично дело примања или давања мита, кривично дело преваре; </w:t>
      </w:r>
      <w:r w:rsidRPr="00DF0F98">
        <w:rPr>
          <w:rFonts w:ascii="Arial" w:hAnsi="Arial" w:cs="Arial"/>
          <w:i/>
          <w:color w:val="auto"/>
        </w:rPr>
        <w:t xml:space="preserve">Уколико понуђач има више законских заступника дужан је да достави доказ за сваког од њих. </w:t>
      </w:r>
      <w:r w:rsidRPr="00DF0F98">
        <w:rPr>
          <w:rFonts w:ascii="Arial" w:hAnsi="Arial" w:cs="Arial"/>
          <w:i/>
        </w:rPr>
        <w:t xml:space="preserve"> </w:t>
      </w:r>
      <w:r w:rsidRPr="00DF0F98">
        <w:rPr>
          <w:rFonts w:ascii="Arial" w:hAnsi="Arial" w:cs="Arial"/>
          <w:i/>
          <w:u w:val="single"/>
        </w:rPr>
        <w:t>П</w:t>
      </w:r>
      <w:r w:rsidRPr="00DF0F98">
        <w:rPr>
          <w:rFonts w:ascii="Arial" w:hAnsi="Arial" w:cs="Arial"/>
          <w:bCs/>
          <w:i/>
          <w:u w:val="single"/>
        </w:rPr>
        <w:t>редузетници</w:t>
      </w:r>
      <w:r w:rsidRPr="00DF0F98">
        <w:rPr>
          <w:rFonts w:ascii="Arial" w:hAnsi="Arial" w:cs="Arial"/>
          <w:i/>
          <w:u w:val="single"/>
        </w:rPr>
        <w:t>:</w:t>
      </w:r>
      <w:r w:rsidRPr="00DF0F98">
        <w:rPr>
          <w:rFonts w:ascii="Arial" w:hAnsi="Arial" w:cs="Arial"/>
          <w:i/>
        </w:rPr>
        <w:t xml:space="preserve"> Извод из казнене евиденције, односно уверење надлежне полицијске управе МУП-а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Pr>
          <w:rFonts w:ascii="Arial" w:hAnsi="Arial" w:cs="Arial"/>
          <w:i/>
        </w:rPr>
        <w:t>.</w:t>
      </w:r>
      <w:r w:rsidRPr="00DF0F98">
        <w:rPr>
          <w:rFonts w:ascii="Arial" w:hAnsi="Arial" w:cs="Arial"/>
          <w:i/>
        </w:rPr>
        <w:t xml:space="preserve"> (</w:t>
      </w:r>
      <w:proofErr w:type="gramStart"/>
      <w:r w:rsidRPr="00DF0F98">
        <w:rPr>
          <w:rFonts w:ascii="Arial" w:hAnsi="Arial" w:cs="Arial"/>
          <w:i/>
        </w:rPr>
        <w:t>захтев</w:t>
      </w:r>
      <w:proofErr w:type="gramEnd"/>
      <w:r w:rsidRPr="00DF0F98">
        <w:rPr>
          <w:rFonts w:ascii="Arial" w:hAnsi="Arial" w:cs="Arial"/>
          <w:i/>
        </w:rPr>
        <w:t xml:space="preserve"> се може поднети према месту рођења или према месту пребивалишта).</w:t>
      </w:r>
    </w:p>
    <w:p w:rsidR="006B341D" w:rsidRPr="00863139" w:rsidRDefault="006B341D" w:rsidP="006B341D">
      <w:pPr>
        <w:jc w:val="both"/>
        <w:rPr>
          <w:rFonts w:ascii="Arial" w:hAnsi="Arial" w:cs="Arial"/>
          <w:b/>
          <w:i/>
        </w:rPr>
      </w:pPr>
      <w:r>
        <w:rPr>
          <w:rFonts w:ascii="Arial" w:hAnsi="Arial" w:cs="Arial"/>
          <w:b/>
          <w:i/>
        </w:rPr>
        <w:t xml:space="preserve">           </w:t>
      </w:r>
      <w:proofErr w:type="gramStart"/>
      <w:r w:rsidRPr="00863139">
        <w:rPr>
          <w:rFonts w:ascii="Arial" w:hAnsi="Arial" w:cs="Arial"/>
          <w:b/>
          <w:i/>
        </w:rPr>
        <w:t>Доказ не може бити старији од два месеца пре отварања понуда.</w:t>
      </w:r>
      <w:proofErr w:type="gramEnd"/>
    </w:p>
    <w:p w:rsidR="006B341D" w:rsidRPr="00DF0F98" w:rsidRDefault="006B341D" w:rsidP="006B341D">
      <w:pPr>
        <w:pStyle w:val="ListParagraph"/>
        <w:numPr>
          <w:ilvl w:val="0"/>
          <w:numId w:val="5"/>
        </w:numPr>
        <w:ind w:left="720"/>
        <w:jc w:val="both"/>
        <w:rPr>
          <w:rFonts w:ascii="Arial" w:hAnsi="Arial" w:cs="Arial"/>
        </w:rPr>
      </w:pPr>
      <w:r>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Pr>
          <w:rFonts w:ascii="Arial" w:hAnsi="Arial" w:cs="Arial"/>
          <w:i/>
          <w:iCs/>
          <w:lang w:val="sr-Cyrl-CS"/>
        </w:rPr>
        <w:t xml:space="preserve">(чл. 75. ст. 1. тач. 4) Закона) - </w:t>
      </w:r>
      <w:r w:rsidRPr="00DF0F98">
        <w:rPr>
          <w:rFonts w:ascii="Arial" w:hAnsi="Arial" w:cs="Arial"/>
          <w:b/>
          <w:i/>
        </w:rPr>
        <w:t>Доказ:</w:t>
      </w:r>
      <w:r w:rsidRPr="00DF0F98">
        <w:rPr>
          <w:rFonts w:ascii="Arial" w:hAnsi="Arial" w:cs="Arial"/>
          <w:i/>
        </w:rPr>
        <w:t xml:space="preserve"> Уверење </w:t>
      </w:r>
      <w:r w:rsidRPr="00DF0F98">
        <w:rPr>
          <w:rFonts w:ascii="Arial" w:hAnsi="Arial" w:cs="Arial"/>
          <w:bCs/>
          <w:i/>
        </w:rPr>
        <w:t>Пор</w:t>
      </w:r>
      <w:r>
        <w:rPr>
          <w:rFonts w:ascii="Arial" w:hAnsi="Arial" w:cs="Arial"/>
          <w:bCs/>
          <w:i/>
        </w:rPr>
        <w:t>еске управе М</w:t>
      </w:r>
      <w:r w:rsidRPr="00DF0F98">
        <w:rPr>
          <w:rFonts w:ascii="Arial" w:hAnsi="Arial" w:cs="Arial"/>
          <w:bCs/>
          <w:i/>
        </w:rPr>
        <w:t xml:space="preserve">инистарства финасија </w:t>
      </w:r>
      <w:r w:rsidRPr="00DF0F98">
        <w:rPr>
          <w:rFonts w:ascii="Arial" w:hAnsi="Arial" w:cs="Arial"/>
          <w:i/>
        </w:rPr>
        <w:t xml:space="preserve">да је измирио доспеле порезе и доприносе и уверење надлежне управе </w:t>
      </w:r>
      <w:r w:rsidRPr="00DF0F98">
        <w:rPr>
          <w:rFonts w:ascii="Arial" w:hAnsi="Arial" w:cs="Arial"/>
          <w:bCs/>
          <w:i/>
        </w:rPr>
        <w:t xml:space="preserve">локалне самоуправе </w:t>
      </w:r>
      <w:r w:rsidRPr="00DF0F98">
        <w:rPr>
          <w:rFonts w:ascii="Arial" w:hAnsi="Arial" w:cs="Arial"/>
          <w:i/>
        </w:rPr>
        <w:t>да је измирио обавезе по основу изворних локалних јавних прихода или потврду Агенције за приватизацију да се понуђач налази у поступку приватизације.</w:t>
      </w:r>
    </w:p>
    <w:p w:rsidR="006B341D" w:rsidRPr="00787D32" w:rsidRDefault="006B341D" w:rsidP="006B341D">
      <w:pPr>
        <w:ind w:left="360"/>
        <w:jc w:val="both"/>
        <w:rPr>
          <w:rFonts w:ascii="Arial" w:hAnsi="Arial" w:cs="Arial"/>
          <w:b/>
          <w:i/>
          <w:lang w:val="sr-Cyrl-CS"/>
        </w:rPr>
      </w:pPr>
      <w:r>
        <w:rPr>
          <w:rFonts w:ascii="Arial" w:hAnsi="Arial" w:cs="Arial"/>
          <w:b/>
          <w:i/>
        </w:rPr>
        <w:t xml:space="preserve">      </w:t>
      </w:r>
      <w:proofErr w:type="gramStart"/>
      <w:r w:rsidRPr="00863139">
        <w:rPr>
          <w:rFonts w:ascii="Arial" w:hAnsi="Arial" w:cs="Arial"/>
          <w:b/>
          <w:i/>
        </w:rPr>
        <w:t>Доказ не може бити старији од два месеца пре отварања</w:t>
      </w:r>
      <w:r>
        <w:rPr>
          <w:rFonts w:ascii="Arial" w:hAnsi="Arial" w:cs="Arial"/>
          <w:b/>
          <w:i/>
          <w:lang w:val="sr-Cyrl-CS"/>
        </w:rPr>
        <w:t xml:space="preserve"> понуда.</w:t>
      </w:r>
      <w:proofErr w:type="gramEnd"/>
    </w:p>
    <w:p w:rsidR="006B341D" w:rsidRPr="006B71D5" w:rsidRDefault="006B341D" w:rsidP="006B341D">
      <w:pPr>
        <w:pStyle w:val="ListParagraph"/>
        <w:numPr>
          <w:ilvl w:val="0"/>
          <w:numId w:val="5"/>
        </w:numPr>
        <w:ind w:left="720"/>
        <w:jc w:val="both"/>
        <w:rPr>
          <w:rFonts w:ascii="Arial" w:hAnsi="Arial" w:cs="Arial"/>
        </w:rPr>
      </w:pPr>
      <w:r>
        <w:rPr>
          <w:rFonts w:ascii="Arial" w:hAnsi="Arial" w:cs="Arial"/>
        </w:rPr>
        <w:lastRenderedPageBreak/>
        <w:t xml:space="preserve">Понуђач је дужан да при састављању понуде изричито наведе 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 </w:t>
      </w:r>
      <w:r w:rsidRPr="007D7865">
        <w:rPr>
          <w:rFonts w:ascii="Arial" w:hAnsi="Arial" w:cs="Arial"/>
          <w:b/>
          <w:i/>
        </w:rPr>
        <w:t>Доказ:</w:t>
      </w:r>
      <w:r>
        <w:rPr>
          <w:rFonts w:ascii="Arial" w:hAnsi="Arial" w:cs="Arial"/>
          <w:b/>
          <w:i/>
        </w:rPr>
        <w:t xml:space="preserve"> </w:t>
      </w:r>
      <w:r>
        <w:rPr>
          <w:rFonts w:ascii="Arial" w:hAnsi="Arial" w:cs="Arial"/>
        </w:rPr>
        <w:t xml:space="preserve">Образац Изјаве XI </w:t>
      </w:r>
      <w:r>
        <w:rPr>
          <w:rFonts w:ascii="Arial" w:hAnsi="Arial" w:cs="Arial"/>
          <w:lang w:val="sr-Cyrl-CS"/>
        </w:rPr>
        <w:t>у КД.</w:t>
      </w:r>
    </w:p>
    <w:p w:rsidR="006B71D5" w:rsidRPr="006B71D5" w:rsidRDefault="006B71D5" w:rsidP="00035DAF">
      <w:pPr>
        <w:pStyle w:val="ListParagraph"/>
        <w:numPr>
          <w:ilvl w:val="0"/>
          <w:numId w:val="5"/>
        </w:numPr>
        <w:spacing w:line="240" w:lineRule="auto"/>
        <w:ind w:left="720"/>
        <w:jc w:val="both"/>
        <w:rPr>
          <w:rFonts w:ascii="Arial" w:hAnsi="Arial" w:cs="Arial"/>
          <w:lang w:val="sr-Cyrl-CS"/>
        </w:rPr>
      </w:pPr>
      <w:r w:rsidRPr="006B71D5">
        <w:rPr>
          <w:rFonts w:ascii="Arial" w:hAnsi="Arial" w:cs="Arial"/>
          <w:lang w:val="sr-Cyrl-CS"/>
        </w:rPr>
        <w:t>да има важећу дозволу надлежног органа за обављање делатности која је предмет јавне набавке.</w:t>
      </w:r>
      <w:r w:rsidRPr="006B71D5">
        <w:rPr>
          <w:rFonts w:ascii="Arial" w:hAnsi="Arial" w:cs="Arial"/>
        </w:rPr>
        <w:t xml:space="preserve"> </w:t>
      </w:r>
      <w:r w:rsidRPr="006B71D5">
        <w:rPr>
          <w:rFonts w:ascii="Arial" w:hAnsi="Arial" w:cs="Arial"/>
          <w:b/>
          <w:i/>
          <w:lang w:val="sr-Cyrl-CS"/>
        </w:rPr>
        <w:t>Доказ</w:t>
      </w:r>
      <w:r w:rsidRPr="006B71D5">
        <w:rPr>
          <w:rFonts w:ascii="Arial" w:hAnsi="Arial" w:cs="Arial"/>
          <w:lang w:val="sr-Cyrl-CS"/>
        </w:rPr>
        <w:t>: Решење Управе за ветерину о упису у регистар објеката за држање животиња</w:t>
      </w:r>
    </w:p>
    <w:p w:rsidR="00BC0930" w:rsidRPr="006B71D5" w:rsidRDefault="00BC0930" w:rsidP="006B71D5">
      <w:pPr>
        <w:jc w:val="both"/>
        <w:rPr>
          <w:rFonts w:ascii="Arial" w:hAnsi="Arial" w:cs="Arial"/>
          <w:lang w:val="sr-Cyrl-CS"/>
        </w:rPr>
      </w:pPr>
    </w:p>
    <w:p w:rsidR="00BC0930" w:rsidRDefault="00BC0930" w:rsidP="00BC0930">
      <w:pPr>
        <w:pStyle w:val="ListParagraph"/>
        <w:numPr>
          <w:ilvl w:val="1"/>
          <w:numId w:val="3"/>
        </w:numPr>
        <w:ind w:left="720"/>
        <w:jc w:val="both"/>
        <w:rPr>
          <w:rFonts w:ascii="Arial" w:hAnsi="Arial" w:cs="Arial"/>
          <w:iCs/>
        </w:rPr>
      </w:pPr>
      <w:r>
        <w:rPr>
          <w:rFonts w:ascii="Arial" w:hAnsi="Arial" w:cs="Arial"/>
          <w:bCs/>
          <w:iCs/>
        </w:rPr>
        <w:t xml:space="preserve">Понуђач који </w:t>
      </w:r>
      <w:r>
        <w:rPr>
          <w:rFonts w:ascii="Arial" w:hAnsi="Arial" w:cs="Arial"/>
          <w:iCs/>
        </w:rPr>
        <w:t xml:space="preserve">учествује у поступку предметне јавне набавке, мора испунити </w:t>
      </w:r>
      <w:r>
        <w:rPr>
          <w:rFonts w:ascii="Arial" w:hAnsi="Arial" w:cs="Arial"/>
          <w:b/>
          <w:iCs/>
        </w:rPr>
        <w:t>додатне услове</w:t>
      </w:r>
      <w:r>
        <w:rPr>
          <w:rFonts w:ascii="Arial" w:hAnsi="Arial" w:cs="Arial"/>
          <w:iCs/>
        </w:rPr>
        <w:t xml:space="preserve"> за учешће у поступку јавне набавке</w:t>
      </w:r>
      <w:proofErr w:type="gramStart"/>
      <w:r>
        <w:rPr>
          <w:rFonts w:ascii="Arial" w:hAnsi="Arial" w:cs="Arial"/>
          <w:iCs/>
        </w:rPr>
        <w:t>,  дефинисане</w:t>
      </w:r>
      <w:proofErr w:type="gramEnd"/>
      <w:r>
        <w:rPr>
          <w:rFonts w:ascii="Arial" w:hAnsi="Arial" w:cs="Arial"/>
          <w:iCs/>
        </w:rPr>
        <w:t xml:space="preserve"> чл. 76. Закона, и то: </w:t>
      </w:r>
    </w:p>
    <w:p w:rsidR="00D62BEC" w:rsidRPr="00035DAF" w:rsidRDefault="00D62BEC" w:rsidP="00035DAF">
      <w:pPr>
        <w:pStyle w:val="ListParagraph"/>
        <w:numPr>
          <w:ilvl w:val="0"/>
          <w:numId w:val="27"/>
        </w:numPr>
        <w:autoSpaceDE w:val="0"/>
        <w:jc w:val="both"/>
        <w:rPr>
          <w:rFonts w:ascii="Arial" w:hAnsi="Arial" w:cs="Arial"/>
        </w:rPr>
      </w:pPr>
      <w:r w:rsidRPr="00035DAF">
        <w:rPr>
          <w:rFonts w:ascii="Arial" w:hAnsi="Arial" w:cs="Arial"/>
          <w:iCs/>
        </w:rPr>
        <w:t xml:space="preserve">да располаже </w:t>
      </w:r>
      <w:r w:rsidR="00035DAF">
        <w:rPr>
          <w:rFonts w:ascii="Arial" w:hAnsi="Arial" w:cs="Arial"/>
          <w:iCs/>
          <w:lang w:val="sr-Cyrl-CS"/>
        </w:rPr>
        <w:t xml:space="preserve">неопходним </w:t>
      </w:r>
      <w:r w:rsidRPr="00035DAF">
        <w:rPr>
          <w:rFonts w:ascii="Arial" w:hAnsi="Arial" w:cs="Arial"/>
          <w:iCs/>
        </w:rPr>
        <w:t xml:space="preserve">кадровским капацитетом - минимум </w:t>
      </w:r>
      <w:r w:rsidR="00035DAF" w:rsidRPr="00035DAF">
        <w:rPr>
          <w:rFonts w:ascii="Arial" w:eastAsia="Times New Roman" w:hAnsi="Arial" w:cs="Arial"/>
          <w:lang w:val="sr-Cyrl-CS"/>
        </w:rPr>
        <w:t xml:space="preserve">2 запослена ветеринарска техничара и једног доктора ветерине </w:t>
      </w:r>
      <w:r w:rsidRPr="00035DAF">
        <w:rPr>
          <w:rFonts w:ascii="Arial" w:hAnsi="Arial" w:cs="Arial"/>
          <w:iCs/>
        </w:rPr>
        <w:t xml:space="preserve">- </w:t>
      </w:r>
      <w:r w:rsidRPr="00035DAF">
        <w:rPr>
          <w:rFonts w:ascii="Arial" w:hAnsi="Arial" w:cs="Arial"/>
          <w:b/>
          <w:i/>
        </w:rPr>
        <w:t xml:space="preserve">Доказ: </w:t>
      </w:r>
      <w:r w:rsidR="00035DAF">
        <w:rPr>
          <w:rFonts w:ascii="Arial" w:eastAsia="Times New Roman" w:hAnsi="Arial" w:cs="Arial"/>
          <w:lang w:val="sr-Cyrl-CS"/>
        </w:rPr>
        <w:t xml:space="preserve">Фотокопија </w:t>
      </w:r>
      <w:r w:rsidRPr="00035DAF">
        <w:rPr>
          <w:rFonts w:ascii="Arial" w:eastAsia="Times New Roman" w:hAnsi="Arial" w:cs="Arial"/>
          <w:lang w:val="sr-Cyrl-CS"/>
        </w:rPr>
        <w:t>р</w:t>
      </w:r>
      <w:r w:rsidR="00035DAF">
        <w:rPr>
          <w:rFonts w:ascii="Arial" w:eastAsia="Times New Roman" w:hAnsi="Arial" w:cs="Arial"/>
        </w:rPr>
        <w:t>адн</w:t>
      </w:r>
      <w:r w:rsidR="00035DAF">
        <w:rPr>
          <w:rFonts w:ascii="Arial" w:eastAsia="Times New Roman" w:hAnsi="Arial" w:cs="Arial"/>
          <w:lang w:val="sr-Cyrl-CS"/>
        </w:rPr>
        <w:t>е</w:t>
      </w:r>
      <w:r w:rsidRPr="00035DAF">
        <w:rPr>
          <w:rFonts w:ascii="Arial" w:eastAsia="Times New Roman" w:hAnsi="Arial" w:cs="Arial"/>
        </w:rPr>
        <w:t xml:space="preserve"> књижица са пријавом на осигурање уколико је запослени у радном односу код понуђача</w:t>
      </w:r>
      <w:r w:rsidRPr="00035DAF">
        <w:rPr>
          <w:rFonts w:ascii="Arial" w:eastAsia="Times New Roman" w:hAnsi="Arial" w:cs="Arial"/>
          <w:lang w:val="sr-Cyrl-CS"/>
        </w:rPr>
        <w:t>, а у</w:t>
      </w:r>
      <w:r w:rsidRPr="00035DAF">
        <w:rPr>
          <w:rFonts w:ascii="Arial" w:eastAsia="Times New Roman" w:hAnsi="Arial" w:cs="Arial"/>
        </w:rPr>
        <w:t xml:space="preserve">колико запослени није у радном односу код понуђача потребно је доставити уговор о делу или привремено-повременим пословима или други одговарајући уговор о </w:t>
      </w:r>
      <w:r w:rsidRPr="00035DAF">
        <w:rPr>
          <w:rFonts w:ascii="Arial" w:eastAsia="Times New Roman" w:hAnsi="Arial" w:cs="Arial"/>
          <w:lang w:val="sr-Cyrl-CS"/>
        </w:rPr>
        <w:t xml:space="preserve">радном ангажовању, </w:t>
      </w:r>
      <w:r w:rsidRPr="00035DAF">
        <w:rPr>
          <w:rFonts w:ascii="Arial" w:hAnsi="Arial" w:cs="Arial"/>
        </w:rPr>
        <w:t xml:space="preserve">а све у складу са Законом о раду (,,Службени гласник РС“, бр. </w:t>
      </w:r>
      <w:hyperlink r:id="rId12" w:tooltip="Zakon o radu (15/03/2005)" w:history="1">
        <w:r w:rsidRPr="00035DAF">
          <w:rPr>
            <w:rStyle w:val="Hyperlink"/>
            <w:rFonts w:ascii="Arial" w:hAnsi="Arial" w:cs="Arial"/>
          </w:rPr>
          <w:t>24/05</w:t>
        </w:r>
      </w:hyperlink>
      <w:r w:rsidRPr="00035DAF">
        <w:rPr>
          <w:rStyle w:val="apple-style-span"/>
          <w:rFonts w:ascii="Arial" w:hAnsi="Arial" w:cs="Arial"/>
        </w:rPr>
        <w:t>,</w:t>
      </w:r>
      <w:r w:rsidRPr="00035DAF">
        <w:rPr>
          <w:rStyle w:val="apple-converted-space"/>
          <w:rFonts w:ascii="Arial" w:hAnsi="Arial" w:cs="Arial"/>
        </w:rPr>
        <w:t> </w:t>
      </w:r>
      <w:hyperlink r:id="rId13" w:tooltip="Zakon o izmenama i dopunama Zakona o radu (18/07/2005)" w:history="1">
        <w:r w:rsidRPr="00035DAF">
          <w:rPr>
            <w:rStyle w:val="Hyperlink"/>
            <w:rFonts w:ascii="Arial" w:hAnsi="Arial" w:cs="Arial"/>
          </w:rPr>
          <w:t>61/05</w:t>
        </w:r>
      </w:hyperlink>
      <w:r w:rsidRPr="00035DAF">
        <w:rPr>
          <w:rStyle w:val="apple-style-span"/>
          <w:rFonts w:ascii="Arial" w:hAnsi="Arial" w:cs="Arial"/>
        </w:rPr>
        <w:t>,</w:t>
      </w:r>
      <w:r w:rsidRPr="00035DAF">
        <w:rPr>
          <w:rStyle w:val="apple-converted-space"/>
          <w:rFonts w:ascii="Arial" w:hAnsi="Arial" w:cs="Arial"/>
        </w:rPr>
        <w:t> </w:t>
      </w:r>
      <w:hyperlink r:id="rId14" w:tooltip="Zakon o dopuni Zakona o radu (17/07/2009)" w:history="1">
        <w:r w:rsidRPr="00035DAF">
          <w:rPr>
            <w:rStyle w:val="Hyperlink"/>
            <w:rFonts w:ascii="Arial" w:hAnsi="Arial" w:cs="Arial"/>
          </w:rPr>
          <w:t>54/09</w:t>
        </w:r>
      </w:hyperlink>
      <w:r w:rsidRPr="00035DAF">
        <w:rPr>
          <w:rStyle w:val="apple-style-span"/>
          <w:rFonts w:ascii="Arial" w:hAnsi="Arial" w:cs="Arial"/>
        </w:rPr>
        <w:t>,</w:t>
      </w:r>
      <w:r w:rsidRPr="00035DAF">
        <w:rPr>
          <w:rStyle w:val="apple-converted-space"/>
          <w:rFonts w:ascii="Arial" w:hAnsi="Arial" w:cs="Arial"/>
        </w:rPr>
        <w:t> </w:t>
      </w:r>
      <w:hyperlink r:id="rId15" w:tooltip="Zakon o izmenama i dopunama Zakona o radu (08/04/2013)" w:history="1">
        <w:r w:rsidRPr="00035DAF">
          <w:rPr>
            <w:rStyle w:val="Hyperlink"/>
            <w:rFonts w:ascii="Arial" w:hAnsi="Arial" w:cs="Arial"/>
          </w:rPr>
          <w:t>32/13</w:t>
        </w:r>
      </w:hyperlink>
      <w:r w:rsidRPr="00035DAF">
        <w:rPr>
          <w:rStyle w:val="apple-style-span"/>
          <w:rFonts w:ascii="Arial" w:hAnsi="Arial" w:cs="Arial"/>
        </w:rPr>
        <w:t>,</w:t>
      </w:r>
      <w:r w:rsidRPr="00035DAF">
        <w:rPr>
          <w:rStyle w:val="apple-converted-space"/>
          <w:rFonts w:ascii="Arial" w:hAnsi="Arial" w:cs="Arial"/>
        </w:rPr>
        <w:t> </w:t>
      </w:r>
      <w:hyperlink r:id="rId16" w:tooltip="Zakon o izmenama i dopunama Zakona o radu (21/07/2014)" w:history="1">
        <w:r w:rsidRPr="00035DAF">
          <w:rPr>
            <w:rStyle w:val="Hyperlink"/>
            <w:rFonts w:ascii="Arial" w:hAnsi="Arial" w:cs="Arial"/>
          </w:rPr>
          <w:t>75/14</w:t>
        </w:r>
      </w:hyperlink>
      <w:r w:rsidRPr="00035DAF">
        <w:rPr>
          <w:rStyle w:val="apple-style-span"/>
          <w:rFonts w:ascii="Arial" w:hAnsi="Arial" w:cs="Arial"/>
        </w:rPr>
        <w:t xml:space="preserve">) </w:t>
      </w:r>
      <w:r w:rsidRPr="00035DAF">
        <w:rPr>
          <w:rFonts w:ascii="Arial" w:hAnsi="Arial" w:cs="Arial"/>
        </w:rPr>
        <w:t>и другим прописима који регулишу ову област</w:t>
      </w:r>
      <w:r w:rsidRPr="00035DAF">
        <w:rPr>
          <w:rFonts w:ascii="Arial" w:hAnsi="Arial" w:cs="Arial"/>
          <w:iCs/>
        </w:rPr>
        <w:t>.</w:t>
      </w:r>
    </w:p>
    <w:p w:rsidR="00BC0930" w:rsidRPr="00505265" w:rsidRDefault="00035DAF" w:rsidP="00505265">
      <w:pPr>
        <w:pStyle w:val="ListParagraph"/>
        <w:numPr>
          <w:ilvl w:val="0"/>
          <w:numId w:val="27"/>
        </w:numPr>
        <w:suppressAutoHyphens w:val="0"/>
        <w:spacing w:after="200" w:line="276" w:lineRule="auto"/>
        <w:jc w:val="both"/>
        <w:rPr>
          <w:b/>
          <w:bCs/>
          <w:lang w:val="sr-Cyrl-CS"/>
        </w:rPr>
      </w:pPr>
      <w:proofErr w:type="gramStart"/>
      <w:r w:rsidRPr="00035DAF">
        <w:rPr>
          <w:rFonts w:ascii="Arial" w:hAnsi="Arial" w:cs="Arial"/>
          <w:iCs/>
        </w:rPr>
        <w:t>да</w:t>
      </w:r>
      <w:proofErr w:type="gramEnd"/>
      <w:r w:rsidRPr="00035DAF">
        <w:rPr>
          <w:rFonts w:ascii="Arial" w:hAnsi="Arial" w:cs="Arial"/>
          <w:iCs/>
        </w:rPr>
        <w:t xml:space="preserve"> располаже </w:t>
      </w:r>
      <w:r>
        <w:rPr>
          <w:rFonts w:ascii="Arial" w:hAnsi="Arial" w:cs="Arial"/>
          <w:iCs/>
          <w:lang w:val="sr-Cyrl-CS"/>
        </w:rPr>
        <w:t>неопходним техничким</w:t>
      </w:r>
      <w:r w:rsidRPr="00035DAF">
        <w:rPr>
          <w:rFonts w:ascii="Arial" w:hAnsi="Arial" w:cs="Arial"/>
          <w:iCs/>
        </w:rPr>
        <w:t xml:space="preserve"> капацитетом </w:t>
      </w:r>
      <w:r>
        <w:rPr>
          <w:rFonts w:ascii="Arial" w:eastAsia="Times New Roman" w:hAnsi="Arial" w:cs="Arial"/>
          <w:lang w:val="sr-Cyrl-CS"/>
        </w:rPr>
        <w:t xml:space="preserve">- </w:t>
      </w:r>
      <w:r w:rsidRPr="00035DAF">
        <w:rPr>
          <w:rFonts w:ascii="Arial" w:hAnsi="Arial" w:cs="Arial"/>
          <w:lang w:val="sr-Cyrl-CS"/>
        </w:rPr>
        <w:t>минимум једно возило специјалне намене за превоз ухваћених животиња</w:t>
      </w:r>
      <w:r>
        <w:rPr>
          <w:rFonts w:ascii="Arial" w:hAnsi="Arial" w:cs="Arial"/>
          <w:lang w:val="sr-Cyrl-CS"/>
        </w:rPr>
        <w:t xml:space="preserve"> – </w:t>
      </w:r>
      <w:r w:rsidRPr="00035DAF">
        <w:rPr>
          <w:rFonts w:ascii="Arial" w:hAnsi="Arial" w:cs="Arial"/>
          <w:b/>
          <w:i/>
          <w:lang w:val="sr-Cyrl-CS"/>
        </w:rPr>
        <w:t>Доказ:</w:t>
      </w:r>
      <w:r>
        <w:rPr>
          <w:rFonts w:ascii="Arial" w:hAnsi="Arial" w:cs="Arial"/>
          <w:b/>
          <w:i/>
          <w:lang w:val="sr-Cyrl-CS"/>
        </w:rPr>
        <w:t xml:space="preserve"> </w:t>
      </w:r>
      <w:r w:rsidR="00505265">
        <w:rPr>
          <w:rFonts w:ascii="Arial" w:eastAsia="Times New Roman" w:hAnsi="Arial" w:cs="Arial"/>
          <w:lang w:val="sr-Cyrl-CS"/>
        </w:rPr>
        <w:t>фотокопија</w:t>
      </w:r>
      <w:r w:rsidRPr="00035DAF">
        <w:rPr>
          <w:rFonts w:ascii="Arial" w:eastAsia="Times New Roman" w:hAnsi="Arial" w:cs="Arial"/>
          <w:lang w:val="sr-Cyrl-CS"/>
        </w:rPr>
        <w:t xml:space="preserve"> саобраћајне дозволе за возило специјалне намене за превоз ухваћених животиња са фотокопијом полисе осигурања</w:t>
      </w:r>
      <w:r>
        <w:rPr>
          <w:rFonts w:eastAsia="Times New Roman"/>
          <w:lang w:val="sr-Cyrl-CS"/>
        </w:rPr>
        <w:t>.</w:t>
      </w:r>
    </w:p>
    <w:p w:rsidR="00BC0930" w:rsidRDefault="00BC0930" w:rsidP="00BC0930">
      <w:pPr>
        <w:pStyle w:val="ListParagraph"/>
        <w:numPr>
          <w:ilvl w:val="1"/>
          <w:numId w:val="3"/>
        </w:numPr>
        <w:ind w:left="720"/>
        <w:jc w:val="both"/>
        <w:rPr>
          <w:rFonts w:ascii="Arial" w:hAnsi="Arial" w:cs="Arial"/>
          <w:b/>
          <w:bCs/>
          <w:i/>
          <w:iCs/>
        </w:rPr>
      </w:pPr>
      <w:r>
        <w:rPr>
          <w:rFonts w:ascii="Arial" w:hAnsi="Arial" w:cs="Arial"/>
          <w:bCs/>
          <w:iCs/>
        </w:rPr>
        <w:t xml:space="preserve">Уколико понуђач подноси понуду са подизвођачем, у складу са чланом 80. Закона, подизвођач мора да испуњава обавезне услове из члана 75. </w:t>
      </w:r>
      <w:proofErr w:type="gramStart"/>
      <w:r>
        <w:rPr>
          <w:rFonts w:ascii="Arial" w:hAnsi="Arial" w:cs="Arial"/>
          <w:bCs/>
          <w:iCs/>
        </w:rPr>
        <w:t>став</w:t>
      </w:r>
      <w:proofErr w:type="gramEnd"/>
      <w:r>
        <w:rPr>
          <w:rFonts w:ascii="Arial" w:hAnsi="Arial" w:cs="Arial"/>
          <w:bCs/>
          <w:iCs/>
        </w:rPr>
        <w:t xml:space="preserve"> 1. </w:t>
      </w:r>
      <w:proofErr w:type="gramStart"/>
      <w:r>
        <w:rPr>
          <w:rFonts w:ascii="Arial" w:hAnsi="Arial" w:cs="Arial"/>
          <w:bCs/>
          <w:iCs/>
        </w:rPr>
        <w:t>тач</w:t>
      </w:r>
      <w:proofErr w:type="gramEnd"/>
      <w:r>
        <w:rPr>
          <w:rFonts w:ascii="Arial" w:hAnsi="Arial" w:cs="Arial"/>
          <w:bCs/>
          <w:iCs/>
        </w:rPr>
        <w:t xml:space="preserve">. 1) </w:t>
      </w:r>
      <w:proofErr w:type="gramStart"/>
      <w:r>
        <w:rPr>
          <w:rFonts w:ascii="Arial" w:hAnsi="Arial" w:cs="Arial"/>
          <w:bCs/>
          <w:iCs/>
        </w:rPr>
        <w:t>до</w:t>
      </w:r>
      <w:proofErr w:type="gramEnd"/>
      <w:r>
        <w:rPr>
          <w:rFonts w:ascii="Arial" w:hAnsi="Arial" w:cs="Arial"/>
          <w:bCs/>
          <w:iCs/>
        </w:rPr>
        <w:t xml:space="preserve"> 4) Закона.</w:t>
      </w:r>
    </w:p>
    <w:p w:rsidR="00BC0930" w:rsidRDefault="00BC0930" w:rsidP="00BC0930">
      <w:pPr>
        <w:pStyle w:val="ListParagraph"/>
        <w:ind w:left="0"/>
        <w:jc w:val="both"/>
      </w:pPr>
    </w:p>
    <w:p w:rsidR="00BC0930" w:rsidRDefault="00BC0930" w:rsidP="00BC0930">
      <w:pPr>
        <w:pStyle w:val="ListParagraph"/>
        <w:numPr>
          <w:ilvl w:val="1"/>
          <w:numId w:val="3"/>
        </w:numPr>
        <w:ind w:left="720"/>
        <w:jc w:val="both"/>
        <w:rPr>
          <w:rFonts w:ascii="Arial" w:hAnsi="Arial" w:cs="Arial"/>
          <w:bCs/>
          <w:iCs/>
        </w:rPr>
      </w:pPr>
      <w:r>
        <w:rPr>
          <w:rFonts w:ascii="Arial" w:hAnsi="Arial" w:cs="Arial"/>
          <w:bCs/>
          <w:iCs/>
        </w:rPr>
        <w:t xml:space="preserve">Уколико понуду подноси група понуђача, сваки понуђач из групе понуђача, мора да испуни обавезне услове из члана 75. </w:t>
      </w:r>
      <w:proofErr w:type="gramStart"/>
      <w:r>
        <w:rPr>
          <w:rFonts w:ascii="Arial" w:hAnsi="Arial" w:cs="Arial"/>
          <w:bCs/>
          <w:iCs/>
        </w:rPr>
        <w:t>став</w:t>
      </w:r>
      <w:proofErr w:type="gramEnd"/>
      <w:r>
        <w:rPr>
          <w:rFonts w:ascii="Arial" w:hAnsi="Arial" w:cs="Arial"/>
          <w:bCs/>
          <w:iCs/>
        </w:rPr>
        <w:t xml:space="preserve"> 1. </w:t>
      </w:r>
      <w:proofErr w:type="gramStart"/>
      <w:r>
        <w:rPr>
          <w:rFonts w:ascii="Arial" w:hAnsi="Arial" w:cs="Arial"/>
          <w:bCs/>
          <w:iCs/>
        </w:rPr>
        <w:t>тач</w:t>
      </w:r>
      <w:proofErr w:type="gramEnd"/>
      <w:r>
        <w:rPr>
          <w:rFonts w:ascii="Arial" w:hAnsi="Arial" w:cs="Arial"/>
          <w:bCs/>
          <w:iCs/>
        </w:rPr>
        <w:t xml:space="preserve">. 1) </w:t>
      </w:r>
      <w:proofErr w:type="gramStart"/>
      <w:r>
        <w:rPr>
          <w:rFonts w:ascii="Arial" w:hAnsi="Arial" w:cs="Arial"/>
          <w:bCs/>
          <w:iCs/>
        </w:rPr>
        <w:t>до</w:t>
      </w:r>
      <w:proofErr w:type="gramEnd"/>
      <w:r>
        <w:rPr>
          <w:rFonts w:ascii="Arial" w:hAnsi="Arial" w:cs="Arial"/>
          <w:bCs/>
          <w:iCs/>
        </w:rPr>
        <w:t xml:space="preserve"> 4) Закона, а додатне услове испуњавају заједно. </w:t>
      </w:r>
    </w:p>
    <w:p w:rsidR="00BC0930" w:rsidRDefault="00BC0930" w:rsidP="00BC0930">
      <w:pPr>
        <w:jc w:val="both"/>
        <w:rPr>
          <w:rFonts w:ascii="Arial" w:hAnsi="Arial" w:cs="Arial"/>
          <w:b/>
          <w:bCs/>
          <w:i/>
          <w:iCs/>
          <w:lang w:val="sr-Cyrl-CS"/>
        </w:rPr>
      </w:pPr>
    </w:p>
    <w:p w:rsidR="00143D17" w:rsidRPr="00BC0930" w:rsidRDefault="00143D17" w:rsidP="00BC0930">
      <w:pPr>
        <w:jc w:val="both"/>
        <w:rPr>
          <w:rFonts w:ascii="Arial" w:hAnsi="Arial" w:cs="Arial"/>
          <w:b/>
          <w:bCs/>
          <w:i/>
          <w:iCs/>
          <w:lang w:val="sr-Cyrl-CS"/>
        </w:rPr>
      </w:pPr>
    </w:p>
    <w:p w:rsidR="007A43A6" w:rsidRPr="007A43A6" w:rsidRDefault="00221C6F" w:rsidP="007A43A6">
      <w:pPr>
        <w:pStyle w:val="ListParagraph"/>
        <w:numPr>
          <w:ilvl w:val="0"/>
          <w:numId w:val="3"/>
        </w:numPr>
        <w:shd w:val="clear" w:color="auto" w:fill="C6D9F1"/>
        <w:ind w:left="360"/>
        <w:jc w:val="center"/>
        <w:rPr>
          <w:rFonts w:ascii="Arial" w:hAnsi="Arial" w:cs="Arial"/>
          <w:bCs/>
          <w:i/>
          <w:iCs/>
          <w:color w:val="C00000"/>
        </w:rPr>
      </w:pPr>
      <w:r>
        <w:rPr>
          <w:rFonts w:ascii="Arial" w:hAnsi="Arial" w:cs="Arial"/>
          <w:b/>
          <w:bCs/>
          <w:i/>
          <w:iCs/>
        </w:rPr>
        <w:t>УПУТСТВО КАКО СЕ ДОКАЗУЈЕ ИСПУЊЕНОСТ УСЛОВА</w:t>
      </w:r>
    </w:p>
    <w:p w:rsidR="007A43A6" w:rsidRPr="007A43A6" w:rsidRDefault="007A43A6" w:rsidP="007A43A6">
      <w:pPr>
        <w:pStyle w:val="ListParagraph"/>
        <w:shd w:val="clear" w:color="auto" w:fill="C6D9F1"/>
        <w:ind w:left="0"/>
        <w:rPr>
          <w:rFonts w:ascii="Arial" w:hAnsi="Arial" w:cs="Arial"/>
          <w:bCs/>
          <w:i/>
          <w:iCs/>
          <w:color w:val="C00000"/>
        </w:rPr>
      </w:pPr>
    </w:p>
    <w:p w:rsidR="00DE7DE0" w:rsidRPr="00DE7DE0" w:rsidRDefault="00DE7DE0" w:rsidP="00DE7DE0">
      <w:pPr>
        <w:pStyle w:val="ListParagraph"/>
        <w:ind w:left="0"/>
        <w:jc w:val="both"/>
        <w:rPr>
          <w:rFonts w:ascii="Arial" w:hAnsi="Arial" w:cs="Arial"/>
          <w:bCs/>
          <w:i/>
          <w:iCs/>
          <w:color w:val="C00000"/>
          <w:lang w:val="sr-Cyrl-CS"/>
        </w:rPr>
      </w:pPr>
    </w:p>
    <w:p w:rsidR="00D62BEC" w:rsidRPr="00247951" w:rsidRDefault="00D62BEC" w:rsidP="00D62BEC">
      <w:pPr>
        <w:pStyle w:val="ListParagraph"/>
        <w:jc w:val="both"/>
        <w:rPr>
          <w:rFonts w:ascii="Arial" w:hAnsi="Arial" w:cs="Arial"/>
        </w:rPr>
      </w:pPr>
      <w:proofErr w:type="gramStart"/>
      <w:r>
        <w:rPr>
          <w:rFonts w:ascii="Arial" w:hAnsi="Arial" w:cs="Arial"/>
        </w:rPr>
        <w:t xml:space="preserve">Испуњеност </w:t>
      </w:r>
      <w:r>
        <w:rPr>
          <w:rFonts w:ascii="Arial" w:hAnsi="Arial" w:cs="Arial"/>
          <w:b/>
        </w:rPr>
        <w:t xml:space="preserve">обавезних </w:t>
      </w:r>
      <w:r>
        <w:rPr>
          <w:rFonts w:ascii="Arial" w:hAnsi="Arial" w:cs="Arial"/>
          <w:b/>
          <w:lang w:val="sr-Cyrl-CS"/>
        </w:rPr>
        <w:t xml:space="preserve">услова </w:t>
      </w:r>
      <w:r>
        <w:rPr>
          <w:rFonts w:ascii="Arial" w:hAnsi="Arial" w:cs="Arial"/>
        </w:rPr>
        <w:t xml:space="preserve">за учешће у поступку предметне јавне набавке, </w:t>
      </w:r>
      <w:r>
        <w:rPr>
          <w:rFonts w:ascii="Arial" w:hAnsi="Arial" w:cs="Arial"/>
          <w:lang w:val="sr-Cyrl-CS"/>
        </w:rPr>
        <w:t>у складу са чл.</w:t>
      </w:r>
      <w:proofErr w:type="gramEnd"/>
      <w:r>
        <w:rPr>
          <w:rFonts w:ascii="Arial" w:hAnsi="Arial" w:cs="Arial"/>
          <w:lang w:val="sr-Cyrl-CS"/>
        </w:rPr>
        <w:t xml:space="preserve"> 77. став 4. Закона, </w:t>
      </w:r>
      <w:r>
        <w:rPr>
          <w:rFonts w:ascii="Arial" w:hAnsi="Arial" w:cs="Arial"/>
        </w:rPr>
        <w:t xml:space="preserve">понуђач доказује достављањем Изјаве </w:t>
      </w:r>
      <w:r>
        <w:rPr>
          <w:rFonts w:ascii="Arial" w:hAnsi="Arial" w:cs="Arial"/>
          <w:color w:val="auto"/>
          <w:lang w:val="sr-Cyrl-CS"/>
        </w:rPr>
        <w:t>(</w:t>
      </w:r>
      <w:r>
        <w:rPr>
          <w:rFonts w:ascii="Arial" w:hAnsi="Arial" w:cs="Arial"/>
          <w:i/>
          <w:color w:val="auto"/>
          <w:lang w:val="sr-Cyrl-CS"/>
        </w:rPr>
        <w:t xml:space="preserve">Образац изјаве понуђача, дат је у поглављу </w:t>
      </w:r>
      <w:r>
        <w:rPr>
          <w:rFonts w:ascii="Arial" w:hAnsi="Arial" w:cs="Arial"/>
          <w:i/>
          <w:color w:val="auto"/>
        </w:rPr>
        <w:t>V</w:t>
      </w:r>
      <w:r w:rsidRPr="00B21BCC">
        <w:rPr>
          <w:rFonts w:ascii="Arial" w:hAnsi="Arial" w:cs="Arial"/>
          <w:i/>
          <w:color w:val="auto"/>
          <w:lang w:val="ru-RU"/>
        </w:rPr>
        <w:t xml:space="preserve"> </w:t>
      </w:r>
      <w:r>
        <w:rPr>
          <w:rFonts w:ascii="Arial" w:hAnsi="Arial" w:cs="Arial"/>
          <w:i/>
          <w:color w:val="auto"/>
          <w:lang w:val="sr-Cyrl-CS"/>
        </w:rPr>
        <w:t>одељак 3.</w:t>
      </w:r>
      <w:r>
        <w:rPr>
          <w:rFonts w:ascii="Arial" w:hAnsi="Arial" w:cs="Arial"/>
          <w:color w:val="auto"/>
          <w:lang w:val="sr-Cyrl-CS"/>
        </w:rPr>
        <w:t>),</w:t>
      </w:r>
      <w:r>
        <w:rPr>
          <w:rFonts w:ascii="Arial" w:hAnsi="Arial" w:cs="Arial"/>
          <w:color w:val="FF0000"/>
          <w:lang w:val="sr-Cyrl-CS"/>
        </w:rPr>
        <w:t xml:space="preserve"> </w:t>
      </w:r>
      <w:proofErr w:type="gramStart"/>
      <w:r>
        <w:rPr>
          <w:rFonts w:ascii="Arial" w:hAnsi="Arial" w:cs="Arial"/>
        </w:rPr>
        <w:t>којом</w:t>
      </w:r>
      <w:proofErr w:type="gramEnd"/>
      <w:r>
        <w:rPr>
          <w:rFonts w:ascii="Arial" w:hAnsi="Arial" w:cs="Arial"/>
        </w:rPr>
        <w:t xml:space="preserve"> под пуном материјалном и кривичном одговорношћу потврђује да испуњава услове за учешће у поступку јавне набавке из чл. 75</w:t>
      </w:r>
      <w:proofErr w:type="gramStart"/>
      <w:r>
        <w:rPr>
          <w:rFonts w:ascii="Arial" w:hAnsi="Arial" w:cs="Arial"/>
        </w:rPr>
        <w:t>..</w:t>
      </w:r>
      <w:proofErr w:type="gramEnd"/>
      <w:r>
        <w:rPr>
          <w:rFonts w:ascii="Arial" w:hAnsi="Arial" w:cs="Arial"/>
        </w:rPr>
        <w:t xml:space="preserve"> Закона, дефинисане овом конкурсном документацијом, осим услова из члана 75. </w:t>
      </w:r>
      <w:proofErr w:type="gramStart"/>
      <w:r>
        <w:rPr>
          <w:rFonts w:ascii="Arial" w:hAnsi="Arial" w:cs="Arial"/>
        </w:rPr>
        <w:t>став</w:t>
      </w:r>
      <w:proofErr w:type="gramEnd"/>
      <w:r>
        <w:rPr>
          <w:rFonts w:ascii="Arial" w:hAnsi="Arial" w:cs="Arial"/>
        </w:rPr>
        <w:t xml:space="preserve"> 1. </w:t>
      </w:r>
      <w:proofErr w:type="gramStart"/>
      <w:r>
        <w:rPr>
          <w:rFonts w:ascii="Arial" w:hAnsi="Arial" w:cs="Arial"/>
        </w:rPr>
        <w:t>тачка</w:t>
      </w:r>
      <w:proofErr w:type="gramEnd"/>
      <w:r>
        <w:rPr>
          <w:rFonts w:ascii="Arial" w:hAnsi="Arial" w:cs="Arial"/>
        </w:rPr>
        <w:t xml:space="preserve"> 5</w:t>
      </w:r>
      <w:r>
        <w:rPr>
          <w:rFonts w:ascii="Arial" w:hAnsi="Arial" w:cs="Arial"/>
          <w:lang w:val="sr-Cyrl-CS"/>
        </w:rPr>
        <w:t>)</w:t>
      </w:r>
      <w:r>
        <w:rPr>
          <w:rFonts w:ascii="Arial" w:hAnsi="Arial" w:cs="Arial"/>
        </w:rPr>
        <w:t xml:space="preserve"> Закона.</w:t>
      </w:r>
    </w:p>
    <w:p w:rsidR="00D62BEC" w:rsidRDefault="00D62BEC" w:rsidP="00D62BEC">
      <w:pPr>
        <w:pStyle w:val="ListParagraph"/>
        <w:jc w:val="both"/>
        <w:rPr>
          <w:rFonts w:ascii="Arial" w:hAnsi="Arial" w:cs="Arial"/>
          <w:bCs/>
          <w:iCs/>
          <w:lang w:val="sr-Cyrl-CS"/>
        </w:rPr>
      </w:pPr>
      <w:proofErr w:type="gramStart"/>
      <w:r>
        <w:rPr>
          <w:rFonts w:ascii="Arial" w:hAnsi="Arial" w:cs="Arial"/>
        </w:rPr>
        <w:t>Изјава мора да буде потписана од стране овлашћеног лица понуђача и оверена печатом.</w:t>
      </w:r>
      <w:proofErr w:type="gramEnd"/>
      <w:r>
        <w:t xml:space="preserve"> </w:t>
      </w:r>
      <w:proofErr w:type="gramStart"/>
      <w:r>
        <w:rPr>
          <w:rFonts w:ascii="Arial" w:hAnsi="Arial" w:cs="Arial"/>
        </w:rPr>
        <w:t>Уколико Изјаву потписује лице које није уписано у регистар као лице овлашћено за заступање, потребно је уз понуду доставити овлашћење за потписивање.</w:t>
      </w:r>
      <w:proofErr w:type="gramEnd"/>
    </w:p>
    <w:p w:rsidR="00D62BEC" w:rsidRDefault="00D62BEC" w:rsidP="00D62BEC">
      <w:pPr>
        <w:pStyle w:val="ListParagraph"/>
        <w:jc w:val="both"/>
        <w:rPr>
          <w:rFonts w:ascii="Arial" w:hAnsi="Arial" w:cs="Arial"/>
          <w:bCs/>
          <w:iCs/>
          <w:lang w:val="sr-Cyrl-CS"/>
        </w:rPr>
      </w:pPr>
    </w:p>
    <w:p w:rsidR="00D62BEC" w:rsidRPr="003E1D2B" w:rsidRDefault="00D62BEC" w:rsidP="003E1D2B">
      <w:pPr>
        <w:pStyle w:val="ListParagraph"/>
        <w:jc w:val="both"/>
        <w:rPr>
          <w:rFonts w:ascii="Arial" w:hAnsi="Arial" w:cs="Arial"/>
          <w:lang w:val="sr-Cyrl-CS"/>
        </w:rPr>
      </w:pPr>
      <w:proofErr w:type="gramStart"/>
      <w:r>
        <w:rPr>
          <w:rFonts w:ascii="Arial" w:hAnsi="Arial" w:cs="Arial"/>
        </w:rPr>
        <w:t xml:space="preserve">Испуњеност </w:t>
      </w:r>
      <w:r>
        <w:rPr>
          <w:rFonts w:ascii="Arial" w:hAnsi="Arial" w:cs="Arial"/>
          <w:b/>
          <w:lang w:val="sr-Cyrl-CS"/>
        </w:rPr>
        <w:t xml:space="preserve">додатних услова </w:t>
      </w:r>
      <w:r>
        <w:rPr>
          <w:rFonts w:ascii="Arial" w:hAnsi="Arial" w:cs="Arial"/>
          <w:lang w:val="sr-Cyrl-CS"/>
        </w:rPr>
        <w:t xml:space="preserve">се доказује доставаљањем доказа описаних у делу </w:t>
      </w:r>
      <w:r w:rsidRPr="003C1157">
        <w:rPr>
          <w:rFonts w:ascii="Arial" w:hAnsi="Arial" w:cs="Arial"/>
          <w:i/>
        </w:rPr>
        <w:t xml:space="preserve">V </w:t>
      </w:r>
      <w:r>
        <w:rPr>
          <w:rFonts w:ascii="Arial" w:hAnsi="Arial" w:cs="Arial"/>
          <w:i/>
        </w:rPr>
        <w:t>Услови за учешће у поступку јавне набавке из члана 75.</w:t>
      </w:r>
      <w:proofErr w:type="gramEnd"/>
      <w:r>
        <w:rPr>
          <w:rFonts w:ascii="Arial" w:hAnsi="Arial" w:cs="Arial"/>
          <w:i/>
        </w:rPr>
        <w:t xml:space="preserve"> </w:t>
      </w:r>
      <w:proofErr w:type="gramStart"/>
      <w:r>
        <w:rPr>
          <w:rFonts w:ascii="Arial" w:hAnsi="Arial" w:cs="Arial"/>
          <w:i/>
        </w:rPr>
        <w:t>и</w:t>
      </w:r>
      <w:proofErr w:type="gramEnd"/>
      <w:r>
        <w:rPr>
          <w:rFonts w:ascii="Arial" w:hAnsi="Arial" w:cs="Arial"/>
          <w:i/>
        </w:rPr>
        <w:t xml:space="preserve"> 76. Закона и упутство како се доказује испуњеност тих услова</w:t>
      </w:r>
      <w:r>
        <w:rPr>
          <w:rFonts w:ascii="Arial" w:hAnsi="Arial" w:cs="Arial"/>
        </w:rPr>
        <w:t xml:space="preserve">, поглавље </w:t>
      </w:r>
      <w:r w:rsidRPr="00247951">
        <w:rPr>
          <w:rFonts w:ascii="Arial" w:hAnsi="Arial" w:cs="Arial"/>
          <w:i/>
        </w:rPr>
        <w:t>1</w:t>
      </w:r>
      <w:r w:rsidRPr="003C1157">
        <w:rPr>
          <w:rFonts w:ascii="Arial" w:hAnsi="Arial" w:cs="Arial"/>
          <w:i/>
        </w:rPr>
        <w:t xml:space="preserve">. </w:t>
      </w:r>
      <w:proofErr w:type="gramStart"/>
      <w:r>
        <w:rPr>
          <w:rFonts w:ascii="Arial" w:hAnsi="Arial" w:cs="Arial"/>
          <w:i/>
        </w:rPr>
        <w:t>Услови за учешће у поступку јавне набавке</w:t>
      </w:r>
      <w:r w:rsidR="00505265">
        <w:rPr>
          <w:rFonts w:ascii="Arial" w:hAnsi="Arial" w:cs="Arial"/>
          <w:i/>
          <w:lang w:val="sr-Cyrl-CS"/>
        </w:rPr>
        <w:t xml:space="preserve"> </w:t>
      </w:r>
      <w:r>
        <w:rPr>
          <w:rFonts w:ascii="Arial" w:hAnsi="Arial" w:cs="Arial"/>
          <w:i/>
        </w:rPr>
        <w:t>из члана 75.</w:t>
      </w:r>
      <w:proofErr w:type="gramEnd"/>
      <w:r>
        <w:rPr>
          <w:rFonts w:ascii="Arial" w:hAnsi="Arial" w:cs="Arial"/>
          <w:i/>
        </w:rPr>
        <w:t xml:space="preserve"> </w:t>
      </w:r>
      <w:proofErr w:type="gramStart"/>
      <w:r>
        <w:rPr>
          <w:rFonts w:ascii="Arial" w:hAnsi="Arial" w:cs="Arial"/>
          <w:i/>
        </w:rPr>
        <w:t>и</w:t>
      </w:r>
      <w:proofErr w:type="gramEnd"/>
      <w:r>
        <w:rPr>
          <w:rFonts w:ascii="Arial" w:hAnsi="Arial" w:cs="Arial"/>
          <w:i/>
        </w:rPr>
        <w:t xml:space="preserve"> 76. </w:t>
      </w:r>
      <w:proofErr w:type="gramStart"/>
      <w:r>
        <w:rPr>
          <w:rFonts w:ascii="Arial" w:hAnsi="Arial" w:cs="Arial"/>
          <w:i/>
        </w:rPr>
        <w:t>Закона</w:t>
      </w:r>
      <w:r>
        <w:rPr>
          <w:rFonts w:ascii="Arial" w:hAnsi="Arial" w:cs="Arial"/>
        </w:rPr>
        <w:t>, тачка 1.2.</w:t>
      </w:r>
      <w:proofErr w:type="gramEnd"/>
      <w:r>
        <w:rPr>
          <w:rFonts w:ascii="Arial" w:hAnsi="Arial" w:cs="Arial"/>
        </w:rPr>
        <w:t xml:space="preserve"> </w:t>
      </w:r>
      <w:proofErr w:type="gramStart"/>
      <w:r>
        <w:rPr>
          <w:rFonts w:ascii="Arial" w:hAnsi="Arial" w:cs="Arial"/>
        </w:rPr>
        <w:t>на</w:t>
      </w:r>
      <w:proofErr w:type="gramEnd"/>
      <w:r>
        <w:rPr>
          <w:rFonts w:ascii="Arial" w:hAnsi="Arial" w:cs="Arial"/>
        </w:rPr>
        <w:t xml:space="preserve"> стр. </w:t>
      </w:r>
      <w:r w:rsidR="00505265">
        <w:rPr>
          <w:rFonts w:ascii="Arial" w:hAnsi="Arial" w:cs="Arial"/>
          <w:lang w:val="sr-Cyrl-CS"/>
        </w:rPr>
        <w:t>6</w:t>
      </w:r>
      <w:r w:rsidR="00480331">
        <w:rPr>
          <w:rFonts w:ascii="Arial" w:hAnsi="Arial" w:cs="Arial"/>
        </w:rPr>
        <w:t>/</w:t>
      </w:r>
      <w:r w:rsidR="007F5DA4">
        <w:rPr>
          <w:rFonts w:ascii="Arial" w:hAnsi="Arial" w:cs="Arial"/>
          <w:lang w:val="sr-Cyrl-CS"/>
        </w:rPr>
        <w:t>35</w:t>
      </w:r>
      <w:r>
        <w:rPr>
          <w:rFonts w:ascii="Arial" w:hAnsi="Arial" w:cs="Arial"/>
        </w:rPr>
        <w:t xml:space="preserve"> КД.</w:t>
      </w:r>
    </w:p>
    <w:p w:rsidR="00D62BEC" w:rsidRDefault="00D62BEC" w:rsidP="00D62BEC">
      <w:pPr>
        <w:pStyle w:val="ListParagraph"/>
        <w:jc w:val="both"/>
        <w:rPr>
          <w:rFonts w:ascii="Arial" w:hAnsi="Arial" w:cs="Arial"/>
          <w:bCs/>
          <w:iCs/>
          <w:lang w:val="sr-Cyrl-CS"/>
        </w:rPr>
      </w:pPr>
      <w:r w:rsidRPr="00BB0389">
        <w:rPr>
          <w:rFonts w:ascii="Arial" w:hAnsi="Arial" w:cs="Arial"/>
          <w:b/>
          <w:bCs/>
          <w:iCs/>
          <w:color w:val="auto"/>
          <w:u w:val="single"/>
        </w:rPr>
        <w:t>Уколико понуду подноси група понуђача</w:t>
      </w:r>
      <w:r w:rsidRPr="00BB0389">
        <w:rPr>
          <w:rFonts w:ascii="Arial" w:hAnsi="Arial" w:cs="Arial"/>
          <w:bCs/>
          <w:iCs/>
          <w:color w:val="auto"/>
        </w:rPr>
        <w:t xml:space="preserve">, </w:t>
      </w:r>
      <w:r>
        <w:rPr>
          <w:rFonts w:ascii="Arial" w:hAnsi="Arial" w:cs="Arial"/>
          <w:bCs/>
          <w:iCs/>
          <w:color w:val="auto"/>
        </w:rPr>
        <w:t>Изјава мора бити потписана од стране овлашћеног лица сваког</w:t>
      </w:r>
      <w:r w:rsidRPr="00BB0389">
        <w:rPr>
          <w:rFonts w:ascii="Arial" w:hAnsi="Arial" w:cs="Arial"/>
          <w:bCs/>
          <w:iCs/>
          <w:color w:val="auto"/>
        </w:rPr>
        <w:t xml:space="preserve"> понуђач</w:t>
      </w:r>
      <w:r>
        <w:rPr>
          <w:rFonts w:ascii="Arial" w:hAnsi="Arial" w:cs="Arial"/>
          <w:bCs/>
          <w:iCs/>
          <w:color w:val="auto"/>
        </w:rPr>
        <w:t>а</w:t>
      </w:r>
      <w:r w:rsidRPr="00BB0389">
        <w:rPr>
          <w:rFonts w:ascii="Arial" w:hAnsi="Arial" w:cs="Arial"/>
          <w:bCs/>
          <w:iCs/>
          <w:color w:val="auto"/>
        </w:rPr>
        <w:t xml:space="preserve"> из групе понуђача</w:t>
      </w:r>
      <w:r>
        <w:rPr>
          <w:rFonts w:ascii="Arial" w:hAnsi="Arial" w:cs="Arial"/>
          <w:bCs/>
          <w:iCs/>
          <w:color w:val="auto"/>
        </w:rPr>
        <w:t xml:space="preserve"> и оверена печатом.</w:t>
      </w:r>
      <w:r w:rsidRPr="00BB0389">
        <w:rPr>
          <w:rFonts w:ascii="Arial" w:hAnsi="Arial" w:cs="Arial"/>
          <w:bCs/>
          <w:iCs/>
          <w:color w:val="auto"/>
        </w:rPr>
        <w:t xml:space="preserve"> </w:t>
      </w:r>
    </w:p>
    <w:p w:rsidR="00D62BEC" w:rsidRPr="003E1D2B" w:rsidRDefault="00D62BEC" w:rsidP="003E1D2B">
      <w:pPr>
        <w:pStyle w:val="ListParagraph"/>
        <w:jc w:val="both"/>
        <w:rPr>
          <w:rFonts w:ascii="Arial" w:hAnsi="Arial" w:cs="Arial"/>
          <w:bCs/>
          <w:iCs/>
          <w:lang w:val="sr-Cyrl-CS"/>
        </w:rPr>
      </w:pPr>
      <w:proofErr w:type="gramStart"/>
      <w:r>
        <w:rPr>
          <w:rFonts w:ascii="Arial" w:hAnsi="Arial" w:cs="Arial"/>
          <w:b/>
          <w:bCs/>
          <w:iCs/>
          <w:u w:val="single"/>
        </w:rPr>
        <w:t>Уколико понуђач подноси понуду са подизвођачем</w:t>
      </w:r>
      <w:r>
        <w:rPr>
          <w:rFonts w:ascii="Arial" w:hAnsi="Arial" w:cs="Arial"/>
          <w:bCs/>
          <w:iCs/>
        </w:rPr>
        <w:t xml:space="preserve">, понуђач је дужан да достави Изјаву подизвођача </w:t>
      </w:r>
      <w:r>
        <w:rPr>
          <w:rFonts w:ascii="Arial" w:hAnsi="Arial" w:cs="Arial"/>
          <w:color w:val="auto"/>
          <w:lang w:val="sr-Cyrl-CS"/>
        </w:rPr>
        <w:t>(</w:t>
      </w:r>
      <w:r>
        <w:rPr>
          <w:rFonts w:ascii="Arial" w:hAnsi="Arial" w:cs="Arial"/>
          <w:i/>
          <w:color w:val="auto"/>
          <w:lang w:val="sr-Cyrl-CS"/>
        </w:rPr>
        <w:t>Образац изјав</w:t>
      </w:r>
      <w:r>
        <w:rPr>
          <w:rFonts w:ascii="Arial" w:hAnsi="Arial" w:cs="Arial"/>
          <w:i/>
          <w:color w:val="auto"/>
        </w:rPr>
        <w:t>е подизвођача, дат је у поглављу</w:t>
      </w:r>
      <w:r w:rsidRPr="00B21BCC">
        <w:rPr>
          <w:rFonts w:ascii="Arial" w:hAnsi="Arial" w:cs="Arial"/>
          <w:i/>
          <w:color w:val="auto"/>
          <w:lang w:val="ru-RU"/>
        </w:rPr>
        <w:t xml:space="preserve"> </w:t>
      </w:r>
      <w:r>
        <w:rPr>
          <w:rFonts w:ascii="Arial" w:hAnsi="Arial" w:cs="Arial"/>
          <w:i/>
          <w:color w:val="auto"/>
        </w:rPr>
        <w:t>V</w:t>
      </w:r>
      <w:r w:rsidRPr="00B21BCC">
        <w:rPr>
          <w:rFonts w:ascii="Arial" w:hAnsi="Arial" w:cs="Arial"/>
          <w:i/>
          <w:color w:val="auto"/>
          <w:lang w:val="ru-RU"/>
        </w:rPr>
        <w:t xml:space="preserve"> </w:t>
      </w:r>
      <w:r>
        <w:rPr>
          <w:rFonts w:ascii="Arial" w:hAnsi="Arial" w:cs="Arial"/>
          <w:i/>
          <w:color w:val="auto"/>
          <w:lang w:val="sr-Cyrl-CS"/>
        </w:rPr>
        <w:t>одељак 3.</w:t>
      </w:r>
      <w:r>
        <w:rPr>
          <w:rFonts w:ascii="Arial" w:hAnsi="Arial" w:cs="Arial"/>
          <w:color w:val="auto"/>
          <w:lang w:val="sr-Cyrl-CS"/>
        </w:rPr>
        <w:t>),</w:t>
      </w:r>
      <w:r>
        <w:rPr>
          <w:rFonts w:ascii="Arial" w:hAnsi="Arial" w:cs="Arial"/>
          <w:bCs/>
          <w:iCs/>
        </w:rPr>
        <w:t xml:space="preserve"> потписану од стране овлашћеног лица подизвођача и оверену печатом.</w:t>
      </w:r>
      <w:proofErr w:type="gramEnd"/>
      <w:r>
        <w:rPr>
          <w:rFonts w:ascii="Arial" w:hAnsi="Arial" w:cs="Arial"/>
          <w:bCs/>
          <w:iCs/>
        </w:rPr>
        <w:t xml:space="preserve"> </w:t>
      </w:r>
    </w:p>
    <w:p w:rsidR="00D62BEC" w:rsidRPr="003E1D2B" w:rsidRDefault="00D62BEC" w:rsidP="003E1D2B">
      <w:pPr>
        <w:pStyle w:val="ListParagraph"/>
        <w:jc w:val="both"/>
        <w:rPr>
          <w:rFonts w:ascii="Arial" w:hAnsi="Arial" w:cs="Arial"/>
          <w:bCs/>
          <w:iCs/>
          <w:lang w:val="sr-Cyrl-CS"/>
        </w:rPr>
      </w:pPr>
      <w:proofErr w:type="gramStart"/>
      <w:r>
        <w:rPr>
          <w:rFonts w:ascii="Arial" w:hAnsi="Arial" w:cs="Arial"/>
          <w:bCs/>
          <w:iCs/>
        </w:rPr>
        <w:t xml:space="preserve">Наручилац може пре доношења одлуке о додели уговора да </w:t>
      </w:r>
      <w:r>
        <w:rPr>
          <w:rFonts w:ascii="Arial" w:hAnsi="Arial" w:cs="Arial"/>
          <w:bCs/>
          <w:iCs/>
          <w:lang w:val="sr-Cyrl-CS"/>
        </w:rPr>
        <w:t xml:space="preserve">тражи </w:t>
      </w:r>
      <w:r>
        <w:rPr>
          <w:rFonts w:ascii="Arial" w:hAnsi="Arial" w:cs="Arial"/>
          <w:bCs/>
          <w:iCs/>
        </w:rPr>
        <w:t>од понуђача, чија је понуда оцењена као најповољнија, да достави на увид оригинал или оверену копију свих или појединих доказа о испуњености услова.</w:t>
      </w:r>
      <w:proofErr w:type="gramEnd"/>
    </w:p>
    <w:p w:rsidR="00D62BEC" w:rsidRPr="003E1D2B" w:rsidRDefault="00D62BEC" w:rsidP="003E1D2B">
      <w:pPr>
        <w:pStyle w:val="ListParagraph"/>
        <w:jc w:val="both"/>
        <w:rPr>
          <w:rFonts w:ascii="Arial" w:hAnsi="Arial" w:cs="Arial"/>
          <w:bCs/>
          <w:iCs/>
          <w:lang w:val="sr-Cyrl-CS"/>
        </w:rPr>
      </w:pPr>
      <w:r>
        <w:rPr>
          <w:rFonts w:ascii="Arial" w:hAnsi="Arial" w:cs="Arial"/>
          <w:bCs/>
          <w:iCs/>
          <w:lang w:val="sr-Cyrl-CS"/>
        </w:rPr>
        <w:t>Ако понуђач у остављеном примереном року, који не може бити краћи од 5 дана, не достави на увид оригинал или оверену копију тражених доказа, наручилац ће његову понуду одбити као неприхватљиву.</w:t>
      </w:r>
    </w:p>
    <w:p w:rsidR="00D62BEC" w:rsidRPr="003E1D2B" w:rsidRDefault="00D62BEC" w:rsidP="003E1D2B">
      <w:pPr>
        <w:suppressAutoHyphens w:val="0"/>
        <w:autoSpaceDE w:val="0"/>
        <w:autoSpaceDN w:val="0"/>
        <w:adjustRightInd w:val="0"/>
        <w:spacing w:line="240" w:lineRule="auto"/>
        <w:ind w:left="720"/>
        <w:jc w:val="both"/>
        <w:rPr>
          <w:rFonts w:ascii="Arial" w:eastAsia="Times New Roman" w:hAnsi="Arial" w:cs="Arial"/>
          <w:color w:val="auto"/>
          <w:kern w:val="0"/>
          <w:lang w:val="sr-Cyrl-CS" w:eastAsia="en-US"/>
        </w:rPr>
      </w:pPr>
      <w:proofErr w:type="gramStart"/>
      <w:r w:rsidRPr="007D7865">
        <w:rPr>
          <w:rFonts w:ascii="Arial" w:eastAsia="Times New Roman" w:hAnsi="Arial" w:cs="Arial"/>
          <w:color w:val="auto"/>
          <w:kern w:val="0"/>
          <w:lang w:eastAsia="en-US"/>
        </w:rPr>
        <w:t>Понуђачи који су регистровани у регистру који води Агенција за привредне регистре не</w:t>
      </w:r>
      <w:r>
        <w:rPr>
          <w:rFonts w:ascii="Arial" w:eastAsia="Times New Roman" w:hAnsi="Arial" w:cs="Arial"/>
          <w:color w:val="auto"/>
          <w:kern w:val="0"/>
          <w:lang w:val="sr-Cyrl-CS" w:eastAsia="en-US"/>
        </w:rPr>
        <w:t xml:space="preserve"> </w:t>
      </w:r>
      <w:r w:rsidRPr="007D7865">
        <w:rPr>
          <w:rFonts w:ascii="Arial" w:eastAsia="Times New Roman" w:hAnsi="Arial" w:cs="Arial"/>
          <w:color w:val="auto"/>
          <w:kern w:val="0"/>
          <w:lang w:eastAsia="en-US"/>
        </w:rPr>
        <w:t>морају да доставе доказ из чл.</w:t>
      </w:r>
      <w:proofErr w:type="gramEnd"/>
      <w:r w:rsidRPr="007D7865">
        <w:rPr>
          <w:rFonts w:ascii="Arial" w:eastAsia="Times New Roman" w:hAnsi="Arial" w:cs="Arial"/>
          <w:color w:val="auto"/>
          <w:kern w:val="0"/>
          <w:lang w:eastAsia="en-US"/>
        </w:rPr>
        <w:t xml:space="preserve"> 75. </w:t>
      </w:r>
      <w:proofErr w:type="gramStart"/>
      <w:r w:rsidRPr="007D7865">
        <w:rPr>
          <w:rFonts w:ascii="Arial" w:eastAsia="Times New Roman" w:hAnsi="Arial" w:cs="Arial"/>
          <w:color w:val="auto"/>
          <w:kern w:val="0"/>
          <w:lang w:eastAsia="en-US"/>
        </w:rPr>
        <w:t>ст</w:t>
      </w:r>
      <w:proofErr w:type="gramEnd"/>
      <w:r w:rsidRPr="007D7865">
        <w:rPr>
          <w:rFonts w:ascii="Arial" w:eastAsia="Times New Roman" w:hAnsi="Arial" w:cs="Arial"/>
          <w:color w:val="auto"/>
          <w:kern w:val="0"/>
          <w:lang w:eastAsia="en-US"/>
        </w:rPr>
        <w:t xml:space="preserve">. 1. </w:t>
      </w:r>
      <w:proofErr w:type="gramStart"/>
      <w:r w:rsidRPr="007D7865">
        <w:rPr>
          <w:rFonts w:ascii="Arial" w:eastAsia="Times New Roman" w:hAnsi="Arial" w:cs="Arial"/>
          <w:color w:val="auto"/>
          <w:kern w:val="0"/>
          <w:lang w:eastAsia="en-US"/>
        </w:rPr>
        <w:t>тач</w:t>
      </w:r>
      <w:proofErr w:type="gramEnd"/>
      <w:r w:rsidRPr="007D7865">
        <w:rPr>
          <w:rFonts w:ascii="Arial" w:eastAsia="Times New Roman" w:hAnsi="Arial" w:cs="Arial"/>
          <w:color w:val="auto"/>
          <w:kern w:val="0"/>
          <w:lang w:eastAsia="en-US"/>
        </w:rPr>
        <w:t>. 1) Извод из регистра Агенције за привредне</w:t>
      </w:r>
      <w:r>
        <w:rPr>
          <w:rFonts w:ascii="Arial" w:eastAsia="Times New Roman" w:hAnsi="Arial" w:cs="Arial"/>
          <w:color w:val="auto"/>
          <w:kern w:val="0"/>
          <w:lang w:val="sr-Cyrl-CS" w:eastAsia="en-US"/>
        </w:rPr>
        <w:t xml:space="preserve"> </w:t>
      </w:r>
      <w:r w:rsidRPr="007D7865">
        <w:rPr>
          <w:rFonts w:ascii="Arial" w:eastAsia="Times New Roman" w:hAnsi="Arial" w:cs="Arial"/>
          <w:color w:val="auto"/>
          <w:kern w:val="0"/>
          <w:lang w:eastAsia="en-US"/>
        </w:rPr>
        <w:t>регистре, који је јавно доступан на интернет страници Агенције за привредне регистре</w:t>
      </w:r>
      <w:r>
        <w:rPr>
          <w:rFonts w:ascii="Arial" w:eastAsia="Times New Roman" w:hAnsi="Arial" w:cs="Arial"/>
          <w:color w:val="auto"/>
          <w:kern w:val="0"/>
          <w:lang w:val="sr-Cyrl-CS" w:eastAsia="en-US"/>
        </w:rPr>
        <w:t>.</w:t>
      </w:r>
    </w:p>
    <w:p w:rsidR="00D62BEC" w:rsidRPr="003E1D2B" w:rsidRDefault="00D62BEC" w:rsidP="003E1D2B">
      <w:pPr>
        <w:pStyle w:val="ListParagraph"/>
        <w:jc w:val="both"/>
        <w:rPr>
          <w:rFonts w:ascii="Arial" w:hAnsi="Arial" w:cs="Arial"/>
          <w:color w:val="auto"/>
          <w:lang w:val="sr-Cyrl-CS"/>
        </w:rPr>
      </w:pPr>
      <w:proofErr w:type="gramStart"/>
      <w:r>
        <w:rPr>
          <w:rFonts w:ascii="Arial" w:hAnsi="Arial" w:cs="Arial"/>
          <w:color w:val="auto"/>
        </w:rPr>
        <w:t>Понуђач није дужан да доставља на увид доказе који су јавно доступни на интернет страницама надлежних органа.</w:t>
      </w:r>
      <w:proofErr w:type="gramEnd"/>
    </w:p>
    <w:p w:rsidR="00D62BEC" w:rsidRPr="007D7865" w:rsidRDefault="00D62BEC" w:rsidP="003E1D2B">
      <w:pPr>
        <w:suppressAutoHyphens w:val="0"/>
        <w:autoSpaceDE w:val="0"/>
        <w:autoSpaceDN w:val="0"/>
        <w:adjustRightInd w:val="0"/>
        <w:spacing w:line="240" w:lineRule="auto"/>
        <w:ind w:left="720"/>
        <w:jc w:val="both"/>
        <w:rPr>
          <w:rFonts w:ascii="Arial" w:eastAsia="Times New Roman" w:hAnsi="Arial" w:cs="Arial"/>
          <w:color w:val="auto"/>
          <w:kern w:val="0"/>
          <w:lang w:val="sr-Cyrl-CS" w:eastAsia="en-US"/>
        </w:rPr>
      </w:pPr>
      <w:proofErr w:type="gramStart"/>
      <w:r w:rsidRPr="007D7865">
        <w:rPr>
          <w:rFonts w:ascii="Arial" w:eastAsia="Times New Roman" w:hAnsi="Arial" w:cs="Arial"/>
          <w:color w:val="auto"/>
          <w:kern w:val="0"/>
          <w:lang w:eastAsia="en-US"/>
        </w:rPr>
        <w:t>Наручилац неће одбити понуду као неприхватљиву, уколико не садржи доказ одређен</w:t>
      </w:r>
      <w:r>
        <w:rPr>
          <w:rFonts w:ascii="Arial" w:eastAsia="Times New Roman" w:hAnsi="Arial" w:cs="Arial"/>
          <w:color w:val="auto"/>
          <w:kern w:val="0"/>
          <w:lang w:val="sr-Cyrl-CS" w:eastAsia="en-US"/>
        </w:rPr>
        <w:t xml:space="preserve"> </w:t>
      </w:r>
      <w:r w:rsidRPr="007D7865">
        <w:rPr>
          <w:rFonts w:ascii="Arial" w:eastAsia="Times New Roman" w:hAnsi="Arial" w:cs="Arial"/>
          <w:color w:val="auto"/>
          <w:kern w:val="0"/>
          <w:lang w:eastAsia="en-US"/>
        </w:rPr>
        <w:t>конкурсном документацијом, ако понуђач наведе у понуди интернет страницу на којој</w:t>
      </w:r>
      <w:r>
        <w:rPr>
          <w:rFonts w:ascii="Arial" w:eastAsia="Times New Roman" w:hAnsi="Arial" w:cs="Arial"/>
          <w:color w:val="auto"/>
          <w:kern w:val="0"/>
          <w:lang w:val="sr-Cyrl-CS" w:eastAsia="en-US"/>
        </w:rPr>
        <w:t xml:space="preserve"> </w:t>
      </w:r>
      <w:r w:rsidRPr="007D7865">
        <w:rPr>
          <w:rFonts w:ascii="Arial" w:eastAsia="Times New Roman" w:hAnsi="Arial" w:cs="Arial"/>
          <w:color w:val="auto"/>
          <w:kern w:val="0"/>
          <w:lang w:eastAsia="en-US"/>
        </w:rPr>
        <w:t>су подаци који су тражени у оквиру услова јавно доступни.</w:t>
      </w:r>
      <w:proofErr w:type="gramEnd"/>
    </w:p>
    <w:p w:rsidR="00D62BEC" w:rsidRPr="007D7865" w:rsidRDefault="00D62BEC" w:rsidP="003E1D2B">
      <w:pPr>
        <w:suppressAutoHyphens w:val="0"/>
        <w:autoSpaceDE w:val="0"/>
        <w:autoSpaceDN w:val="0"/>
        <w:adjustRightInd w:val="0"/>
        <w:spacing w:line="240" w:lineRule="auto"/>
        <w:ind w:left="720"/>
        <w:jc w:val="both"/>
        <w:rPr>
          <w:rFonts w:ascii="Arial" w:eastAsia="Times New Roman" w:hAnsi="Arial" w:cs="Arial"/>
          <w:color w:val="auto"/>
          <w:kern w:val="0"/>
          <w:lang w:val="sr-Cyrl-CS" w:eastAsia="en-US"/>
        </w:rPr>
      </w:pPr>
      <w:proofErr w:type="gramStart"/>
      <w:r w:rsidRPr="007D7865">
        <w:rPr>
          <w:rFonts w:ascii="Arial" w:eastAsia="Times New Roman" w:hAnsi="Arial" w:cs="Arial"/>
          <w:color w:val="auto"/>
          <w:kern w:val="0"/>
          <w:lang w:eastAsia="en-US"/>
        </w:rPr>
        <w:t>Уколико је доказ о испуњености услова електронски документ, понуђач доставља</w:t>
      </w:r>
      <w:r>
        <w:rPr>
          <w:rFonts w:ascii="Arial" w:eastAsia="Times New Roman" w:hAnsi="Arial" w:cs="Arial"/>
          <w:color w:val="auto"/>
          <w:kern w:val="0"/>
          <w:lang w:val="sr-Cyrl-CS" w:eastAsia="en-US"/>
        </w:rPr>
        <w:t xml:space="preserve"> </w:t>
      </w:r>
      <w:r w:rsidRPr="007D7865">
        <w:rPr>
          <w:rFonts w:ascii="Arial" w:eastAsia="Times New Roman" w:hAnsi="Arial" w:cs="Arial"/>
          <w:color w:val="auto"/>
          <w:kern w:val="0"/>
          <w:lang w:eastAsia="en-US"/>
        </w:rPr>
        <w:t>копију електронског документа у писаном облику, у складу са законом којим се уређује</w:t>
      </w:r>
      <w:r>
        <w:rPr>
          <w:rFonts w:ascii="Arial" w:eastAsia="Times New Roman" w:hAnsi="Arial" w:cs="Arial"/>
          <w:color w:val="auto"/>
          <w:kern w:val="0"/>
          <w:lang w:val="sr-Cyrl-CS" w:eastAsia="en-US"/>
        </w:rPr>
        <w:t xml:space="preserve"> </w:t>
      </w:r>
      <w:r w:rsidRPr="007D7865">
        <w:rPr>
          <w:rFonts w:ascii="Arial" w:eastAsia="Times New Roman" w:hAnsi="Arial" w:cs="Arial"/>
          <w:color w:val="auto"/>
          <w:kern w:val="0"/>
          <w:lang w:eastAsia="en-US"/>
        </w:rPr>
        <w:t>електронски документ, осим уколико подноси електронску понуду када се доказ</w:t>
      </w:r>
      <w:r>
        <w:rPr>
          <w:rFonts w:ascii="Arial" w:eastAsia="Times New Roman" w:hAnsi="Arial" w:cs="Arial"/>
          <w:color w:val="auto"/>
          <w:kern w:val="0"/>
          <w:lang w:val="sr-Cyrl-CS" w:eastAsia="en-US"/>
        </w:rPr>
        <w:t xml:space="preserve"> </w:t>
      </w:r>
      <w:r w:rsidRPr="007D7865">
        <w:rPr>
          <w:rFonts w:ascii="Arial" w:eastAsia="Times New Roman" w:hAnsi="Arial" w:cs="Arial"/>
          <w:color w:val="auto"/>
          <w:kern w:val="0"/>
          <w:lang w:eastAsia="en-US"/>
        </w:rPr>
        <w:t>доставља у изворном електронском облику.</w:t>
      </w:r>
      <w:proofErr w:type="gramEnd"/>
    </w:p>
    <w:p w:rsidR="00D62BEC" w:rsidRPr="007D7865" w:rsidRDefault="00D62BEC" w:rsidP="003E1D2B">
      <w:pPr>
        <w:suppressAutoHyphens w:val="0"/>
        <w:autoSpaceDE w:val="0"/>
        <w:autoSpaceDN w:val="0"/>
        <w:adjustRightInd w:val="0"/>
        <w:spacing w:line="240" w:lineRule="auto"/>
        <w:ind w:left="720"/>
        <w:jc w:val="both"/>
        <w:rPr>
          <w:rFonts w:ascii="Arial" w:eastAsia="Times New Roman" w:hAnsi="Arial" w:cs="Arial"/>
          <w:color w:val="auto"/>
          <w:kern w:val="0"/>
          <w:lang w:val="sr-Cyrl-CS" w:eastAsia="en-US"/>
        </w:rPr>
      </w:pPr>
      <w:r w:rsidRPr="007D7865">
        <w:rPr>
          <w:rFonts w:ascii="Arial" w:eastAsia="Times New Roman" w:hAnsi="Arial" w:cs="Arial"/>
          <w:color w:val="auto"/>
          <w:kern w:val="0"/>
          <w:lang w:eastAsia="en-US"/>
        </w:rPr>
        <w:t>Ако се у држави у којој понуђач има седиште не издају тражени докази, понуђач може,</w:t>
      </w:r>
      <w:r>
        <w:rPr>
          <w:rFonts w:ascii="Arial" w:eastAsia="Times New Roman" w:hAnsi="Arial" w:cs="Arial"/>
          <w:color w:val="auto"/>
          <w:kern w:val="0"/>
          <w:lang w:val="sr-Cyrl-CS" w:eastAsia="en-US"/>
        </w:rPr>
        <w:t xml:space="preserve"> </w:t>
      </w:r>
      <w:r w:rsidRPr="007D7865">
        <w:rPr>
          <w:rFonts w:ascii="Arial" w:eastAsia="Times New Roman" w:hAnsi="Arial" w:cs="Arial"/>
          <w:color w:val="auto"/>
          <w:kern w:val="0"/>
          <w:lang w:eastAsia="en-US"/>
        </w:rPr>
        <w:t>уместо доказа, приложити своју писану изјаву, дату под кривичном и материјалном</w:t>
      </w:r>
      <w:r>
        <w:rPr>
          <w:rFonts w:ascii="Arial" w:eastAsia="Times New Roman" w:hAnsi="Arial" w:cs="Arial"/>
          <w:color w:val="auto"/>
          <w:kern w:val="0"/>
          <w:lang w:val="sr-Cyrl-CS" w:eastAsia="en-US"/>
        </w:rPr>
        <w:t xml:space="preserve"> </w:t>
      </w:r>
      <w:r w:rsidRPr="007D7865">
        <w:rPr>
          <w:rFonts w:ascii="Arial" w:eastAsia="Times New Roman" w:hAnsi="Arial" w:cs="Arial"/>
          <w:color w:val="auto"/>
          <w:kern w:val="0"/>
          <w:lang w:eastAsia="en-US"/>
        </w:rPr>
        <w:t>одговорношћу оверену пред судским или управним органом, јавним бележником или</w:t>
      </w:r>
      <w:r>
        <w:rPr>
          <w:rFonts w:ascii="Arial" w:eastAsia="Times New Roman" w:hAnsi="Arial" w:cs="Arial"/>
          <w:color w:val="auto"/>
          <w:kern w:val="0"/>
          <w:lang w:val="sr-Cyrl-CS" w:eastAsia="en-US"/>
        </w:rPr>
        <w:t xml:space="preserve"> </w:t>
      </w:r>
      <w:r w:rsidRPr="007D7865">
        <w:rPr>
          <w:rFonts w:ascii="Arial" w:eastAsia="Times New Roman" w:hAnsi="Arial" w:cs="Arial"/>
          <w:color w:val="auto"/>
          <w:kern w:val="0"/>
          <w:lang w:eastAsia="en-US"/>
        </w:rPr>
        <w:t>другим надлежним органом те државе.</w:t>
      </w:r>
    </w:p>
    <w:p w:rsidR="00D62BEC" w:rsidRPr="0093708A" w:rsidRDefault="00D62BEC" w:rsidP="00D62BEC">
      <w:pPr>
        <w:suppressAutoHyphens w:val="0"/>
        <w:autoSpaceDE w:val="0"/>
        <w:autoSpaceDN w:val="0"/>
        <w:adjustRightInd w:val="0"/>
        <w:spacing w:line="240" w:lineRule="auto"/>
        <w:ind w:left="720"/>
        <w:jc w:val="both"/>
        <w:rPr>
          <w:rFonts w:ascii="Arial" w:eastAsia="Times New Roman" w:hAnsi="Arial" w:cs="Arial"/>
          <w:color w:val="auto"/>
          <w:kern w:val="0"/>
          <w:lang w:eastAsia="en-US"/>
        </w:rPr>
      </w:pPr>
      <w:proofErr w:type="gramStart"/>
      <w:r w:rsidRPr="007D7865">
        <w:rPr>
          <w:rFonts w:ascii="Arial" w:eastAsia="Times New Roman" w:hAnsi="Arial" w:cs="Arial"/>
          <w:color w:val="auto"/>
          <w:kern w:val="0"/>
          <w:lang w:eastAsia="en-US"/>
        </w:rPr>
        <w:t>Ако понуђач има седиште у другој држави, наручилац може да провери да ли су</w:t>
      </w:r>
      <w:r w:rsidR="00480331">
        <w:rPr>
          <w:rFonts w:ascii="Arial" w:eastAsia="Times New Roman" w:hAnsi="Arial" w:cs="Arial"/>
          <w:color w:val="auto"/>
          <w:kern w:val="0"/>
          <w:lang w:eastAsia="en-US"/>
        </w:rPr>
        <w:t xml:space="preserve"> </w:t>
      </w:r>
      <w:r w:rsidRPr="007D7865">
        <w:rPr>
          <w:rFonts w:ascii="Arial" w:eastAsia="Times New Roman" w:hAnsi="Arial" w:cs="Arial"/>
          <w:color w:val="auto"/>
          <w:kern w:val="0"/>
          <w:lang w:eastAsia="en-US"/>
        </w:rPr>
        <w:t>документи којима понуђач доказује испуњеност тражених услова издати од стране</w:t>
      </w:r>
      <w:r>
        <w:rPr>
          <w:rFonts w:ascii="Arial" w:eastAsia="Times New Roman" w:hAnsi="Arial" w:cs="Arial"/>
          <w:color w:val="auto"/>
          <w:kern w:val="0"/>
          <w:lang w:val="sr-Cyrl-CS" w:eastAsia="en-US"/>
        </w:rPr>
        <w:t xml:space="preserve"> </w:t>
      </w:r>
      <w:r w:rsidRPr="007D7865">
        <w:rPr>
          <w:rFonts w:ascii="Arial" w:eastAsia="Times New Roman" w:hAnsi="Arial" w:cs="Arial"/>
          <w:color w:val="auto"/>
          <w:kern w:val="0"/>
          <w:lang w:eastAsia="en-US"/>
        </w:rPr>
        <w:t>надлежних органа те државе.</w:t>
      </w:r>
      <w:proofErr w:type="gramEnd"/>
    </w:p>
    <w:p w:rsidR="00D62BEC" w:rsidRPr="0093708A" w:rsidRDefault="00D62BEC" w:rsidP="00D62BEC">
      <w:pPr>
        <w:pStyle w:val="ListParagraph"/>
        <w:jc w:val="both"/>
        <w:rPr>
          <w:rFonts w:ascii="Arial" w:hAnsi="Arial" w:cs="Arial"/>
          <w:color w:val="auto"/>
        </w:rPr>
      </w:pPr>
      <w:proofErr w:type="gramStart"/>
      <w:r>
        <w:rPr>
          <w:rFonts w:ascii="Arial" w:hAnsi="Arial" w:cs="Arial"/>
          <w:color w:val="auto"/>
        </w:rPr>
        <w:t>Понуђач је дужан</w:t>
      </w:r>
      <w:r w:rsidRPr="00C672CF">
        <w:rPr>
          <w:rFonts w:ascii="Arial" w:eastAsia="TimesNewRomanPSMT" w:hAnsi="Arial" w:cs="Arial"/>
          <w:bCs/>
        </w:rPr>
        <w:t xml:space="preserve"> </w:t>
      </w:r>
      <w:r>
        <w:rPr>
          <w:rFonts w:ascii="Arial" w:eastAsia="TimesNewRomanPSMT" w:hAnsi="Arial" w:cs="Arial"/>
          <w:bCs/>
        </w:rPr>
        <w:t>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w:t>
      </w:r>
      <w:r w:rsidRPr="00C672CF">
        <w:rPr>
          <w:rFonts w:ascii="Arial" w:eastAsia="TimesNewRomanPSMT" w:hAnsi="Arial" w:cs="Arial"/>
          <w:bCs/>
        </w:rPr>
        <w:t xml:space="preserve"> </w:t>
      </w:r>
      <w:r>
        <w:rPr>
          <w:rFonts w:ascii="Arial" w:eastAsia="TimesNewRomanPSMT" w:hAnsi="Arial" w:cs="Arial"/>
          <w:bCs/>
        </w:rPr>
        <w:t>и да је документује на прописани начин.</w:t>
      </w:r>
      <w:proofErr w:type="gramEnd"/>
    </w:p>
    <w:p w:rsidR="003E1D2B" w:rsidRDefault="003E1D2B" w:rsidP="00DE7DE0">
      <w:pPr>
        <w:rPr>
          <w:rFonts w:ascii="Arial" w:hAnsi="Arial" w:cs="Arial"/>
          <w:b/>
          <w:bCs/>
          <w:lang w:val="ru-RU"/>
        </w:rPr>
      </w:pPr>
    </w:p>
    <w:p w:rsidR="00125344" w:rsidRDefault="00125344" w:rsidP="00DE7DE0">
      <w:pPr>
        <w:rPr>
          <w:rFonts w:ascii="Arial" w:hAnsi="Arial" w:cs="Arial"/>
          <w:b/>
          <w:bCs/>
          <w:lang w:val="ru-RU"/>
        </w:rPr>
      </w:pPr>
    </w:p>
    <w:p w:rsidR="00221C6F" w:rsidRDefault="00221C6F">
      <w:pPr>
        <w:pStyle w:val="ListParagraph"/>
        <w:shd w:val="clear" w:color="auto" w:fill="C6D9F1"/>
        <w:ind w:left="360"/>
        <w:jc w:val="center"/>
        <w:rPr>
          <w:rFonts w:ascii="Arial" w:hAnsi="Arial" w:cs="Arial"/>
          <w:bCs/>
          <w:iCs/>
        </w:rPr>
      </w:pPr>
      <w:r w:rsidRPr="00B21BCC">
        <w:rPr>
          <w:rFonts w:ascii="Arial" w:hAnsi="Arial" w:cs="Arial"/>
          <w:b/>
          <w:bCs/>
          <w:i/>
          <w:iCs/>
          <w:lang w:val="ru-RU"/>
        </w:rPr>
        <w:lastRenderedPageBreak/>
        <w:t>3.</w:t>
      </w:r>
      <w:r>
        <w:rPr>
          <w:rFonts w:ascii="Arial" w:hAnsi="Arial" w:cs="Arial"/>
          <w:b/>
          <w:bCs/>
          <w:i/>
          <w:iCs/>
        </w:rPr>
        <w:t xml:space="preserve"> </w:t>
      </w:r>
      <w:proofErr w:type="gramStart"/>
      <w:r>
        <w:rPr>
          <w:rFonts w:ascii="Arial" w:hAnsi="Arial" w:cs="Arial"/>
          <w:b/>
          <w:bCs/>
          <w:i/>
          <w:iCs/>
        </w:rPr>
        <w:t>ОБРАЗАЦ ИЗЈАВЕ О ИСПУЊАВАЊУ УСЛОВА ИЗ ЧЛ.</w:t>
      </w:r>
      <w:proofErr w:type="gramEnd"/>
      <w:r>
        <w:rPr>
          <w:rFonts w:ascii="Arial" w:hAnsi="Arial" w:cs="Arial"/>
          <w:b/>
          <w:bCs/>
          <w:i/>
          <w:iCs/>
        </w:rPr>
        <w:t xml:space="preserve"> 75</w:t>
      </w:r>
      <w:proofErr w:type="gramStart"/>
      <w:r>
        <w:rPr>
          <w:rFonts w:ascii="Arial" w:hAnsi="Arial" w:cs="Arial"/>
          <w:b/>
          <w:bCs/>
          <w:i/>
          <w:iCs/>
        </w:rPr>
        <w:t>..</w:t>
      </w:r>
      <w:proofErr w:type="gramEnd"/>
      <w:r>
        <w:rPr>
          <w:rFonts w:ascii="Arial" w:hAnsi="Arial" w:cs="Arial"/>
          <w:b/>
          <w:bCs/>
          <w:i/>
          <w:iCs/>
        </w:rPr>
        <w:t xml:space="preserve"> ЗАКОНА</w:t>
      </w:r>
    </w:p>
    <w:p w:rsidR="00221C6F" w:rsidRDefault="00221C6F">
      <w:pPr>
        <w:pStyle w:val="ListParagraph"/>
        <w:shd w:val="clear" w:color="auto" w:fill="C6D9F1"/>
        <w:ind w:left="360"/>
        <w:jc w:val="center"/>
        <w:rPr>
          <w:rFonts w:ascii="Arial" w:hAnsi="Arial" w:cs="Arial"/>
          <w:bCs/>
          <w:iCs/>
        </w:rPr>
      </w:pPr>
    </w:p>
    <w:p w:rsidR="00221C6F" w:rsidRDefault="00221C6F">
      <w:pPr>
        <w:jc w:val="center"/>
        <w:rPr>
          <w:rFonts w:ascii="Arial" w:hAnsi="Arial" w:cs="Arial"/>
          <w:b/>
          <w:bCs/>
          <w:lang w:val="sr-Cyrl-CS"/>
        </w:rPr>
      </w:pPr>
    </w:p>
    <w:p w:rsidR="0098431C" w:rsidRPr="0098431C" w:rsidRDefault="0098431C">
      <w:pPr>
        <w:jc w:val="center"/>
        <w:rPr>
          <w:rFonts w:ascii="Arial" w:hAnsi="Arial" w:cs="Arial"/>
          <w:b/>
          <w:bCs/>
          <w:lang w:val="sr-Cyrl-CS"/>
        </w:rPr>
      </w:pPr>
    </w:p>
    <w:p w:rsidR="003E1D2B" w:rsidRPr="008E29E7" w:rsidRDefault="003E1D2B" w:rsidP="003E1D2B">
      <w:pPr>
        <w:jc w:val="center"/>
        <w:rPr>
          <w:rFonts w:ascii="Arial" w:hAnsi="Arial" w:cs="Arial"/>
          <w:b/>
          <w:bCs/>
        </w:rPr>
      </w:pPr>
      <w:r>
        <w:rPr>
          <w:rFonts w:ascii="Arial" w:hAnsi="Arial" w:cs="Arial"/>
          <w:b/>
          <w:bCs/>
        </w:rPr>
        <w:t>ИЗЈАВА ПОНУЂАЧА</w:t>
      </w:r>
    </w:p>
    <w:p w:rsidR="0098431C" w:rsidRDefault="003E1D2B" w:rsidP="003E1D2B">
      <w:pPr>
        <w:jc w:val="center"/>
        <w:rPr>
          <w:rFonts w:ascii="Arial" w:hAnsi="Arial" w:cs="Arial"/>
          <w:b/>
          <w:bCs/>
          <w:lang w:val="sr-Cyrl-CS"/>
        </w:rPr>
      </w:pPr>
      <w:proofErr w:type="gramStart"/>
      <w:r>
        <w:rPr>
          <w:rFonts w:ascii="Arial" w:hAnsi="Arial" w:cs="Arial"/>
          <w:b/>
          <w:bCs/>
        </w:rPr>
        <w:t>О ИСПУЊАВАЊУ</w:t>
      </w:r>
      <w:r>
        <w:rPr>
          <w:rFonts w:ascii="Arial" w:hAnsi="Arial" w:cs="Arial"/>
          <w:b/>
          <w:bCs/>
          <w:lang w:val="sr-Cyrl-CS"/>
        </w:rPr>
        <w:t xml:space="preserve"> ОБАВЕЗНИХ</w:t>
      </w:r>
      <w:r>
        <w:rPr>
          <w:rFonts w:ascii="Arial" w:hAnsi="Arial" w:cs="Arial"/>
          <w:b/>
          <w:bCs/>
        </w:rPr>
        <w:t xml:space="preserve"> УСЛОВА ИЗ ЧЛ.</w:t>
      </w:r>
      <w:proofErr w:type="gramEnd"/>
      <w:r>
        <w:rPr>
          <w:rFonts w:ascii="Arial" w:hAnsi="Arial" w:cs="Arial"/>
          <w:b/>
          <w:bCs/>
        </w:rPr>
        <w:t xml:space="preserve"> 75. ЗАКОНА </w:t>
      </w:r>
    </w:p>
    <w:p w:rsidR="003E1D2B" w:rsidRDefault="003E1D2B" w:rsidP="003E1D2B">
      <w:pPr>
        <w:jc w:val="center"/>
        <w:rPr>
          <w:rFonts w:ascii="Arial" w:hAnsi="Arial" w:cs="Arial"/>
          <w:b/>
          <w:bCs/>
        </w:rPr>
      </w:pPr>
      <w:r>
        <w:rPr>
          <w:rFonts w:ascii="Arial" w:hAnsi="Arial" w:cs="Arial"/>
          <w:b/>
          <w:bCs/>
        </w:rPr>
        <w:t>У ПОСТУПКУ ЈАВНЕ</w:t>
      </w:r>
      <w:r>
        <w:rPr>
          <w:rFonts w:ascii="Arial" w:hAnsi="Arial" w:cs="Arial"/>
          <w:b/>
          <w:bCs/>
          <w:lang w:val="sr-Cyrl-CS"/>
        </w:rPr>
        <w:t xml:space="preserve"> </w:t>
      </w:r>
      <w:r>
        <w:rPr>
          <w:rFonts w:ascii="Arial" w:hAnsi="Arial" w:cs="Arial"/>
          <w:b/>
          <w:bCs/>
        </w:rPr>
        <w:t>НАБАВКЕ МАЛЕ ВРЕДНОСТИ</w:t>
      </w:r>
    </w:p>
    <w:p w:rsidR="003E1D2B" w:rsidRDefault="003E1D2B" w:rsidP="003E1D2B">
      <w:pPr>
        <w:jc w:val="center"/>
        <w:rPr>
          <w:rFonts w:ascii="Arial" w:hAnsi="Arial" w:cs="Arial"/>
          <w:b/>
          <w:bCs/>
          <w:lang w:val="sr-Cyrl-CS"/>
        </w:rPr>
      </w:pPr>
    </w:p>
    <w:p w:rsidR="003E1D2B" w:rsidRPr="00DE7DE0" w:rsidRDefault="003E1D2B" w:rsidP="003E1D2B">
      <w:pPr>
        <w:jc w:val="center"/>
        <w:rPr>
          <w:rFonts w:ascii="Arial" w:hAnsi="Arial" w:cs="Arial"/>
          <w:b/>
          <w:bCs/>
          <w:lang w:val="sr-Cyrl-CS"/>
        </w:rPr>
      </w:pPr>
    </w:p>
    <w:p w:rsidR="003E1D2B" w:rsidRDefault="003E1D2B" w:rsidP="003E1D2B">
      <w:pPr>
        <w:jc w:val="both"/>
        <w:rPr>
          <w:rFonts w:ascii="Arial" w:hAnsi="Arial" w:cs="Arial"/>
        </w:rPr>
      </w:pPr>
      <w:proofErr w:type="gramStart"/>
      <w:r>
        <w:rPr>
          <w:rFonts w:ascii="Arial" w:hAnsi="Arial" w:cs="Arial"/>
        </w:rPr>
        <w:t>У складу са чланом 77.</w:t>
      </w:r>
      <w:proofErr w:type="gramEnd"/>
      <w:r>
        <w:rPr>
          <w:rFonts w:ascii="Arial" w:hAnsi="Arial" w:cs="Arial"/>
        </w:rPr>
        <w:t xml:space="preserve"> </w:t>
      </w:r>
      <w:proofErr w:type="gramStart"/>
      <w:r>
        <w:rPr>
          <w:rFonts w:ascii="Arial" w:hAnsi="Arial" w:cs="Arial"/>
        </w:rPr>
        <w:t>став</w:t>
      </w:r>
      <w:proofErr w:type="gramEnd"/>
      <w:r>
        <w:rPr>
          <w:rFonts w:ascii="Arial" w:hAnsi="Arial" w:cs="Arial"/>
        </w:rPr>
        <w:t xml:space="preserve"> 4. </w:t>
      </w:r>
      <w:r w:rsidRPr="00D67078">
        <w:rPr>
          <w:rFonts w:ascii="Arial" w:hAnsi="Arial" w:cs="Arial"/>
        </w:rPr>
        <w:t xml:space="preserve">Закона </w:t>
      </w:r>
      <w:r>
        <w:rPr>
          <w:rFonts w:ascii="Arial" w:hAnsi="Arial" w:cs="Arial"/>
          <w:lang w:val="sr-Cyrl-CS"/>
        </w:rPr>
        <w:t xml:space="preserve">о јавним </w:t>
      </w:r>
      <w:r w:rsidRPr="00D67078">
        <w:rPr>
          <w:rFonts w:ascii="Arial" w:hAnsi="Arial" w:cs="Arial"/>
        </w:rPr>
        <w:t xml:space="preserve">набавкама («Службени гласник РС», бр. </w:t>
      </w:r>
      <w:r w:rsidR="00480331" w:rsidRPr="008566BF">
        <w:rPr>
          <w:rFonts w:ascii="Arial" w:eastAsia="TimesNewRomanPSMT" w:hAnsi="Arial" w:cs="Arial"/>
          <w:lang w:val="ru-RU"/>
        </w:rPr>
        <w:t>124/2012,</w:t>
      </w:r>
      <w:r w:rsidR="00480331" w:rsidRPr="00DA588A">
        <w:rPr>
          <w:rFonts w:ascii="Arial" w:hAnsi="Arial" w:cs="Arial"/>
          <w:noProof/>
          <w:lang w:val="sr-Cyrl-CS"/>
        </w:rPr>
        <w:t xml:space="preserve"> </w:t>
      </w:r>
      <w:r w:rsidR="00480331" w:rsidRPr="0012123C">
        <w:rPr>
          <w:rFonts w:ascii="Arial" w:hAnsi="Arial" w:cs="Arial"/>
          <w:noProof/>
          <w:lang w:val="sr-Cyrl-CS"/>
        </w:rPr>
        <w:t xml:space="preserve">14/2015 и </w:t>
      </w:r>
      <w:r w:rsidRPr="00D67078">
        <w:rPr>
          <w:rFonts w:ascii="Arial" w:hAnsi="Arial" w:cs="Arial"/>
        </w:rPr>
        <w:t>68/2015)</w:t>
      </w:r>
      <w:r>
        <w:rPr>
          <w:rFonts w:ascii="Arial" w:hAnsi="Arial" w:cs="Arial"/>
        </w:rPr>
        <w:t xml:space="preserve">, под пуном материјалном и кривичном одговорношћу, </w:t>
      </w:r>
      <w:r>
        <w:rPr>
          <w:rFonts w:ascii="Arial" w:hAnsi="Arial" w:cs="Arial"/>
          <w:lang w:val="sr-Cyrl-CS"/>
        </w:rPr>
        <w:t xml:space="preserve">као заступник понуђача, </w:t>
      </w:r>
      <w:r>
        <w:rPr>
          <w:rFonts w:ascii="Arial" w:hAnsi="Arial" w:cs="Arial"/>
        </w:rPr>
        <w:t>дајем следећу</w:t>
      </w:r>
    </w:p>
    <w:p w:rsidR="003E1D2B" w:rsidRPr="00DE7DE0" w:rsidRDefault="003E1D2B" w:rsidP="003E1D2B">
      <w:pPr>
        <w:jc w:val="both"/>
        <w:rPr>
          <w:rFonts w:ascii="Arial" w:hAnsi="Arial" w:cs="Arial"/>
          <w:lang w:val="sr-Cyrl-CS"/>
        </w:rPr>
      </w:pPr>
      <w:r>
        <w:rPr>
          <w:rFonts w:ascii="Arial" w:hAnsi="Arial" w:cs="Arial"/>
        </w:rPr>
        <w:tab/>
      </w:r>
      <w:r>
        <w:rPr>
          <w:rFonts w:ascii="Arial" w:hAnsi="Arial" w:cs="Arial"/>
        </w:rPr>
        <w:tab/>
      </w:r>
      <w:r>
        <w:rPr>
          <w:rFonts w:ascii="Arial" w:hAnsi="Arial" w:cs="Arial"/>
        </w:rPr>
        <w:tab/>
      </w:r>
      <w:r>
        <w:rPr>
          <w:rFonts w:ascii="Arial" w:hAnsi="Arial" w:cs="Arial"/>
        </w:rPr>
        <w:tab/>
      </w:r>
    </w:p>
    <w:p w:rsidR="003E1D2B" w:rsidRDefault="003E1D2B" w:rsidP="003E1D2B">
      <w:pPr>
        <w:jc w:val="center"/>
        <w:rPr>
          <w:rFonts w:ascii="Arial" w:hAnsi="Arial" w:cs="Arial"/>
          <w:b/>
        </w:rPr>
      </w:pPr>
      <w:r>
        <w:rPr>
          <w:rFonts w:ascii="Arial" w:hAnsi="Arial" w:cs="Arial"/>
          <w:b/>
        </w:rPr>
        <w:t>И З Ј А В У</w:t>
      </w:r>
    </w:p>
    <w:p w:rsidR="003E1D2B" w:rsidRDefault="003E1D2B" w:rsidP="003E1D2B">
      <w:pPr>
        <w:jc w:val="center"/>
        <w:rPr>
          <w:rFonts w:ascii="Arial" w:hAnsi="Arial" w:cs="Arial"/>
          <w:lang w:val="sr-Cyrl-CS"/>
        </w:rPr>
      </w:pPr>
    </w:p>
    <w:p w:rsidR="003E1D2B" w:rsidRPr="00DE7DE0" w:rsidRDefault="003E1D2B" w:rsidP="003E1D2B">
      <w:pPr>
        <w:jc w:val="center"/>
        <w:rPr>
          <w:rFonts w:ascii="Arial" w:hAnsi="Arial" w:cs="Arial"/>
          <w:lang w:val="sr-Cyrl-CS"/>
        </w:rPr>
      </w:pPr>
    </w:p>
    <w:p w:rsidR="003E1D2B" w:rsidRDefault="003E1D2B" w:rsidP="003E1D2B">
      <w:pPr>
        <w:jc w:val="both"/>
        <w:rPr>
          <w:rFonts w:ascii="Arial" w:hAnsi="Arial" w:cs="Arial"/>
          <w:iCs/>
          <w:lang w:val="sr-Cyrl-CS"/>
        </w:rPr>
      </w:pPr>
      <w:r>
        <w:rPr>
          <w:rFonts w:ascii="Arial" w:hAnsi="Arial" w:cs="Arial"/>
          <w:lang w:val="sr-Cyrl-CS"/>
        </w:rPr>
        <w:t>П</w:t>
      </w:r>
      <w:r>
        <w:rPr>
          <w:rFonts w:ascii="Arial" w:hAnsi="Arial" w:cs="Arial"/>
        </w:rPr>
        <w:t xml:space="preserve">онуђач </w:t>
      </w:r>
      <w:r>
        <w:rPr>
          <w:rFonts w:ascii="Arial" w:hAnsi="Arial" w:cs="Arial"/>
          <w:i/>
        </w:rPr>
        <w:t xml:space="preserve"> _____________________________________________</w:t>
      </w:r>
      <w:r>
        <w:rPr>
          <w:rFonts w:ascii="Arial" w:hAnsi="Arial" w:cs="Arial"/>
          <w:i/>
          <w:iCs/>
        </w:rPr>
        <w:t>[</w:t>
      </w:r>
      <w:r>
        <w:rPr>
          <w:rFonts w:ascii="Arial" w:hAnsi="Arial" w:cs="Arial"/>
          <w:i/>
        </w:rPr>
        <w:t>навести назив понуђача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 услуга</w:t>
      </w:r>
      <w:r w:rsidRPr="00863139">
        <w:rPr>
          <w:rFonts w:ascii="Arial" w:hAnsi="Arial" w:cs="Arial"/>
        </w:rPr>
        <w:t xml:space="preserve"> </w:t>
      </w:r>
      <w:r w:rsidR="002A58F3">
        <w:rPr>
          <w:rFonts w:ascii="Arial" w:hAnsi="Arial" w:cs="Arial"/>
          <w:bCs/>
        </w:rPr>
        <w:t>хватања и збрињавања паса луталица на територији општине Баточина</w:t>
      </w:r>
      <w:r>
        <w:rPr>
          <w:rFonts w:ascii="Arial" w:hAnsi="Arial" w:cs="Arial"/>
        </w:rPr>
        <w:t>,</w:t>
      </w:r>
      <w:r>
        <w:rPr>
          <w:rFonts w:ascii="Arial" w:hAnsi="Arial" w:cs="Arial"/>
          <w:i/>
          <w:lang w:val="sr-Cyrl-CS"/>
        </w:rPr>
        <w:t xml:space="preserve"> </w:t>
      </w:r>
      <w:r>
        <w:rPr>
          <w:rFonts w:ascii="Arial" w:hAnsi="Arial" w:cs="Arial"/>
          <w:lang w:val="sr-Cyrl-CS"/>
        </w:rPr>
        <w:t>б</w:t>
      </w:r>
      <w:r>
        <w:rPr>
          <w:rFonts w:ascii="Arial" w:hAnsi="Arial" w:cs="Arial"/>
        </w:rPr>
        <w:t xml:space="preserve">рој </w:t>
      </w:r>
      <w:r w:rsidR="002A58F3">
        <w:rPr>
          <w:rFonts w:ascii="Arial" w:hAnsi="Arial" w:cs="Arial"/>
          <w:lang w:val="sr-Cyrl-CS"/>
        </w:rPr>
        <w:t>4/16</w:t>
      </w:r>
      <w:r>
        <w:rPr>
          <w:rFonts w:ascii="Arial" w:hAnsi="Arial" w:cs="Arial"/>
        </w:rPr>
        <w:t xml:space="preserve">, испуњава </w:t>
      </w:r>
      <w:r>
        <w:rPr>
          <w:rFonts w:ascii="Arial" w:hAnsi="Arial" w:cs="Arial"/>
          <w:lang w:val="sr-Cyrl-CS"/>
        </w:rPr>
        <w:t>обавезне</w:t>
      </w:r>
      <w:r>
        <w:rPr>
          <w:rFonts w:ascii="Arial" w:hAnsi="Arial" w:cs="Arial"/>
        </w:rPr>
        <w:t xml:space="preserve"> услове из чл. 75. Закона,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3E1D2B" w:rsidRPr="00D67078" w:rsidRDefault="003E1D2B" w:rsidP="003E1D2B">
      <w:pPr>
        <w:pStyle w:val="ListParagraph"/>
        <w:numPr>
          <w:ilvl w:val="0"/>
          <w:numId w:val="28"/>
        </w:numPr>
        <w:jc w:val="both"/>
        <w:rPr>
          <w:rFonts w:ascii="Arial" w:hAnsi="Arial" w:cs="Arial"/>
          <w:iCs/>
          <w:lang w:val="sr-Cyrl-CS"/>
        </w:rPr>
      </w:pPr>
      <w:r w:rsidRPr="00D67078">
        <w:rPr>
          <w:rFonts w:ascii="Arial" w:hAnsi="Arial" w:cs="Arial"/>
          <w:iCs/>
          <w:lang w:val="sr-Cyrl-CS"/>
        </w:rPr>
        <w:t>Понуђач је р</w:t>
      </w:r>
      <w:r w:rsidRPr="00D67078">
        <w:rPr>
          <w:rFonts w:ascii="Arial" w:hAnsi="Arial" w:cs="Arial"/>
          <w:iCs/>
        </w:rPr>
        <w:t>егистрован код надлежног органа, односно уписан у одговарајући регистар;</w:t>
      </w:r>
    </w:p>
    <w:p w:rsidR="003E1D2B" w:rsidRDefault="003E1D2B" w:rsidP="003E1D2B">
      <w:pPr>
        <w:pStyle w:val="ListParagraph"/>
        <w:numPr>
          <w:ilvl w:val="0"/>
          <w:numId w:val="28"/>
        </w:numPr>
        <w:jc w:val="both"/>
        <w:rPr>
          <w:rFonts w:ascii="Arial" w:hAnsi="Arial" w:cs="Arial"/>
          <w:bCs/>
          <w:iCs/>
          <w:lang w:val="sr-Cyrl-CS"/>
        </w:rPr>
      </w:pPr>
      <w:r>
        <w:rPr>
          <w:rFonts w:ascii="Arial" w:hAnsi="Arial" w:cs="Arial"/>
          <w:iCs/>
          <w:lang w:val="sr-Cyrl-CS"/>
        </w:rPr>
        <w:t xml:space="preserve">Понуђач и његов </w:t>
      </w:r>
      <w:r>
        <w:rPr>
          <w:rFonts w:ascii="Arial" w:hAnsi="Arial" w:cs="Arial"/>
          <w:iCs/>
        </w:rPr>
        <w:t xml:space="preserve">законски </w:t>
      </w:r>
      <w:r>
        <w:rPr>
          <w:rFonts w:ascii="Arial" w:hAnsi="Arial" w:cs="Arial"/>
        </w:rPr>
        <w:t>заступник нис</w:t>
      </w:r>
      <w:r>
        <w:rPr>
          <w:rFonts w:ascii="Arial" w:hAnsi="Arial" w:cs="Arial"/>
          <w:lang w:val="sr-Cyrl-CS"/>
        </w:rPr>
        <w:t>у</w:t>
      </w:r>
      <w:r>
        <w:rPr>
          <w:rFonts w:ascii="Arial" w:hAnsi="Arial" w:cs="Arial"/>
        </w:rPr>
        <w:t xml:space="preserve">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w:t>
      </w:r>
      <w:r>
        <w:rPr>
          <w:rFonts w:ascii="Arial" w:hAnsi="Arial" w:cs="Arial"/>
          <w:lang w:val="sr-Cyrl-CS"/>
        </w:rPr>
        <w:t>к</w:t>
      </w:r>
      <w:r>
        <w:rPr>
          <w:rFonts w:ascii="Arial" w:hAnsi="Arial" w:cs="Arial"/>
        </w:rPr>
        <w:t>ривично дело преваре;</w:t>
      </w:r>
    </w:p>
    <w:p w:rsidR="003E1D2B" w:rsidRDefault="003E1D2B" w:rsidP="003E1D2B">
      <w:pPr>
        <w:pStyle w:val="ListParagraph"/>
        <w:numPr>
          <w:ilvl w:val="0"/>
          <w:numId w:val="28"/>
        </w:numPr>
        <w:jc w:val="both"/>
        <w:rPr>
          <w:rFonts w:ascii="Arial" w:hAnsi="Arial" w:cs="Arial"/>
          <w:color w:val="auto"/>
          <w:lang w:val="sr-Cyrl-CS"/>
        </w:rPr>
      </w:pPr>
      <w:r>
        <w:rPr>
          <w:rFonts w:ascii="Arial" w:hAnsi="Arial" w:cs="Arial"/>
          <w:bCs/>
          <w:iCs/>
          <w:lang w:val="sr-Cyrl-CS"/>
        </w:rPr>
        <w:t>Понуђач је и</w:t>
      </w:r>
      <w:r>
        <w:rPr>
          <w:rFonts w:ascii="Arial" w:hAnsi="Arial" w:cs="Arial"/>
          <w:bCs/>
          <w:iCs/>
        </w:rPr>
        <w:t xml:space="preserve">змирио </w:t>
      </w:r>
      <w:r>
        <w:rPr>
          <w:rFonts w:ascii="Arial" w:hAnsi="Arial" w:cs="Arial"/>
        </w:rPr>
        <w:t>доспеле порезе, доприносе и друге јавне дажбине у складу са прописима Републике Србије (</w:t>
      </w:r>
      <w:r>
        <w:rPr>
          <w:rFonts w:ascii="Arial" w:hAnsi="Arial" w:cs="Arial"/>
          <w:i/>
        </w:rPr>
        <w:t>или стране државе када има седиште на њеној територији);</w:t>
      </w:r>
    </w:p>
    <w:p w:rsidR="003E1D2B" w:rsidRDefault="003E1D2B" w:rsidP="003E1D2B">
      <w:pPr>
        <w:pStyle w:val="ListParagraph"/>
        <w:ind w:left="1440"/>
        <w:jc w:val="both"/>
        <w:rPr>
          <w:rFonts w:ascii="Arial" w:hAnsi="Arial" w:cs="Arial"/>
          <w:color w:val="auto"/>
          <w:lang w:val="sr-Cyrl-CS"/>
        </w:rPr>
      </w:pPr>
    </w:p>
    <w:p w:rsidR="00045206" w:rsidRDefault="00045206" w:rsidP="003E1D2B">
      <w:pPr>
        <w:pStyle w:val="ListParagraph"/>
        <w:ind w:left="1440"/>
        <w:jc w:val="both"/>
        <w:rPr>
          <w:rFonts w:ascii="Arial" w:hAnsi="Arial" w:cs="Arial"/>
          <w:color w:val="auto"/>
          <w:lang w:val="sr-Cyrl-CS"/>
        </w:rPr>
      </w:pPr>
    </w:p>
    <w:p w:rsidR="00045206" w:rsidRDefault="00045206" w:rsidP="003E1D2B">
      <w:pPr>
        <w:pStyle w:val="ListParagraph"/>
        <w:ind w:left="1440"/>
        <w:jc w:val="both"/>
        <w:rPr>
          <w:rFonts w:ascii="Arial" w:hAnsi="Arial" w:cs="Arial"/>
          <w:i/>
          <w:lang w:val="sr-Cyrl-CS"/>
        </w:rPr>
      </w:pPr>
    </w:p>
    <w:p w:rsidR="003E1D2B" w:rsidRPr="00143D17" w:rsidRDefault="003E1D2B" w:rsidP="003E1D2B">
      <w:pPr>
        <w:pStyle w:val="ListParagraph"/>
        <w:ind w:left="1440"/>
        <w:jc w:val="both"/>
        <w:rPr>
          <w:rFonts w:ascii="Arial" w:hAnsi="Arial" w:cs="Arial"/>
          <w:i/>
          <w:lang w:val="sr-Cyrl-CS"/>
        </w:rPr>
      </w:pPr>
    </w:p>
    <w:p w:rsidR="003E1D2B" w:rsidRPr="00C672CF" w:rsidRDefault="003E1D2B" w:rsidP="003E1D2B">
      <w:pPr>
        <w:rPr>
          <w:rFonts w:ascii="Arial" w:hAnsi="Arial" w:cs="Arial"/>
        </w:rPr>
      </w:pPr>
      <w:r>
        <w:rPr>
          <w:rFonts w:ascii="Arial" w:hAnsi="Arial" w:cs="Arial"/>
        </w:rPr>
        <w:t>Место</w:t>
      </w:r>
      <w:proofErr w:type="gramStart"/>
      <w:r>
        <w:rPr>
          <w:rFonts w:ascii="Arial" w:hAnsi="Arial" w:cs="Arial"/>
        </w:rPr>
        <w:t>:_</w:t>
      </w:r>
      <w:proofErr w:type="gramEnd"/>
      <w:r>
        <w:rPr>
          <w:rFonts w:ascii="Arial" w:hAnsi="Arial" w:cs="Arial"/>
        </w:rPr>
        <w:t>____________                                                            Понуђач:</w:t>
      </w:r>
    </w:p>
    <w:p w:rsidR="003E1D2B" w:rsidRDefault="003E1D2B" w:rsidP="003E1D2B">
      <w:pPr>
        <w:rPr>
          <w:rFonts w:ascii="Arial" w:hAnsi="Arial" w:cs="Arial"/>
          <w:b/>
          <w:bCs/>
          <w:i/>
          <w:color w:val="auto"/>
        </w:rPr>
      </w:pPr>
      <w:r>
        <w:rPr>
          <w:rFonts w:ascii="Arial" w:hAnsi="Arial" w:cs="Arial"/>
        </w:rPr>
        <w:t>Датум</w:t>
      </w:r>
      <w:proofErr w:type="gramStart"/>
      <w:r>
        <w:rPr>
          <w:rFonts w:ascii="Arial" w:hAnsi="Arial" w:cs="Arial"/>
        </w:rPr>
        <w:t>:_</w:t>
      </w:r>
      <w:proofErr w:type="gramEnd"/>
      <w:r>
        <w:rPr>
          <w:rFonts w:ascii="Arial" w:hAnsi="Arial" w:cs="Arial"/>
        </w:rPr>
        <w:t xml:space="preserve">____________                         М.П.                     _____________________                                                        </w:t>
      </w:r>
    </w:p>
    <w:p w:rsidR="003E1D2B" w:rsidRDefault="003E1D2B" w:rsidP="003E1D2B">
      <w:pPr>
        <w:pStyle w:val="ListParagraph"/>
        <w:ind w:left="0"/>
        <w:jc w:val="both"/>
        <w:rPr>
          <w:rFonts w:ascii="Arial" w:hAnsi="Arial" w:cs="Arial"/>
          <w:b/>
          <w:bCs/>
          <w:i/>
          <w:color w:val="auto"/>
          <w:lang w:val="sr-Cyrl-CS"/>
        </w:rPr>
      </w:pPr>
    </w:p>
    <w:p w:rsidR="003E1D2B" w:rsidRDefault="003E1D2B" w:rsidP="003E1D2B">
      <w:pPr>
        <w:pStyle w:val="ListParagraph"/>
        <w:ind w:left="0"/>
        <w:jc w:val="both"/>
        <w:rPr>
          <w:rFonts w:ascii="Arial" w:hAnsi="Arial" w:cs="Arial"/>
          <w:b/>
          <w:bCs/>
          <w:i/>
          <w:color w:val="auto"/>
          <w:lang w:val="sr-Cyrl-CS"/>
        </w:rPr>
      </w:pPr>
    </w:p>
    <w:p w:rsidR="0098431C" w:rsidRDefault="0098431C" w:rsidP="003E1D2B">
      <w:pPr>
        <w:pStyle w:val="ListParagraph"/>
        <w:ind w:left="0"/>
        <w:jc w:val="both"/>
        <w:rPr>
          <w:rFonts w:ascii="Arial" w:hAnsi="Arial" w:cs="Arial"/>
          <w:b/>
          <w:bCs/>
          <w:i/>
          <w:color w:val="auto"/>
          <w:lang w:val="sr-Cyrl-CS"/>
        </w:rPr>
      </w:pPr>
    </w:p>
    <w:p w:rsidR="003E1D2B" w:rsidRDefault="003E1D2B" w:rsidP="003E1D2B">
      <w:pPr>
        <w:pStyle w:val="ListParagraph"/>
        <w:ind w:left="0"/>
        <w:jc w:val="both"/>
        <w:rPr>
          <w:rFonts w:ascii="Arial" w:hAnsi="Arial" w:cs="Arial"/>
          <w:bCs/>
          <w:i/>
          <w:iCs/>
          <w:color w:val="auto"/>
          <w:lang w:val="sr-Cyrl-CS"/>
        </w:rPr>
      </w:pPr>
      <w:r w:rsidRPr="00444BC8">
        <w:rPr>
          <w:rFonts w:ascii="Arial" w:hAnsi="Arial" w:cs="Arial"/>
          <w:b/>
          <w:bCs/>
          <w:i/>
          <w:color w:val="auto"/>
        </w:rPr>
        <w:t>Напомена:</w:t>
      </w:r>
      <w:r w:rsidRPr="00444BC8">
        <w:rPr>
          <w:rFonts w:ascii="Arial" w:hAnsi="Arial" w:cs="Arial"/>
          <w:bCs/>
          <w:i/>
          <w:color w:val="auto"/>
        </w:rPr>
        <w:t xml:space="preserve"> </w:t>
      </w:r>
      <w:r w:rsidRPr="00444BC8">
        <w:rPr>
          <w:rFonts w:ascii="Arial" w:hAnsi="Arial" w:cs="Arial"/>
          <w:b/>
          <w:bCs/>
          <w:i/>
          <w:iCs/>
          <w:color w:val="auto"/>
          <w:u w:val="single"/>
        </w:rPr>
        <w:t>Уколико понуду подноси група понуђача,</w:t>
      </w:r>
      <w:r w:rsidRPr="00444BC8">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 </w:t>
      </w:r>
    </w:p>
    <w:p w:rsidR="00143D17" w:rsidRDefault="00143D17" w:rsidP="000D735A">
      <w:pPr>
        <w:jc w:val="center"/>
        <w:rPr>
          <w:rFonts w:ascii="Arial" w:hAnsi="Arial" w:cs="Arial"/>
          <w:b/>
          <w:bCs/>
          <w:lang w:val="sr-Cyrl-CS"/>
        </w:rPr>
      </w:pPr>
    </w:p>
    <w:p w:rsidR="003E1D2B" w:rsidRDefault="003E1D2B" w:rsidP="000D735A">
      <w:pPr>
        <w:jc w:val="center"/>
        <w:rPr>
          <w:rFonts w:ascii="Arial" w:hAnsi="Arial" w:cs="Arial"/>
          <w:b/>
          <w:bCs/>
          <w:lang w:val="sr-Cyrl-CS"/>
        </w:rPr>
      </w:pPr>
    </w:p>
    <w:p w:rsidR="003E1D2B" w:rsidRDefault="003E1D2B" w:rsidP="000D735A">
      <w:pPr>
        <w:jc w:val="center"/>
        <w:rPr>
          <w:rFonts w:ascii="Arial" w:hAnsi="Arial" w:cs="Arial"/>
          <w:b/>
          <w:bCs/>
          <w:lang w:val="sr-Cyrl-CS"/>
        </w:rPr>
      </w:pPr>
    </w:p>
    <w:p w:rsidR="003E1D2B" w:rsidRDefault="003E1D2B" w:rsidP="000D735A">
      <w:pPr>
        <w:jc w:val="center"/>
        <w:rPr>
          <w:rFonts w:ascii="Arial" w:hAnsi="Arial" w:cs="Arial"/>
          <w:b/>
          <w:bCs/>
          <w:lang w:val="sr-Cyrl-CS"/>
        </w:rPr>
      </w:pPr>
    </w:p>
    <w:p w:rsidR="00045206" w:rsidRDefault="00045206" w:rsidP="000D735A">
      <w:pPr>
        <w:jc w:val="center"/>
        <w:rPr>
          <w:rFonts w:ascii="Arial" w:hAnsi="Arial" w:cs="Arial"/>
          <w:b/>
          <w:bCs/>
          <w:lang w:val="sr-Cyrl-CS"/>
        </w:rPr>
      </w:pPr>
    </w:p>
    <w:p w:rsidR="00045206" w:rsidRDefault="00045206" w:rsidP="000D735A">
      <w:pPr>
        <w:jc w:val="center"/>
        <w:rPr>
          <w:rFonts w:ascii="Arial" w:hAnsi="Arial" w:cs="Arial"/>
          <w:b/>
          <w:bCs/>
          <w:lang w:val="sr-Cyrl-CS"/>
        </w:rPr>
      </w:pPr>
    </w:p>
    <w:p w:rsidR="003E1D2B" w:rsidRDefault="003E1D2B" w:rsidP="000D735A">
      <w:pPr>
        <w:jc w:val="center"/>
        <w:rPr>
          <w:rFonts w:ascii="Arial" w:hAnsi="Arial" w:cs="Arial"/>
          <w:b/>
          <w:bCs/>
          <w:lang w:val="sr-Cyrl-CS"/>
        </w:rPr>
      </w:pPr>
    </w:p>
    <w:p w:rsidR="000D735A" w:rsidRPr="000D735A" w:rsidRDefault="000D735A" w:rsidP="000D735A">
      <w:pPr>
        <w:jc w:val="center"/>
        <w:rPr>
          <w:rFonts w:ascii="Arial" w:hAnsi="Arial" w:cs="Arial"/>
          <w:b/>
          <w:bCs/>
        </w:rPr>
      </w:pPr>
      <w:r>
        <w:rPr>
          <w:rFonts w:ascii="Arial" w:hAnsi="Arial" w:cs="Arial"/>
          <w:b/>
          <w:bCs/>
        </w:rPr>
        <w:lastRenderedPageBreak/>
        <w:t>ИЗЈАВА ПОДИЗВОЂАЧА</w:t>
      </w:r>
    </w:p>
    <w:p w:rsidR="000D735A" w:rsidRDefault="000D735A" w:rsidP="000D735A">
      <w:pPr>
        <w:jc w:val="center"/>
        <w:rPr>
          <w:rFonts w:ascii="Arial" w:hAnsi="Arial" w:cs="Arial"/>
          <w:b/>
          <w:bCs/>
        </w:rPr>
      </w:pPr>
      <w:proofErr w:type="gramStart"/>
      <w:r>
        <w:rPr>
          <w:rFonts w:ascii="Arial" w:hAnsi="Arial" w:cs="Arial"/>
          <w:b/>
          <w:bCs/>
        </w:rPr>
        <w:t>О ИСПУЊАВАЊУ УСЛОВА ИЗ ЧЛ.</w:t>
      </w:r>
      <w:proofErr w:type="gramEnd"/>
      <w:r>
        <w:rPr>
          <w:rFonts w:ascii="Arial" w:hAnsi="Arial" w:cs="Arial"/>
          <w:b/>
          <w:bCs/>
        </w:rPr>
        <w:t xml:space="preserve"> 75. ЗАКОНА У ПОСТУПКУ ЈАВНЕ</w:t>
      </w:r>
    </w:p>
    <w:p w:rsidR="000D735A" w:rsidRDefault="000D735A" w:rsidP="000D735A">
      <w:pPr>
        <w:jc w:val="center"/>
        <w:rPr>
          <w:rFonts w:ascii="Arial" w:hAnsi="Arial" w:cs="Arial"/>
          <w:b/>
          <w:bCs/>
        </w:rPr>
      </w:pPr>
      <w:r>
        <w:rPr>
          <w:rFonts w:ascii="Arial" w:hAnsi="Arial" w:cs="Arial"/>
          <w:b/>
          <w:bCs/>
        </w:rPr>
        <w:t>НАБАВКЕ МАЛЕ ВРЕДНОСТИ</w:t>
      </w:r>
    </w:p>
    <w:p w:rsidR="000D735A" w:rsidRDefault="000D735A" w:rsidP="000D735A">
      <w:pPr>
        <w:jc w:val="center"/>
        <w:rPr>
          <w:rFonts w:ascii="Arial" w:hAnsi="Arial" w:cs="Arial"/>
          <w:b/>
          <w:bCs/>
        </w:rPr>
      </w:pPr>
    </w:p>
    <w:p w:rsidR="000D735A" w:rsidRDefault="000D735A" w:rsidP="000D735A">
      <w:pPr>
        <w:jc w:val="center"/>
        <w:rPr>
          <w:rFonts w:ascii="Arial" w:hAnsi="Arial" w:cs="Arial"/>
          <w:b/>
          <w:bCs/>
        </w:rPr>
      </w:pPr>
    </w:p>
    <w:p w:rsidR="00DE7DE0" w:rsidRDefault="00DE7DE0" w:rsidP="00DE7DE0">
      <w:pPr>
        <w:jc w:val="both"/>
        <w:rPr>
          <w:rFonts w:ascii="Arial" w:hAnsi="Arial" w:cs="Arial"/>
        </w:rPr>
      </w:pPr>
      <w:proofErr w:type="gramStart"/>
      <w:r>
        <w:rPr>
          <w:rFonts w:ascii="Arial" w:hAnsi="Arial" w:cs="Arial"/>
        </w:rPr>
        <w:t>У складу са чланом 77.</w:t>
      </w:r>
      <w:proofErr w:type="gramEnd"/>
      <w:r>
        <w:rPr>
          <w:rFonts w:ascii="Arial" w:hAnsi="Arial" w:cs="Arial"/>
        </w:rPr>
        <w:t xml:space="preserve"> </w:t>
      </w:r>
      <w:proofErr w:type="gramStart"/>
      <w:r>
        <w:rPr>
          <w:rFonts w:ascii="Arial" w:hAnsi="Arial" w:cs="Arial"/>
        </w:rPr>
        <w:t>став</w:t>
      </w:r>
      <w:proofErr w:type="gramEnd"/>
      <w:r>
        <w:rPr>
          <w:rFonts w:ascii="Arial" w:hAnsi="Arial" w:cs="Arial"/>
        </w:rPr>
        <w:t xml:space="preserve"> 4. Закона, под пуном материјалном и кривичном одговорношћу, </w:t>
      </w:r>
      <w:r>
        <w:rPr>
          <w:rFonts w:ascii="Arial" w:hAnsi="Arial" w:cs="Arial"/>
          <w:lang w:val="sr-Cyrl-CS"/>
        </w:rPr>
        <w:t xml:space="preserve">као заступник </w:t>
      </w:r>
      <w:r w:rsidRPr="000D735A">
        <w:rPr>
          <w:rFonts w:ascii="Arial" w:hAnsi="Arial" w:cs="Arial"/>
          <w:lang w:val="sr-Cyrl-CS"/>
        </w:rPr>
        <w:t>подизвођача,</w:t>
      </w:r>
      <w:r>
        <w:rPr>
          <w:rFonts w:ascii="Arial" w:hAnsi="Arial" w:cs="Arial"/>
          <w:lang w:val="sr-Cyrl-CS"/>
        </w:rPr>
        <w:t xml:space="preserve"> </w:t>
      </w:r>
      <w:r>
        <w:rPr>
          <w:rFonts w:ascii="Arial" w:hAnsi="Arial" w:cs="Arial"/>
        </w:rPr>
        <w:t>дајем следећу</w:t>
      </w:r>
    </w:p>
    <w:p w:rsidR="00DE7DE0" w:rsidRDefault="00DE7DE0" w:rsidP="00DE7DE0">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DE7DE0" w:rsidRDefault="00DE7DE0" w:rsidP="00DE7DE0">
      <w:pPr>
        <w:jc w:val="both"/>
        <w:rPr>
          <w:rFonts w:ascii="Arial" w:hAnsi="Arial" w:cs="Arial"/>
        </w:rPr>
      </w:pPr>
    </w:p>
    <w:p w:rsidR="00DE7DE0" w:rsidRDefault="00DE7DE0" w:rsidP="00DE7DE0">
      <w:pPr>
        <w:jc w:val="center"/>
        <w:rPr>
          <w:rFonts w:ascii="Arial" w:hAnsi="Arial" w:cs="Arial"/>
          <w:b/>
        </w:rPr>
      </w:pPr>
      <w:r>
        <w:rPr>
          <w:rFonts w:ascii="Arial" w:hAnsi="Arial" w:cs="Arial"/>
          <w:b/>
        </w:rPr>
        <w:t>И З Ј А В У</w:t>
      </w:r>
    </w:p>
    <w:p w:rsidR="00DE7DE0" w:rsidRDefault="00DE7DE0" w:rsidP="00DE7DE0">
      <w:pPr>
        <w:jc w:val="center"/>
        <w:rPr>
          <w:rFonts w:ascii="Arial" w:hAnsi="Arial" w:cs="Arial"/>
        </w:rPr>
      </w:pPr>
    </w:p>
    <w:p w:rsidR="00DE7DE0" w:rsidRDefault="00DE7DE0" w:rsidP="00DE7DE0">
      <w:pPr>
        <w:jc w:val="both"/>
        <w:rPr>
          <w:rFonts w:ascii="Arial" w:hAnsi="Arial" w:cs="Arial"/>
          <w:iCs/>
          <w:lang w:val="sr-Cyrl-CS"/>
        </w:rPr>
      </w:pPr>
      <w:proofErr w:type="gramStart"/>
      <w:r w:rsidRPr="000D735A">
        <w:rPr>
          <w:rFonts w:ascii="Arial" w:hAnsi="Arial" w:cs="Arial"/>
        </w:rPr>
        <w:t>Подизвођач</w:t>
      </w:r>
      <w:r>
        <w:rPr>
          <w:rFonts w:ascii="Arial" w:hAnsi="Arial" w:cs="Arial"/>
          <w:i/>
        </w:rPr>
        <w:t>_____________________________________</w:t>
      </w:r>
      <w:r>
        <w:rPr>
          <w:rFonts w:ascii="Arial" w:hAnsi="Arial" w:cs="Arial"/>
        </w:rPr>
        <w:t xml:space="preserve">_______ </w:t>
      </w:r>
      <w:r>
        <w:rPr>
          <w:rFonts w:ascii="Arial" w:hAnsi="Arial" w:cs="Arial"/>
          <w:i/>
          <w:iCs/>
        </w:rPr>
        <w:t>[</w:t>
      </w:r>
      <w:r>
        <w:rPr>
          <w:rFonts w:ascii="Arial" w:hAnsi="Arial" w:cs="Arial"/>
          <w:i/>
        </w:rPr>
        <w:t>навести назив подизвођача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Pr="0018185D">
        <w:rPr>
          <w:rFonts w:ascii="Arial" w:hAnsi="Arial" w:cs="Arial"/>
        </w:rPr>
        <w:t xml:space="preserve"> </w:t>
      </w:r>
      <w:r>
        <w:rPr>
          <w:rFonts w:ascii="Arial" w:hAnsi="Arial" w:cs="Arial"/>
        </w:rPr>
        <w:t>услуга</w:t>
      </w:r>
      <w:r w:rsidRPr="00863139">
        <w:rPr>
          <w:rFonts w:ascii="Arial" w:hAnsi="Arial" w:cs="Arial"/>
        </w:rPr>
        <w:t xml:space="preserve"> </w:t>
      </w:r>
      <w:r w:rsidR="002A58F3">
        <w:rPr>
          <w:rFonts w:ascii="Arial" w:hAnsi="Arial" w:cs="Arial"/>
          <w:bCs/>
        </w:rPr>
        <w:t>хватања и збрињавања паса луталица на територији општине Баточина</w:t>
      </w:r>
      <w:r>
        <w:rPr>
          <w:rFonts w:ascii="Arial" w:hAnsi="Arial" w:cs="Arial"/>
        </w:rPr>
        <w:t>,</w:t>
      </w:r>
      <w:r>
        <w:rPr>
          <w:rFonts w:ascii="Arial" w:hAnsi="Arial" w:cs="Arial"/>
          <w:i/>
          <w:lang w:val="sr-Cyrl-CS"/>
        </w:rPr>
        <w:t xml:space="preserve"> </w:t>
      </w:r>
      <w:r>
        <w:rPr>
          <w:rFonts w:ascii="Arial" w:hAnsi="Arial" w:cs="Arial"/>
          <w:lang w:val="sr-Cyrl-CS"/>
        </w:rPr>
        <w:t>б</w:t>
      </w:r>
      <w:r>
        <w:rPr>
          <w:rFonts w:ascii="Arial" w:hAnsi="Arial" w:cs="Arial"/>
        </w:rPr>
        <w:t xml:space="preserve">рој </w:t>
      </w:r>
      <w:r w:rsidR="002A58F3">
        <w:rPr>
          <w:rFonts w:ascii="Arial" w:hAnsi="Arial" w:cs="Arial"/>
          <w:lang w:val="sr-Cyrl-CS"/>
        </w:rPr>
        <w:t>4/16</w:t>
      </w:r>
      <w:r>
        <w:rPr>
          <w:rFonts w:ascii="Arial" w:hAnsi="Arial" w:cs="Arial"/>
          <w:lang w:val="sr-Cyrl-CS"/>
        </w:rPr>
        <w:t>,</w:t>
      </w:r>
      <w:r>
        <w:rPr>
          <w:rFonts w:ascii="Arial" w:hAnsi="Arial" w:cs="Arial"/>
        </w:rPr>
        <w:t xml:space="preserve"> испуњава све услове из чл.</w:t>
      </w:r>
      <w:proofErr w:type="gramEnd"/>
      <w:r>
        <w:rPr>
          <w:rFonts w:ascii="Arial" w:hAnsi="Arial" w:cs="Arial"/>
        </w:rPr>
        <w:t xml:space="preserve"> 75. Закона,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DE7DE0" w:rsidRDefault="00DE7DE0" w:rsidP="00DE7DE0">
      <w:pPr>
        <w:pStyle w:val="ListParagraph"/>
        <w:numPr>
          <w:ilvl w:val="0"/>
          <w:numId w:val="12"/>
        </w:numPr>
        <w:jc w:val="both"/>
        <w:rPr>
          <w:rFonts w:ascii="Arial" w:hAnsi="Arial" w:cs="Arial"/>
          <w:iCs/>
          <w:lang w:val="sr-Cyrl-CS"/>
        </w:rPr>
      </w:pPr>
      <w:r>
        <w:rPr>
          <w:rFonts w:ascii="Arial" w:hAnsi="Arial" w:cs="Arial"/>
          <w:iCs/>
          <w:lang w:val="sr-Cyrl-CS"/>
        </w:rPr>
        <w:t>П</w:t>
      </w:r>
      <w:r w:rsidRPr="000D735A">
        <w:rPr>
          <w:rFonts w:ascii="Arial" w:hAnsi="Arial" w:cs="Arial"/>
          <w:iCs/>
          <w:lang w:val="sr-Cyrl-CS"/>
        </w:rPr>
        <w:t>одизвођач</w:t>
      </w:r>
      <w:r>
        <w:rPr>
          <w:rFonts w:ascii="Arial" w:hAnsi="Arial" w:cs="Arial"/>
          <w:iCs/>
          <w:lang w:val="sr-Cyrl-CS"/>
        </w:rPr>
        <w:t xml:space="preserve"> је р</w:t>
      </w:r>
      <w:r>
        <w:rPr>
          <w:rFonts w:ascii="Arial" w:hAnsi="Arial" w:cs="Arial"/>
          <w:iCs/>
        </w:rPr>
        <w:t>егистрован код надлежног органа, односно уписан у одговарајући регистар;</w:t>
      </w:r>
    </w:p>
    <w:p w:rsidR="00DE7DE0" w:rsidRDefault="00DE7DE0" w:rsidP="00DE7DE0">
      <w:pPr>
        <w:pStyle w:val="ListParagraph"/>
        <w:numPr>
          <w:ilvl w:val="0"/>
          <w:numId w:val="12"/>
        </w:numPr>
        <w:jc w:val="both"/>
        <w:rPr>
          <w:rFonts w:ascii="Arial" w:hAnsi="Arial" w:cs="Arial"/>
          <w:bCs/>
          <w:iCs/>
          <w:lang w:val="sr-Cyrl-CS"/>
        </w:rPr>
      </w:pPr>
      <w:r>
        <w:rPr>
          <w:rFonts w:ascii="Arial" w:hAnsi="Arial" w:cs="Arial"/>
          <w:iCs/>
          <w:lang w:val="sr-Cyrl-CS"/>
        </w:rPr>
        <w:t>П</w:t>
      </w:r>
      <w:r w:rsidRPr="000D735A">
        <w:rPr>
          <w:rFonts w:ascii="Arial" w:hAnsi="Arial" w:cs="Arial"/>
          <w:lang w:val="sr-Cyrl-CS"/>
        </w:rPr>
        <w:t>одизвођач</w:t>
      </w:r>
      <w:r w:rsidRPr="000D735A">
        <w:rPr>
          <w:rFonts w:ascii="Arial" w:hAnsi="Arial" w:cs="Arial"/>
          <w:iCs/>
          <w:lang w:val="sr-Cyrl-CS"/>
        </w:rPr>
        <w:t xml:space="preserve"> </w:t>
      </w:r>
      <w:r>
        <w:rPr>
          <w:rFonts w:ascii="Arial" w:hAnsi="Arial" w:cs="Arial"/>
          <w:iCs/>
          <w:lang w:val="sr-Cyrl-CS"/>
        </w:rPr>
        <w:t xml:space="preserve">и његов </w:t>
      </w:r>
      <w:r>
        <w:rPr>
          <w:rFonts w:ascii="Arial" w:hAnsi="Arial" w:cs="Arial"/>
          <w:iCs/>
        </w:rPr>
        <w:t xml:space="preserve">законски </w:t>
      </w:r>
      <w:r>
        <w:rPr>
          <w:rFonts w:ascii="Arial" w:hAnsi="Arial" w:cs="Arial"/>
        </w:rPr>
        <w:t>заступник нис</w:t>
      </w:r>
      <w:r>
        <w:rPr>
          <w:rFonts w:ascii="Arial" w:hAnsi="Arial" w:cs="Arial"/>
          <w:lang w:val="sr-Cyrl-CS"/>
        </w:rPr>
        <w:t>у</w:t>
      </w:r>
      <w:r>
        <w:rPr>
          <w:rFonts w:ascii="Arial" w:hAnsi="Arial" w:cs="Arial"/>
        </w:rPr>
        <w:t xml:space="preserve">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w:t>
      </w:r>
      <w:r>
        <w:rPr>
          <w:rFonts w:ascii="Arial" w:hAnsi="Arial" w:cs="Arial"/>
          <w:lang w:val="sr-Cyrl-CS"/>
        </w:rPr>
        <w:t>к</w:t>
      </w:r>
      <w:r>
        <w:rPr>
          <w:rFonts w:ascii="Arial" w:hAnsi="Arial" w:cs="Arial"/>
        </w:rPr>
        <w:t>ривично дело преваре;</w:t>
      </w:r>
    </w:p>
    <w:p w:rsidR="00DE7DE0" w:rsidRDefault="00DE7DE0" w:rsidP="00DE7DE0">
      <w:pPr>
        <w:pStyle w:val="ListParagraph"/>
        <w:numPr>
          <w:ilvl w:val="0"/>
          <w:numId w:val="12"/>
        </w:numPr>
        <w:jc w:val="both"/>
        <w:rPr>
          <w:rFonts w:ascii="Arial" w:hAnsi="Arial" w:cs="Arial"/>
          <w:color w:val="auto"/>
          <w:lang w:val="sr-Cyrl-CS"/>
        </w:rPr>
      </w:pPr>
      <w:r>
        <w:rPr>
          <w:rFonts w:ascii="Arial" w:hAnsi="Arial" w:cs="Arial"/>
          <w:bCs/>
          <w:iCs/>
          <w:lang w:val="sr-Cyrl-CS"/>
        </w:rPr>
        <w:t>Подизвођач је и</w:t>
      </w:r>
      <w:r>
        <w:rPr>
          <w:rFonts w:ascii="Arial" w:hAnsi="Arial" w:cs="Arial"/>
          <w:bCs/>
          <w:iCs/>
        </w:rPr>
        <w:t xml:space="preserve">змирио </w:t>
      </w:r>
      <w:r>
        <w:rPr>
          <w:rFonts w:ascii="Arial" w:hAnsi="Arial" w:cs="Arial"/>
        </w:rPr>
        <w:t>доспеле порезе, доприносе и друге јавне дажбине у складу са прописима Републике Србије (</w:t>
      </w:r>
      <w:r>
        <w:rPr>
          <w:rFonts w:ascii="Arial" w:hAnsi="Arial" w:cs="Arial"/>
          <w:i/>
        </w:rPr>
        <w:t>или стране државе када има седиште на њеној територији)</w:t>
      </w:r>
      <w:r>
        <w:rPr>
          <w:rFonts w:ascii="Arial" w:hAnsi="Arial" w:cs="Arial"/>
          <w:i/>
          <w:lang w:val="sr-Cyrl-CS"/>
        </w:rPr>
        <w:t>.</w:t>
      </w:r>
    </w:p>
    <w:p w:rsidR="00DE7DE0" w:rsidRDefault="00DE7DE0" w:rsidP="00DE7DE0">
      <w:pPr>
        <w:jc w:val="both"/>
        <w:rPr>
          <w:rFonts w:ascii="Arial" w:hAnsi="Arial" w:cs="Arial"/>
          <w:i/>
          <w:lang w:val="sr-Cyrl-CS"/>
        </w:rPr>
      </w:pPr>
    </w:p>
    <w:p w:rsidR="00DE7DE0" w:rsidRDefault="00DE7DE0" w:rsidP="00DE7DE0">
      <w:pPr>
        <w:jc w:val="both"/>
        <w:rPr>
          <w:rFonts w:ascii="Arial" w:hAnsi="Arial" w:cs="Arial"/>
          <w:i/>
          <w:lang w:val="sr-Cyrl-CS"/>
        </w:rPr>
      </w:pPr>
    </w:p>
    <w:p w:rsidR="00DE7DE0" w:rsidRDefault="00DE7DE0" w:rsidP="00DE7DE0">
      <w:pPr>
        <w:jc w:val="both"/>
        <w:rPr>
          <w:rFonts w:ascii="Arial" w:hAnsi="Arial" w:cs="Arial"/>
          <w:i/>
          <w:lang w:val="sr-Cyrl-CS"/>
        </w:rPr>
      </w:pPr>
    </w:p>
    <w:p w:rsidR="00DE7DE0" w:rsidRDefault="00DE7DE0" w:rsidP="00DE7DE0">
      <w:pPr>
        <w:rPr>
          <w:rFonts w:ascii="Arial" w:hAnsi="Arial" w:cs="Arial"/>
        </w:rPr>
      </w:pPr>
      <w:r>
        <w:rPr>
          <w:rFonts w:ascii="Arial" w:hAnsi="Arial" w:cs="Arial"/>
        </w:rPr>
        <w:t>Место</w:t>
      </w:r>
      <w:proofErr w:type="gramStart"/>
      <w:r>
        <w:rPr>
          <w:rFonts w:ascii="Arial" w:hAnsi="Arial" w:cs="Arial"/>
        </w:rPr>
        <w:t>:_</w:t>
      </w:r>
      <w:proofErr w:type="gramEnd"/>
      <w:r>
        <w:rPr>
          <w:rFonts w:ascii="Arial" w:hAnsi="Arial" w:cs="Arial"/>
        </w:rPr>
        <w:t>____________                                                            П</w:t>
      </w:r>
      <w:r>
        <w:rPr>
          <w:rFonts w:ascii="Arial" w:hAnsi="Arial" w:cs="Arial"/>
          <w:i/>
        </w:rPr>
        <w:t>одизвођач</w:t>
      </w:r>
      <w:r>
        <w:rPr>
          <w:rFonts w:ascii="Arial" w:hAnsi="Arial" w:cs="Arial"/>
        </w:rPr>
        <w:t>:</w:t>
      </w:r>
    </w:p>
    <w:p w:rsidR="00DE7DE0" w:rsidRDefault="00DE7DE0" w:rsidP="00DE7DE0">
      <w:pPr>
        <w:rPr>
          <w:rFonts w:ascii="Arial" w:hAnsi="Arial" w:cs="Arial"/>
          <w:b/>
          <w:bCs/>
          <w:i/>
          <w:color w:val="auto"/>
        </w:rPr>
      </w:pPr>
      <w:r>
        <w:rPr>
          <w:rFonts w:ascii="Arial" w:hAnsi="Arial" w:cs="Arial"/>
        </w:rPr>
        <w:t>Датум</w:t>
      </w:r>
      <w:proofErr w:type="gramStart"/>
      <w:r>
        <w:rPr>
          <w:rFonts w:ascii="Arial" w:hAnsi="Arial" w:cs="Arial"/>
        </w:rPr>
        <w:t>:_</w:t>
      </w:r>
      <w:proofErr w:type="gramEnd"/>
      <w:r>
        <w:rPr>
          <w:rFonts w:ascii="Arial" w:hAnsi="Arial" w:cs="Arial"/>
        </w:rPr>
        <w:t xml:space="preserve">____________                         М.П.                     _____________________                                                        </w:t>
      </w:r>
    </w:p>
    <w:p w:rsidR="00DE7DE0" w:rsidRDefault="00DE7DE0" w:rsidP="00DE7DE0">
      <w:pPr>
        <w:pStyle w:val="BodyText2"/>
        <w:spacing w:line="100" w:lineRule="atLeast"/>
        <w:jc w:val="both"/>
        <w:rPr>
          <w:rFonts w:ascii="Arial" w:hAnsi="Arial" w:cs="Arial"/>
          <w:b/>
          <w:bCs/>
          <w:i/>
          <w:color w:val="auto"/>
        </w:rPr>
      </w:pPr>
    </w:p>
    <w:p w:rsidR="00DE7DE0" w:rsidRPr="00E85BCE" w:rsidRDefault="00DE7DE0" w:rsidP="00DE7DE0">
      <w:pPr>
        <w:pStyle w:val="BodyText2"/>
        <w:spacing w:line="100" w:lineRule="atLeast"/>
        <w:jc w:val="both"/>
        <w:rPr>
          <w:rFonts w:ascii="Arial" w:hAnsi="Arial" w:cs="Arial"/>
          <w:b/>
          <w:bCs/>
          <w:i/>
          <w:color w:val="auto"/>
        </w:rPr>
      </w:pPr>
    </w:p>
    <w:p w:rsidR="00DE7DE0" w:rsidRPr="00444BC8" w:rsidRDefault="00DE7DE0" w:rsidP="00DE7DE0">
      <w:pPr>
        <w:pStyle w:val="ListParagraph"/>
        <w:ind w:left="0"/>
        <w:jc w:val="both"/>
        <w:rPr>
          <w:rFonts w:ascii="Arial" w:hAnsi="Arial" w:cs="Arial"/>
          <w:bCs/>
          <w:i/>
          <w:iCs/>
          <w:color w:val="auto"/>
          <w:lang w:val="sr-Cyrl-CS"/>
        </w:rPr>
      </w:pPr>
      <w:r w:rsidRPr="00444BC8">
        <w:rPr>
          <w:rFonts w:ascii="Arial" w:hAnsi="Arial" w:cs="Arial"/>
          <w:b/>
          <w:bCs/>
          <w:i/>
          <w:iCs/>
          <w:color w:val="auto"/>
          <w:u w:val="single"/>
        </w:rPr>
        <w:t>Уколико понуђач подноси понуду са подизвођачем</w:t>
      </w:r>
      <w:r w:rsidRPr="00444BC8">
        <w:rPr>
          <w:rFonts w:ascii="Arial" w:hAnsi="Arial" w:cs="Arial"/>
          <w:bCs/>
          <w:i/>
          <w:iCs/>
          <w:color w:val="auto"/>
        </w:rPr>
        <w:t xml:space="preserve">, Изјава мора бити потписана од стране овлашћеног лица подизвођача и оверена печатом. </w:t>
      </w:r>
    </w:p>
    <w:p w:rsidR="00DE7DE0" w:rsidRPr="00444BC8" w:rsidRDefault="00DE7DE0" w:rsidP="00DE7DE0">
      <w:pPr>
        <w:pStyle w:val="BodyText2"/>
        <w:spacing w:line="100" w:lineRule="atLeast"/>
        <w:jc w:val="both"/>
        <w:rPr>
          <w:rFonts w:ascii="Arial" w:hAnsi="Arial" w:cs="Arial"/>
          <w:b/>
          <w:bCs/>
          <w:i/>
          <w:color w:val="auto"/>
        </w:rPr>
      </w:pPr>
    </w:p>
    <w:p w:rsidR="000D735A" w:rsidRDefault="000D735A" w:rsidP="000D735A">
      <w:pPr>
        <w:pStyle w:val="BodyText2"/>
        <w:spacing w:line="100" w:lineRule="atLeast"/>
        <w:jc w:val="both"/>
        <w:rPr>
          <w:rFonts w:ascii="Arial" w:hAnsi="Arial" w:cs="Arial"/>
          <w:b/>
          <w:bCs/>
          <w:i/>
          <w:color w:val="auto"/>
        </w:rPr>
      </w:pPr>
    </w:p>
    <w:p w:rsidR="000D735A" w:rsidRPr="000A0EB5" w:rsidRDefault="000D735A" w:rsidP="000D735A">
      <w:pPr>
        <w:pStyle w:val="BodyText2"/>
        <w:spacing w:line="100" w:lineRule="atLeast"/>
        <w:jc w:val="both"/>
        <w:rPr>
          <w:rFonts w:ascii="Arial" w:hAnsi="Arial" w:cs="Arial"/>
          <w:b/>
          <w:bCs/>
          <w:i/>
          <w:color w:val="auto"/>
          <w:lang w:val="ru-RU"/>
        </w:rPr>
      </w:pPr>
    </w:p>
    <w:p w:rsidR="00187B7C" w:rsidRPr="000A0EB5" w:rsidRDefault="00187B7C" w:rsidP="000D735A">
      <w:pPr>
        <w:pStyle w:val="BodyText2"/>
        <w:spacing w:line="100" w:lineRule="atLeast"/>
        <w:jc w:val="both"/>
        <w:rPr>
          <w:rFonts w:ascii="Arial" w:hAnsi="Arial" w:cs="Arial"/>
          <w:b/>
          <w:bCs/>
          <w:i/>
          <w:color w:val="auto"/>
          <w:lang w:val="ru-RU"/>
        </w:rPr>
      </w:pPr>
    </w:p>
    <w:p w:rsidR="00187B7C" w:rsidRPr="000A0EB5" w:rsidRDefault="00187B7C" w:rsidP="000D735A">
      <w:pPr>
        <w:pStyle w:val="BodyText2"/>
        <w:spacing w:line="100" w:lineRule="atLeast"/>
        <w:jc w:val="both"/>
        <w:rPr>
          <w:rFonts w:ascii="Arial" w:hAnsi="Arial" w:cs="Arial"/>
          <w:b/>
          <w:bCs/>
          <w:i/>
          <w:color w:val="auto"/>
          <w:lang w:val="ru-RU"/>
        </w:rPr>
      </w:pPr>
    </w:p>
    <w:p w:rsidR="00233F40" w:rsidRDefault="00233F40">
      <w:pPr>
        <w:pStyle w:val="BodyText2"/>
        <w:spacing w:line="100" w:lineRule="atLeast"/>
        <w:jc w:val="both"/>
        <w:rPr>
          <w:rFonts w:ascii="Arial" w:hAnsi="Arial" w:cs="Arial"/>
          <w:b/>
          <w:bCs/>
          <w:i/>
          <w:color w:val="auto"/>
          <w:lang w:val="ru-RU"/>
        </w:rPr>
      </w:pPr>
    </w:p>
    <w:p w:rsidR="00045206" w:rsidRDefault="00045206">
      <w:pPr>
        <w:pStyle w:val="BodyText2"/>
        <w:spacing w:line="100" w:lineRule="atLeast"/>
        <w:jc w:val="both"/>
        <w:rPr>
          <w:rFonts w:ascii="Arial" w:hAnsi="Arial" w:cs="Arial"/>
          <w:b/>
          <w:bCs/>
          <w:i/>
          <w:color w:val="auto"/>
          <w:lang w:val="ru-RU"/>
        </w:rPr>
      </w:pPr>
    </w:p>
    <w:p w:rsidR="003E1D2B" w:rsidRDefault="003E1D2B">
      <w:pPr>
        <w:pStyle w:val="BodyText2"/>
        <w:spacing w:line="100" w:lineRule="atLeast"/>
        <w:jc w:val="both"/>
        <w:rPr>
          <w:rFonts w:ascii="Arial" w:hAnsi="Arial" w:cs="Arial"/>
          <w:b/>
          <w:bCs/>
          <w:i/>
          <w:color w:val="auto"/>
          <w:lang w:val="ru-RU"/>
        </w:rPr>
      </w:pPr>
    </w:p>
    <w:p w:rsidR="00DE7DE0" w:rsidRDefault="00DE7DE0">
      <w:pPr>
        <w:pStyle w:val="BodyText2"/>
        <w:spacing w:line="100" w:lineRule="atLeast"/>
        <w:jc w:val="both"/>
        <w:rPr>
          <w:rFonts w:ascii="Arial" w:hAnsi="Arial" w:cs="Arial"/>
          <w:b/>
          <w:bCs/>
          <w:i/>
          <w:color w:val="auto"/>
        </w:rPr>
      </w:pPr>
    </w:p>
    <w:p w:rsidR="00125344" w:rsidRDefault="00125344">
      <w:pPr>
        <w:pStyle w:val="BodyText2"/>
        <w:spacing w:line="100" w:lineRule="atLeast"/>
        <w:jc w:val="both"/>
        <w:rPr>
          <w:rFonts w:ascii="Arial" w:hAnsi="Arial" w:cs="Arial"/>
          <w:b/>
          <w:bCs/>
          <w:i/>
          <w:color w:val="auto"/>
        </w:rPr>
      </w:pPr>
    </w:p>
    <w:p w:rsidR="00125344" w:rsidRDefault="00125344" w:rsidP="00125344">
      <w:pPr>
        <w:shd w:val="clear" w:color="auto" w:fill="C6D9F1"/>
        <w:jc w:val="center"/>
        <w:rPr>
          <w:rFonts w:ascii="Arial" w:hAnsi="Arial" w:cs="Arial"/>
          <w:b/>
          <w:bCs/>
          <w:i/>
          <w:iCs/>
          <w:sz w:val="28"/>
          <w:szCs w:val="28"/>
        </w:rPr>
      </w:pPr>
      <w:r>
        <w:rPr>
          <w:rFonts w:ascii="Arial" w:hAnsi="Arial" w:cs="Arial"/>
          <w:b/>
          <w:bCs/>
          <w:i/>
          <w:iCs/>
          <w:sz w:val="28"/>
          <w:szCs w:val="28"/>
        </w:rPr>
        <w:lastRenderedPageBreak/>
        <w:t>VI</w:t>
      </w:r>
      <w:r>
        <w:rPr>
          <w:rFonts w:ascii="Arial" w:hAnsi="Arial" w:cs="Arial"/>
          <w:b/>
          <w:bCs/>
          <w:i/>
          <w:iCs/>
          <w:sz w:val="28"/>
          <w:szCs w:val="28"/>
          <w:lang w:val="sr-Cyrl-CS"/>
        </w:rPr>
        <w:t xml:space="preserve"> </w:t>
      </w:r>
      <w:r>
        <w:rPr>
          <w:rFonts w:ascii="Arial" w:hAnsi="Arial" w:cs="Arial"/>
          <w:b/>
          <w:bCs/>
          <w:i/>
          <w:iCs/>
          <w:sz w:val="28"/>
          <w:szCs w:val="28"/>
        </w:rPr>
        <w:t>КРИТЕРИЈУМИ ЗА ДОДЕЛУ УГОВОРА</w:t>
      </w:r>
    </w:p>
    <w:p w:rsidR="00125344" w:rsidRPr="00125344" w:rsidRDefault="00125344" w:rsidP="00125344">
      <w:pPr>
        <w:shd w:val="clear" w:color="auto" w:fill="C6D9F1"/>
        <w:jc w:val="center"/>
        <w:rPr>
          <w:rFonts w:ascii="Arial" w:hAnsi="Arial" w:cs="Arial"/>
          <w:b/>
          <w:bCs/>
          <w:i/>
          <w:iCs/>
          <w:sz w:val="28"/>
          <w:szCs w:val="28"/>
        </w:rPr>
      </w:pPr>
    </w:p>
    <w:p w:rsidR="00125344" w:rsidRDefault="00125344">
      <w:pPr>
        <w:pStyle w:val="BodyText2"/>
        <w:spacing w:line="100" w:lineRule="atLeast"/>
        <w:jc w:val="both"/>
        <w:rPr>
          <w:rFonts w:ascii="Arial" w:hAnsi="Arial" w:cs="Arial"/>
          <w:b/>
          <w:bCs/>
          <w:i/>
          <w:color w:val="auto"/>
        </w:rPr>
      </w:pPr>
    </w:p>
    <w:p w:rsidR="006C7472" w:rsidRDefault="006C7472" w:rsidP="006C7472">
      <w:pPr>
        <w:jc w:val="both"/>
      </w:pPr>
      <w:r>
        <w:rPr>
          <w:rFonts w:ascii="Arial" w:hAnsi="Arial" w:cs="Arial"/>
          <w:b/>
          <w:bCs/>
        </w:rPr>
        <w:t>1.  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6C7472" w:rsidRDefault="006C7472" w:rsidP="006C7472">
      <w:pPr>
        <w:jc w:val="both"/>
      </w:pPr>
    </w:p>
    <w:p w:rsidR="006C7472" w:rsidRDefault="006C7472" w:rsidP="006C7472">
      <w:pPr>
        <w:jc w:val="both"/>
        <w:rPr>
          <w:rFonts w:ascii="Arial" w:hAnsi="Arial" w:cs="Arial"/>
          <w:b/>
          <w:bCs/>
          <w:lang w:val="sr-Cyrl-CS"/>
        </w:rPr>
      </w:pPr>
      <w:proofErr w:type="gramStart"/>
      <w:r>
        <w:rPr>
          <w:rFonts w:ascii="Arial" w:hAnsi="Arial" w:cs="Arial"/>
        </w:rPr>
        <w:t xml:space="preserve">Избор најповољније понуде ће се извршити применом критеријума </w:t>
      </w:r>
      <w:r>
        <w:rPr>
          <w:rFonts w:ascii="Arial" w:hAnsi="Arial" w:cs="Arial"/>
          <w:b/>
          <w:bCs/>
        </w:rPr>
        <w:t>„Најнижа понуђена цена“.</w:t>
      </w:r>
      <w:proofErr w:type="gramEnd"/>
      <w:r>
        <w:rPr>
          <w:rFonts w:ascii="Arial" w:hAnsi="Arial" w:cs="Arial"/>
          <w:b/>
          <w:bCs/>
        </w:rPr>
        <w:t xml:space="preserve"> </w:t>
      </w:r>
    </w:p>
    <w:p w:rsidR="006C7472" w:rsidRPr="001204A5" w:rsidRDefault="006C7472" w:rsidP="006C7472">
      <w:pPr>
        <w:jc w:val="both"/>
      </w:pPr>
    </w:p>
    <w:p w:rsidR="006C7472" w:rsidRDefault="006C7472" w:rsidP="006C7472">
      <w:pPr>
        <w:jc w:val="both"/>
        <w:rPr>
          <w:rFonts w:ascii="Arial" w:hAnsi="Arial" w:cs="Arial"/>
          <w:b/>
          <w:bCs/>
        </w:rPr>
      </w:pPr>
      <w:r>
        <w:rPr>
          <w:rFonts w:ascii="Arial" w:hAnsi="Arial" w:cs="Arial"/>
          <w:b/>
          <w:bCs/>
        </w:rPr>
        <w:t xml:space="preserve">2. ЕЛЕМЕНТИ КРИТЕРИЈУМА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6C7472" w:rsidRDefault="006C7472" w:rsidP="006C7472">
      <w:pPr>
        <w:jc w:val="both"/>
        <w:rPr>
          <w:rFonts w:ascii="Arial" w:hAnsi="Arial" w:cs="Arial"/>
          <w:b/>
          <w:bCs/>
        </w:rPr>
      </w:pPr>
    </w:p>
    <w:p w:rsidR="00FC2D01" w:rsidRPr="0098431C" w:rsidRDefault="006C7472" w:rsidP="0098431C">
      <w:pPr>
        <w:jc w:val="both"/>
        <w:rPr>
          <w:rFonts w:ascii="Arial" w:hAnsi="Arial" w:cs="Arial"/>
          <w:b/>
          <w:bCs/>
          <w:i/>
          <w:color w:val="auto"/>
        </w:rPr>
      </w:pPr>
      <w:proofErr w:type="gramStart"/>
      <w:r>
        <w:rPr>
          <w:rFonts w:ascii="Arial" w:hAnsi="Arial" w:cs="Arial"/>
          <w:iCs/>
        </w:rPr>
        <w:t xml:space="preserve">Уколико две или више понуда имају исту најнижу понуђену цену, као најповољнија биће изабрана понуда оног понуђача који је понудио </w:t>
      </w:r>
      <w:r w:rsidR="0098431C" w:rsidRPr="0098431C">
        <w:rPr>
          <w:rFonts w:ascii="Arial" w:hAnsi="Arial" w:cs="Arial"/>
          <w:lang w:val="sr-Cyrl-CS"/>
        </w:rPr>
        <w:t>краћи рок почетка вршења услуге</w:t>
      </w:r>
      <w:r w:rsidR="0098431C">
        <w:rPr>
          <w:rFonts w:ascii="Arial" w:hAnsi="Arial" w:cs="Arial"/>
          <w:lang w:val="sr-Cyrl-CS"/>
        </w:rPr>
        <w:t>.</w:t>
      </w:r>
      <w:proofErr w:type="gramEnd"/>
    </w:p>
    <w:p w:rsidR="00113763" w:rsidRDefault="00113763">
      <w:pPr>
        <w:jc w:val="both"/>
        <w:rPr>
          <w:rFonts w:ascii="Arial" w:hAnsi="Arial" w:cs="Arial"/>
          <w:b/>
          <w:bCs/>
          <w:i/>
        </w:rPr>
      </w:pPr>
    </w:p>
    <w:p w:rsidR="00113763" w:rsidRDefault="00113763">
      <w:pPr>
        <w:jc w:val="both"/>
        <w:rPr>
          <w:rFonts w:ascii="Arial" w:hAnsi="Arial" w:cs="Arial"/>
          <w:b/>
          <w:bCs/>
          <w:i/>
        </w:rPr>
      </w:pPr>
    </w:p>
    <w:p w:rsidR="00113763" w:rsidRDefault="00113763">
      <w:pPr>
        <w:jc w:val="both"/>
        <w:rPr>
          <w:rFonts w:ascii="Arial" w:hAnsi="Arial" w:cs="Arial"/>
          <w:b/>
          <w:bCs/>
          <w:i/>
        </w:rPr>
      </w:pPr>
    </w:p>
    <w:p w:rsidR="00113763" w:rsidRDefault="00113763">
      <w:pPr>
        <w:jc w:val="both"/>
        <w:rPr>
          <w:rFonts w:ascii="Arial" w:hAnsi="Arial" w:cs="Arial"/>
          <w:b/>
          <w:bCs/>
          <w:i/>
        </w:rPr>
      </w:pPr>
    </w:p>
    <w:p w:rsidR="006B5662" w:rsidRDefault="006B5662">
      <w:pPr>
        <w:jc w:val="both"/>
        <w:rPr>
          <w:rFonts w:ascii="Arial" w:hAnsi="Arial" w:cs="Arial"/>
          <w:b/>
          <w:bCs/>
          <w:i/>
        </w:rPr>
      </w:pPr>
    </w:p>
    <w:p w:rsidR="006C7472" w:rsidRDefault="006C7472">
      <w:pPr>
        <w:jc w:val="both"/>
        <w:rPr>
          <w:rFonts w:ascii="Arial" w:hAnsi="Arial" w:cs="Arial"/>
          <w:b/>
          <w:bCs/>
          <w:i/>
        </w:rPr>
      </w:pPr>
    </w:p>
    <w:p w:rsidR="006C7472" w:rsidRDefault="006C7472">
      <w:pPr>
        <w:jc w:val="both"/>
        <w:rPr>
          <w:rFonts w:ascii="Arial" w:hAnsi="Arial" w:cs="Arial"/>
          <w:b/>
          <w:bCs/>
          <w:i/>
        </w:rPr>
      </w:pPr>
    </w:p>
    <w:p w:rsidR="006C7472" w:rsidRDefault="006C7472">
      <w:pPr>
        <w:jc w:val="both"/>
        <w:rPr>
          <w:rFonts w:ascii="Arial" w:hAnsi="Arial" w:cs="Arial"/>
          <w:b/>
          <w:bCs/>
          <w:i/>
        </w:rPr>
      </w:pPr>
    </w:p>
    <w:p w:rsidR="006C7472" w:rsidRDefault="006C7472">
      <w:pPr>
        <w:jc w:val="both"/>
        <w:rPr>
          <w:rFonts w:ascii="Arial" w:hAnsi="Arial" w:cs="Arial"/>
          <w:b/>
          <w:bCs/>
          <w:i/>
        </w:rPr>
      </w:pPr>
    </w:p>
    <w:p w:rsidR="006C7472" w:rsidRDefault="006C7472">
      <w:pPr>
        <w:jc w:val="both"/>
        <w:rPr>
          <w:rFonts w:ascii="Arial" w:hAnsi="Arial" w:cs="Arial"/>
          <w:b/>
          <w:bCs/>
          <w:i/>
        </w:rPr>
      </w:pPr>
    </w:p>
    <w:p w:rsidR="006C7472" w:rsidRDefault="006C7472">
      <w:pPr>
        <w:jc w:val="both"/>
        <w:rPr>
          <w:rFonts w:ascii="Arial" w:hAnsi="Arial" w:cs="Arial"/>
          <w:b/>
          <w:bCs/>
          <w:i/>
        </w:rPr>
      </w:pPr>
    </w:p>
    <w:p w:rsidR="006C7472" w:rsidRDefault="006C7472">
      <w:pPr>
        <w:jc w:val="both"/>
        <w:rPr>
          <w:rFonts w:ascii="Arial" w:hAnsi="Arial" w:cs="Arial"/>
          <w:b/>
          <w:bCs/>
          <w:i/>
        </w:rPr>
      </w:pPr>
    </w:p>
    <w:p w:rsidR="006C7472" w:rsidRDefault="006C7472">
      <w:pPr>
        <w:jc w:val="both"/>
        <w:rPr>
          <w:rFonts w:ascii="Arial" w:hAnsi="Arial" w:cs="Arial"/>
          <w:b/>
          <w:bCs/>
          <w:i/>
        </w:rPr>
      </w:pPr>
    </w:p>
    <w:p w:rsidR="006C7472" w:rsidRDefault="006C7472">
      <w:pPr>
        <w:jc w:val="both"/>
        <w:rPr>
          <w:rFonts w:ascii="Arial" w:hAnsi="Arial" w:cs="Arial"/>
          <w:b/>
          <w:bCs/>
          <w:i/>
        </w:rPr>
      </w:pPr>
    </w:p>
    <w:p w:rsidR="006C7472" w:rsidRDefault="006C7472">
      <w:pPr>
        <w:jc w:val="both"/>
        <w:rPr>
          <w:rFonts w:ascii="Arial" w:hAnsi="Arial" w:cs="Arial"/>
          <w:b/>
          <w:bCs/>
          <w:i/>
        </w:rPr>
      </w:pPr>
    </w:p>
    <w:p w:rsidR="006C7472" w:rsidRDefault="006C7472">
      <w:pPr>
        <w:jc w:val="both"/>
        <w:rPr>
          <w:rFonts w:ascii="Arial" w:hAnsi="Arial" w:cs="Arial"/>
          <w:b/>
          <w:bCs/>
          <w:i/>
        </w:rPr>
      </w:pPr>
    </w:p>
    <w:p w:rsidR="006C7472" w:rsidRDefault="006C7472">
      <w:pPr>
        <w:jc w:val="both"/>
        <w:rPr>
          <w:rFonts w:ascii="Arial" w:hAnsi="Arial" w:cs="Arial"/>
          <w:b/>
          <w:bCs/>
          <w:i/>
        </w:rPr>
      </w:pPr>
    </w:p>
    <w:p w:rsidR="006C7472" w:rsidRDefault="006C7472">
      <w:pPr>
        <w:jc w:val="both"/>
        <w:rPr>
          <w:rFonts w:ascii="Arial" w:hAnsi="Arial" w:cs="Arial"/>
          <w:b/>
          <w:bCs/>
          <w:i/>
        </w:rPr>
      </w:pPr>
    </w:p>
    <w:p w:rsidR="006C7472" w:rsidRDefault="006C7472">
      <w:pPr>
        <w:jc w:val="both"/>
        <w:rPr>
          <w:rFonts w:ascii="Arial" w:hAnsi="Arial" w:cs="Arial"/>
          <w:b/>
          <w:bCs/>
          <w:i/>
        </w:rPr>
      </w:pPr>
    </w:p>
    <w:p w:rsidR="006C7472" w:rsidRDefault="006C7472">
      <w:pPr>
        <w:jc w:val="both"/>
        <w:rPr>
          <w:rFonts w:ascii="Arial" w:hAnsi="Arial" w:cs="Arial"/>
          <w:b/>
          <w:bCs/>
          <w:i/>
        </w:rPr>
      </w:pPr>
    </w:p>
    <w:p w:rsidR="006C7472" w:rsidRDefault="006C7472">
      <w:pPr>
        <w:jc w:val="both"/>
        <w:rPr>
          <w:rFonts w:ascii="Arial" w:hAnsi="Arial" w:cs="Arial"/>
          <w:b/>
          <w:bCs/>
          <w:i/>
        </w:rPr>
      </w:pPr>
    </w:p>
    <w:p w:rsidR="006C7472" w:rsidRDefault="006C7472">
      <w:pPr>
        <w:jc w:val="both"/>
        <w:rPr>
          <w:rFonts w:ascii="Arial" w:hAnsi="Arial" w:cs="Arial"/>
          <w:b/>
          <w:bCs/>
          <w:i/>
        </w:rPr>
      </w:pPr>
    </w:p>
    <w:p w:rsidR="006C7472" w:rsidRDefault="006C7472">
      <w:pPr>
        <w:jc w:val="both"/>
        <w:rPr>
          <w:rFonts w:ascii="Arial" w:hAnsi="Arial" w:cs="Arial"/>
          <w:b/>
          <w:bCs/>
          <w:i/>
        </w:rPr>
      </w:pPr>
    </w:p>
    <w:p w:rsidR="006C7472" w:rsidRDefault="006C7472">
      <w:pPr>
        <w:jc w:val="both"/>
        <w:rPr>
          <w:rFonts w:ascii="Arial" w:hAnsi="Arial" w:cs="Arial"/>
          <w:b/>
          <w:bCs/>
          <w:i/>
        </w:rPr>
      </w:pPr>
    </w:p>
    <w:p w:rsidR="006C7472" w:rsidRDefault="006C7472">
      <w:pPr>
        <w:jc w:val="both"/>
        <w:rPr>
          <w:rFonts w:ascii="Arial" w:hAnsi="Arial" w:cs="Arial"/>
          <w:b/>
          <w:bCs/>
          <w:i/>
        </w:rPr>
      </w:pPr>
    </w:p>
    <w:p w:rsidR="006C7472" w:rsidRDefault="006C7472">
      <w:pPr>
        <w:jc w:val="both"/>
        <w:rPr>
          <w:rFonts w:ascii="Arial" w:hAnsi="Arial" w:cs="Arial"/>
          <w:b/>
          <w:bCs/>
          <w:i/>
        </w:rPr>
      </w:pPr>
    </w:p>
    <w:p w:rsidR="006C7472" w:rsidRDefault="006C7472">
      <w:pPr>
        <w:jc w:val="both"/>
        <w:rPr>
          <w:rFonts w:ascii="Arial" w:hAnsi="Arial" w:cs="Arial"/>
          <w:b/>
          <w:bCs/>
          <w:i/>
        </w:rPr>
      </w:pPr>
    </w:p>
    <w:p w:rsidR="006C7472" w:rsidRDefault="006C7472">
      <w:pPr>
        <w:jc w:val="both"/>
        <w:rPr>
          <w:rFonts w:ascii="Arial" w:hAnsi="Arial" w:cs="Arial"/>
          <w:b/>
          <w:bCs/>
          <w:i/>
        </w:rPr>
      </w:pPr>
    </w:p>
    <w:p w:rsidR="006C7472" w:rsidRDefault="006C7472">
      <w:pPr>
        <w:jc w:val="both"/>
        <w:rPr>
          <w:rFonts w:ascii="Arial" w:hAnsi="Arial" w:cs="Arial"/>
          <w:b/>
          <w:bCs/>
          <w:i/>
          <w:lang w:val="sr-Cyrl-CS"/>
        </w:rPr>
      </w:pPr>
    </w:p>
    <w:p w:rsidR="0098431C" w:rsidRDefault="0098431C">
      <w:pPr>
        <w:jc w:val="both"/>
        <w:rPr>
          <w:rFonts w:ascii="Arial" w:hAnsi="Arial" w:cs="Arial"/>
          <w:b/>
          <w:bCs/>
          <w:i/>
          <w:lang w:val="sr-Cyrl-CS"/>
        </w:rPr>
      </w:pPr>
    </w:p>
    <w:p w:rsidR="0098431C" w:rsidRPr="0098431C" w:rsidRDefault="0098431C">
      <w:pPr>
        <w:jc w:val="both"/>
        <w:rPr>
          <w:rFonts w:ascii="Arial" w:hAnsi="Arial" w:cs="Arial"/>
          <w:b/>
          <w:bCs/>
          <w:i/>
          <w:lang w:val="sr-Cyrl-CS"/>
        </w:rPr>
      </w:pPr>
    </w:p>
    <w:p w:rsidR="00221C6F" w:rsidRDefault="009F52CC">
      <w:pPr>
        <w:shd w:val="clear" w:color="auto" w:fill="C6D9F1"/>
        <w:jc w:val="center"/>
        <w:rPr>
          <w:rFonts w:ascii="Arial" w:hAnsi="Arial" w:cs="Arial"/>
          <w:b/>
          <w:bCs/>
          <w:i/>
          <w:iCs/>
          <w:sz w:val="28"/>
          <w:szCs w:val="28"/>
        </w:rPr>
      </w:pPr>
      <w:r>
        <w:rPr>
          <w:rFonts w:ascii="Arial" w:hAnsi="Arial" w:cs="Arial"/>
          <w:b/>
          <w:bCs/>
          <w:i/>
          <w:iCs/>
          <w:sz w:val="28"/>
          <w:szCs w:val="28"/>
        </w:rPr>
        <w:lastRenderedPageBreak/>
        <w:t>VI</w:t>
      </w:r>
      <w:r w:rsidR="005945C0">
        <w:rPr>
          <w:rFonts w:ascii="Arial" w:hAnsi="Arial" w:cs="Arial"/>
          <w:b/>
          <w:bCs/>
          <w:i/>
          <w:iCs/>
          <w:sz w:val="28"/>
          <w:szCs w:val="28"/>
        </w:rPr>
        <w:t>I</w:t>
      </w:r>
      <w:r w:rsidR="00221C6F">
        <w:rPr>
          <w:rFonts w:ascii="Arial" w:hAnsi="Arial" w:cs="Arial"/>
          <w:b/>
          <w:bCs/>
          <w:i/>
          <w:iCs/>
          <w:sz w:val="28"/>
          <w:szCs w:val="28"/>
        </w:rPr>
        <w:t xml:space="preserve"> ОБРАЗАЦ ПОНУДЕ</w:t>
      </w:r>
    </w:p>
    <w:p w:rsidR="007A43A6" w:rsidRPr="007A43A6" w:rsidRDefault="007A43A6">
      <w:pPr>
        <w:shd w:val="clear" w:color="auto" w:fill="C6D9F1"/>
        <w:jc w:val="center"/>
        <w:rPr>
          <w:rFonts w:ascii="Arial" w:hAnsi="Arial" w:cs="Arial"/>
          <w:b/>
          <w:bCs/>
          <w:i/>
          <w:iCs/>
          <w:sz w:val="28"/>
          <w:szCs w:val="28"/>
        </w:rPr>
      </w:pPr>
    </w:p>
    <w:p w:rsidR="00221C6F" w:rsidRDefault="00221C6F">
      <w:pPr>
        <w:rPr>
          <w:rFonts w:ascii="Arial" w:hAnsi="Arial" w:cs="Arial"/>
          <w:b/>
          <w:bCs/>
          <w:i/>
          <w:iCs/>
          <w:sz w:val="28"/>
          <w:szCs w:val="28"/>
        </w:rPr>
      </w:pPr>
    </w:p>
    <w:p w:rsidR="009F52CC" w:rsidRDefault="009F52CC" w:rsidP="009F52CC">
      <w:pPr>
        <w:jc w:val="both"/>
        <w:rPr>
          <w:rFonts w:ascii="Arial" w:hAnsi="Arial" w:cs="Arial"/>
          <w:i/>
          <w:iCs/>
        </w:rPr>
      </w:pPr>
      <w:proofErr w:type="gramStart"/>
      <w:r>
        <w:rPr>
          <w:rFonts w:ascii="Arial" w:hAnsi="Arial" w:cs="Arial"/>
          <w:iCs/>
        </w:rPr>
        <w:t xml:space="preserve">Понуда бр ________________ од __________________ за јавну набавку услуга </w:t>
      </w:r>
      <w:r w:rsidR="002A58F3">
        <w:rPr>
          <w:rFonts w:ascii="Arial" w:hAnsi="Arial" w:cs="Arial"/>
          <w:bCs/>
        </w:rPr>
        <w:t>хватања и збрињавања паса луталица на територији општине Баточина</w:t>
      </w:r>
      <w:r>
        <w:rPr>
          <w:rFonts w:ascii="Arial" w:hAnsi="Arial" w:cs="Arial"/>
          <w:iCs/>
        </w:rPr>
        <w:t xml:space="preserve">, ЈН број </w:t>
      </w:r>
      <w:r w:rsidR="002A58F3">
        <w:rPr>
          <w:rFonts w:ascii="Arial" w:hAnsi="Arial" w:cs="Arial"/>
          <w:iCs/>
        </w:rPr>
        <w:t>4/16</w:t>
      </w:r>
      <w:r>
        <w:rPr>
          <w:rFonts w:ascii="Arial" w:hAnsi="Arial" w:cs="Arial"/>
          <w:iCs/>
        </w:rPr>
        <w:t>.</w:t>
      </w:r>
      <w:proofErr w:type="gramEnd"/>
      <w:r>
        <w:rPr>
          <w:rFonts w:ascii="Arial" w:hAnsi="Arial" w:cs="Arial"/>
          <w:iCs/>
        </w:rPr>
        <w:t xml:space="preserve"> </w:t>
      </w:r>
    </w:p>
    <w:p w:rsidR="00221C6F" w:rsidRDefault="00221C6F">
      <w:pPr>
        <w:jc w:val="both"/>
        <w:rPr>
          <w:rFonts w:ascii="Arial" w:hAnsi="Arial" w:cs="Arial"/>
          <w:i/>
          <w:iCs/>
        </w:rPr>
      </w:pPr>
    </w:p>
    <w:p w:rsidR="00221C6F" w:rsidRDefault="00221C6F">
      <w:pPr>
        <w:rPr>
          <w:rFonts w:ascii="Arial" w:hAnsi="Arial" w:cs="Arial"/>
          <w:i/>
          <w:iCs/>
        </w:rPr>
      </w:pPr>
      <w:proofErr w:type="gramStart"/>
      <w:r>
        <w:rPr>
          <w:rFonts w:ascii="Arial" w:hAnsi="Arial" w:cs="Arial"/>
          <w:b/>
          <w:bCs/>
          <w:i/>
          <w:iCs/>
        </w:rPr>
        <w:t>1)ОПШТИ</w:t>
      </w:r>
      <w:proofErr w:type="gramEnd"/>
      <w:r>
        <w:rPr>
          <w:rFonts w:ascii="Arial" w:hAnsi="Arial" w:cs="Arial"/>
          <w:b/>
          <w:bCs/>
          <w:i/>
          <w:iCs/>
        </w:rPr>
        <w:t xml:space="preserve"> ПОДАЦИ О ПОНУЂАЧУ</w:t>
      </w:r>
    </w:p>
    <w:tbl>
      <w:tblPr>
        <w:tblW w:w="0" w:type="auto"/>
        <w:tblInd w:w="-15" w:type="dxa"/>
        <w:tblLayout w:type="fixed"/>
        <w:tblLook w:val="0000"/>
      </w:tblPr>
      <w:tblGrid>
        <w:gridCol w:w="4621"/>
        <w:gridCol w:w="4650"/>
      </w:tblGrid>
      <w:tr w:rsidR="00221C6F">
        <w:tc>
          <w:tcPr>
            <w:tcW w:w="4621" w:type="dxa"/>
            <w:tcBorders>
              <w:top w:val="single" w:sz="4" w:space="0" w:color="000000"/>
              <w:left w:val="single" w:sz="4" w:space="0" w:color="000000"/>
              <w:bottom w:val="single" w:sz="4" w:space="0" w:color="000000"/>
            </w:tcBorders>
            <w:shd w:val="clear" w:color="auto" w:fill="auto"/>
          </w:tcPr>
          <w:p w:rsidR="00221C6F" w:rsidRDefault="00221C6F">
            <w:pPr>
              <w:jc w:val="both"/>
              <w:rPr>
                <w:rFonts w:ascii="Arial" w:hAnsi="Arial" w:cs="Arial"/>
                <w:b/>
                <w:bCs/>
                <w:i/>
                <w:iCs/>
              </w:rPr>
            </w:pPr>
            <w:r>
              <w:rPr>
                <w:rFonts w:ascii="Arial" w:hAnsi="Arial" w:cs="Arial"/>
                <w:i/>
                <w:iCs/>
              </w:rPr>
              <w:t>Назив понуђача:</w:t>
            </w:r>
          </w:p>
          <w:p w:rsidR="00221C6F" w:rsidRDefault="00221C6F">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rPr>
                <w:rFonts w:ascii="Arial" w:hAnsi="Arial" w:cs="Arial"/>
                <w:b/>
                <w:bCs/>
                <w:i/>
                <w:iCs/>
              </w:rPr>
            </w:pPr>
          </w:p>
          <w:p w:rsidR="00221C6F" w:rsidRDefault="00221C6F">
            <w:pPr>
              <w:rPr>
                <w:rFonts w:ascii="Arial" w:hAnsi="Arial" w:cs="Arial"/>
                <w:b/>
                <w:bCs/>
                <w:i/>
                <w:iCs/>
              </w:rPr>
            </w:pPr>
          </w:p>
          <w:p w:rsidR="00221C6F" w:rsidRDefault="00221C6F">
            <w:pPr>
              <w:rPr>
                <w:rFonts w:ascii="Arial" w:hAnsi="Arial" w:cs="Arial"/>
                <w:b/>
                <w:bCs/>
                <w:i/>
                <w:iCs/>
              </w:rPr>
            </w:pPr>
          </w:p>
        </w:tc>
      </w:tr>
      <w:tr w:rsidR="00221C6F">
        <w:tc>
          <w:tcPr>
            <w:tcW w:w="4621" w:type="dxa"/>
            <w:tcBorders>
              <w:top w:val="single" w:sz="4" w:space="0" w:color="000000"/>
              <w:left w:val="single" w:sz="4" w:space="0" w:color="000000"/>
              <w:bottom w:val="single" w:sz="4" w:space="0" w:color="000000"/>
            </w:tcBorders>
            <w:shd w:val="clear" w:color="auto" w:fill="auto"/>
          </w:tcPr>
          <w:p w:rsidR="00221C6F" w:rsidRDefault="00221C6F">
            <w:pPr>
              <w:jc w:val="both"/>
              <w:rPr>
                <w:rFonts w:ascii="Arial" w:hAnsi="Arial" w:cs="Arial"/>
                <w:b/>
                <w:bCs/>
                <w:i/>
                <w:iCs/>
              </w:rPr>
            </w:pPr>
            <w:r>
              <w:rPr>
                <w:rFonts w:ascii="Arial" w:hAnsi="Arial" w:cs="Arial"/>
                <w:i/>
                <w:iCs/>
              </w:rPr>
              <w:t>Адреса понуђача:</w:t>
            </w:r>
          </w:p>
          <w:p w:rsidR="00221C6F" w:rsidRDefault="00221C6F">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rPr>
                <w:rFonts w:ascii="Arial" w:hAnsi="Arial" w:cs="Arial"/>
                <w:b/>
                <w:bCs/>
                <w:i/>
                <w:iCs/>
              </w:rPr>
            </w:pPr>
          </w:p>
          <w:p w:rsidR="00221C6F" w:rsidRDefault="00221C6F">
            <w:pPr>
              <w:rPr>
                <w:rFonts w:ascii="Arial" w:hAnsi="Arial" w:cs="Arial"/>
                <w:b/>
                <w:bCs/>
                <w:i/>
                <w:iCs/>
              </w:rPr>
            </w:pPr>
          </w:p>
          <w:p w:rsidR="00221C6F" w:rsidRDefault="00221C6F">
            <w:pPr>
              <w:rPr>
                <w:rFonts w:ascii="Arial" w:hAnsi="Arial" w:cs="Arial"/>
                <w:b/>
                <w:bCs/>
                <w:i/>
                <w:iCs/>
              </w:rPr>
            </w:pPr>
          </w:p>
        </w:tc>
      </w:tr>
      <w:tr w:rsidR="00221C6F">
        <w:tc>
          <w:tcPr>
            <w:tcW w:w="4621" w:type="dxa"/>
            <w:tcBorders>
              <w:top w:val="single" w:sz="4" w:space="0" w:color="000000"/>
              <w:left w:val="single" w:sz="4" w:space="0" w:color="000000"/>
              <w:bottom w:val="single" w:sz="4" w:space="0" w:color="000000"/>
            </w:tcBorders>
            <w:shd w:val="clear" w:color="auto" w:fill="auto"/>
          </w:tcPr>
          <w:p w:rsidR="00221C6F" w:rsidRDefault="00221C6F">
            <w:pPr>
              <w:jc w:val="both"/>
              <w:rPr>
                <w:rFonts w:ascii="Arial" w:hAnsi="Arial" w:cs="Arial"/>
                <w:b/>
                <w:bCs/>
                <w:i/>
                <w:iCs/>
              </w:rPr>
            </w:pPr>
            <w:r>
              <w:rPr>
                <w:rFonts w:ascii="Arial" w:hAnsi="Arial" w:cs="Arial"/>
                <w:i/>
                <w:iCs/>
              </w:rPr>
              <w:t>Матични број понуђача:</w:t>
            </w:r>
          </w:p>
          <w:p w:rsidR="00221C6F" w:rsidRDefault="00221C6F">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rPr>
                <w:rFonts w:ascii="Arial" w:hAnsi="Arial" w:cs="Arial"/>
                <w:b/>
                <w:bCs/>
                <w:i/>
                <w:iCs/>
              </w:rPr>
            </w:pPr>
          </w:p>
          <w:p w:rsidR="00221C6F" w:rsidRDefault="00221C6F">
            <w:pPr>
              <w:rPr>
                <w:rFonts w:ascii="Arial" w:hAnsi="Arial" w:cs="Arial"/>
                <w:b/>
                <w:bCs/>
                <w:i/>
                <w:iCs/>
              </w:rPr>
            </w:pPr>
          </w:p>
          <w:p w:rsidR="00221C6F" w:rsidRDefault="00221C6F">
            <w:pPr>
              <w:rPr>
                <w:rFonts w:ascii="Arial" w:hAnsi="Arial" w:cs="Arial"/>
                <w:b/>
                <w:bCs/>
                <w:i/>
                <w:iCs/>
              </w:rPr>
            </w:pPr>
          </w:p>
        </w:tc>
      </w:tr>
      <w:tr w:rsidR="00221C6F" w:rsidRPr="00B21BCC">
        <w:tc>
          <w:tcPr>
            <w:tcW w:w="4621" w:type="dxa"/>
            <w:tcBorders>
              <w:top w:val="single" w:sz="4" w:space="0" w:color="000000"/>
              <w:left w:val="single" w:sz="4" w:space="0" w:color="000000"/>
              <w:bottom w:val="single" w:sz="4" w:space="0" w:color="000000"/>
            </w:tcBorders>
            <w:shd w:val="clear" w:color="auto" w:fill="auto"/>
          </w:tcPr>
          <w:p w:rsidR="00221C6F" w:rsidRDefault="00221C6F">
            <w:pPr>
              <w:jc w:val="both"/>
              <w:rPr>
                <w:rFonts w:ascii="Arial" w:hAnsi="Arial" w:cs="Arial"/>
                <w:b/>
                <w:bCs/>
                <w:i/>
                <w:iCs/>
                <w:lang w:val="ru-RU"/>
              </w:rPr>
            </w:pPr>
            <w:r>
              <w:rPr>
                <w:rFonts w:ascii="Arial" w:hAnsi="Arial" w:cs="Arial"/>
                <w:i/>
                <w:iCs/>
                <w:lang w:val="ru-RU"/>
              </w:rPr>
              <w:t>Порески идентификациони број понуђача (ПИБ):</w:t>
            </w:r>
          </w:p>
          <w:p w:rsidR="00221C6F" w:rsidRDefault="00221C6F">
            <w:pPr>
              <w:jc w:val="both"/>
              <w:rPr>
                <w:rFonts w:ascii="Arial" w:hAnsi="Arial" w:cs="Arial"/>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rPr>
                <w:rFonts w:ascii="Arial" w:hAnsi="Arial" w:cs="Arial"/>
                <w:b/>
                <w:bCs/>
                <w:i/>
                <w:iCs/>
                <w:lang w:val="ru-RU"/>
              </w:rPr>
            </w:pPr>
          </w:p>
        </w:tc>
      </w:tr>
      <w:tr w:rsidR="00221C6F">
        <w:tc>
          <w:tcPr>
            <w:tcW w:w="4621" w:type="dxa"/>
            <w:tcBorders>
              <w:top w:val="single" w:sz="4" w:space="0" w:color="000000"/>
              <w:left w:val="single" w:sz="4" w:space="0" w:color="000000"/>
              <w:bottom w:val="single" w:sz="4" w:space="0" w:color="000000"/>
            </w:tcBorders>
            <w:shd w:val="clear" w:color="auto" w:fill="auto"/>
          </w:tcPr>
          <w:p w:rsidR="00221C6F" w:rsidRDefault="00221C6F">
            <w:pPr>
              <w:jc w:val="both"/>
              <w:rPr>
                <w:rFonts w:ascii="Arial" w:hAnsi="Arial" w:cs="Arial"/>
                <w:b/>
                <w:bCs/>
                <w:i/>
                <w:iCs/>
              </w:rPr>
            </w:pPr>
            <w:r>
              <w:rPr>
                <w:rFonts w:ascii="Arial" w:hAnsi="Arial" w:cs="Arial"/>
                <w:i/>
                <w:iCs/>
              </w:rPr>
              <w:t>Име особе за контакт:</w:t>
            </w:r>
          </w:p>
          <w:p w:rsidR="00221C6F" w:rsidRDefault="00221C6F">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rPr>
                <w:rFonts w:ascii="Arial" w:hAnsi="Arial" w:cs="Arial"/>
                <w:b/>
                <w:bCs/>
                <w:i/>
                <w:iCs/>
              </w:rPr>
            </w:pPr>
          </w:p>
          <w:p w:rsidR="00221C6F" w:rsidRDefault="00221C6F">
            <w:pPr>
              <w:rPr>
                <w:rFonts w:ascii="Arial" w:hAnsi="Arial" w:cs="Arial"/>
                <w:b/>
                <w:bCs/>
                <w:i/>
                <w:iCs/>
              </w:rPr>
            </w:pPr>
          </w:p>
          <w:p w:rsidR="00221C6F" w:rsidRDefault="00221C6F">
            <w:pPr>
              <w:rPr>
                <w:rFonts w:ascii="Arial" w:hAnsi="Arial" w:cs="Arial"/>
                <w:b/>
                <w:bCs/>
                <w:i/>
                <w:iCs/>
              </w:rPr>
            </w:pPr>
          </w:p>
        </w:tc>
      </w:tr>
      <w:tr w:rsidR="00221C6F" w:rsidRPr="00B21BCC">
        <w:tc>
          <w:tcPr>
            <w:tcW w:w="4621" w:type="dxa"/>
            <w:tcBorders>
              <w:top w:val="single" w:sz="4" w:space="0" w:color="000000"/>
              <w:left w:val="single" w:sz="4" w:space="0" w:color="000000"/>
              <w:bottom w:val="single" w:sz="4" w:space="0" w:color="000000"/>
            </w:tcBorders>
            <w:shd w:val="clear" w:color="auto" w:fill="auto"/>
          </w:tcPr>
          <w:p w:rsidR="00221C6F" w:rsidRDefault="00221C6F">
            <w:pPr>
              <w:jc w:val="both"/>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e</w:t>
            </w:r>
            <w:r>
              <w:rPr>
                <w:rFonts w:ascii="Arial" w:hAnsi="Arial" w:cs="Arial"/>
                <w:i/>
                <w:iCs/>
                <w:lang w:val="ru-RU"/>
              </w:rPr>
              <w:t>-</w:t>
            </w:r>
            <w:r>
              <w:rPr>
                <w:rFonts w:ascii="Arial" w:hAnsi="Arial" w:cs="Arial"/>
                <w:i/>
                <w:iCs/>
              </w:rPr>
              <w:t>mail</w:t>
            </w:r>
            <w:r>
              <w:rPr>
                <w:rFonts w:ascii="Arial" w:hAnsi="Arial" w:cs="Arial"/>
                <w:i/>
                <w:iCs/>
                <w:lang w:val="ru-RU"/>
              </w:rPr>
              <w:t>):</w:t>
            </w:r>
          </w:p>
          <w:p w:rsidR="00221C6F" w:rsidRDefault="00221C6F">
            <w:pPr>
              <w:jc w:val="both"/>
              <w:rPr>
                <w:rFonts w:ascii="Arial" w:hAnsi="Arial" w:cs="Arial"/>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rPr>
                <w:rFonts w:ascii="Arial" w:hAnsi="Arial" w:cs="Arial"/>
                <w:b/>
                <w:bCs/>
                <w:i/>
                <w:iCs/>
                <w:lang w:val="ru-RU"/>
              </w:rPr>
            </w:pPr>
          </w:p>
        </w:tc>
      </w:tr>
      <w:tr w:rsidR="00221C6F">
        <w:tc>
          <w:tcPr>
            <w:tcW w:w="4621" w:type="dxa"/>
            <w:tcBorders>
              <w:top w:val="single" w:sz="4" w:space="0" w:color="000000"/>
              <w:left w:val="single" w:sz="4" w:space="0" w:color="000000"/>
              <w:bottom w:val="single" w:sz="4" w:space="0" w:color="000000"/>
            </w:tcBorders>
            <w:shd w:val="clear" w:color="auto" w:fill="auto"/>
          </w:tcPr>
          <w:p w:rsidR="00221C6F" w:rsidRDefault="00221C6F">
            <w:pPr>
              <w:jc w:val="both"/>
              <w:rPr>
                <w:rFonts w:ascii="Arial" w:hAnsi="Arial" w:cs="Arial"/>
                <w:b/>
                <w:bCs/>
                <w:i/>
                <w:iCs/>
              </w:rPr>
            </w:pPr>
            <w:r>
              <w:rPr>
                <w:rFonts w:ascii="Arial" w:hAnsi="Arial" w:cs="Arial"/>
                <w:i/>
                <w:iCs/>
              </w:rPr>
              <w:t>Телефон:</w:t>
            </w:r>
          </w:p>
          <w:p w:rsidR="00221C6F" w:rsidRDefault="00221C6F">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rPr>
                <w:rFonts w:ascii="Arial" w:hAnsi="Arial" w:cs="Arial"/>
                <w:b/>
                <w:bCs/>
                <w:i/>
                <w:iCs/>
              </w:rPr>
            </w:pPr>
          </w:p>
          <w:p w:rsidR="00221C6F" w:rsidRDefault="00221C6F">
            <w:pPr>
              <w:rPr>
                <w:rFonts w:ascii="Arial" w:hAnsi="Arial" w:cs="Arial"/>
                <w:b/>
                <w:bCs/>
                <w:i/>
                <w:iCs/>
              </w:rPr>
            </w:pPr>
          </w:p>
          <w:p w:rsidR="00221C6F" w:rsidRDefault="00221C6F">
            <w:pPr>
              <w:rPr>
                <w:rFonts w:ascii="Arial" w:hAnsi="Arial" w:cs="Arial"/>
                <w:b/>
                <w:bCs/>
                <w:i/>
                <w:iCs/>
              </w:rPr>
            </w:pPr>
          </w:p>
        </w:tc>
      </w:tr>
      <w:tr w:rsidR="00221C6F">
        <w:tc>
          <w:tcPr>
            <w:tcW w:w="4621" w:type="dxa"/>
            <w:tcBorders>
              <w:top w:val="single" w:sz="4" w:space="0" w:color="000000"/>
              <w:left w:val="single" w:sz="4" w:space="0" w:color="000000"/>
              <w:bottom w:val="single" w:sz="4" w:space="0" w:color="000000"/>
            </w:tcBorders>
            <w:shd w:val="clear" w:color="auto" w:fill="auto"/>
          </w:tcPr>
          <w:p w:rsidR="00221C6F" w:rsidRDefault="00221C6F">
            <w:pPr>
              <w:jc w:val="both"/>
              <w:rPr>
                <w:rFonts w:ascii="Arial" w:hAnsi="Arial" w:cs="Arial"/>
                <w:b/>
                <w:bCs/>
                <w:i/>
                <w:iCs/>
              </w:rPr>
            </w:pPr>
            <w:r>
              <w:rPr>
                <w:rFonts w:ascii="Arial" w:hAnsi="Arial" w:cs="Arial"/>
                <w:i/>
                <w:iCs/>
              </w:rPr>
              <w:t>Телефакс:</w:t>
            </w:r>
          </w:p>
          <w:p w:rsidR="00221C6F" w:rsidRDefault="00221C6F">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rPr>
                <w:rFonts w:ascii="Arial" w:hAnsi="Arial" w:cs="Arial"/>
                <w:b/>
                <w:bCs/>
                <w:i/>
                <w:iCs/>
              </w:rPr>
            </w:pPr>
          </w:p>
          <w:p w:rsidR="00221C6F" w:rsidRDefault="00221C6F">
            <w:pPr>
              <w:rPr>
                <w:rFonts w:ascii="Arial" w:hAnsi="Arial" w:cs="Arial"/>
                <w:b/>
                <w:bCs/>
                <w:i/>
                <w:iCs/>
              </w:rPr>
            </w:pPr>
          </w:p>
          <w:p w:rsidR="00221C6F" w:rsidRDefault="00221C6F">
            <w:pPr>
              <w:rPr>
                <w:rFonts w:ascii="Arial" w:hAnsi="Arial" w:cs="Arial"/>
                <w:b/>
                <w:bCs/>
                <w:i/>
                <w:iCs/>
              </w:rPr>
            </w:pPr>
          </w:p>
        </w:tc>
      </w:tr>
      <w:tr w:rsidR="00221C6F">
        <w:tc>
          <w:tcPr>
            <w:tcW w:w="4621" w:type="dxa"/>
            <w:tcBorders>
              <w:top w:val="single" w:sz="4" w:space="0" w:color="000000"/>
              <w:left w:val="single" w:sz="4" w:space="0" w:color="000000"/>
              <w:bottom w:val="single" w:sz="4" w:space="0" w:color="000000"/>
            </w:tcBorders>
            <w:shd w:val="clear" w:color="auto" w:fill="auto"/>
          </w:tcPr>
          <w:p w:rsidR="00221C6F" w:rsidRDefault="00221C6F">
            <w:pPr>
              <w:jc w:val="both"/>
              <w:rPr>
                <w:rFonts w:ascii="Arial" w:hAnsi="Arial" w:cs="Arial"/>
                <w:b/>
                <w:bCs/>
                <w:i/>
                <w:iCs/>
                <w:lang w:val="ru-RU"/>
              </w:rPr>
            </w:pPr>
            <w:r>
              <w:rPr>
                <w:rFonts w:ascii="Arial" w:hAnsi="Arial" w:cs="Arial"/>
                <w:i/>
                <w:iCs/>
                <w:lang w:val="ru-RU"/>
              </w:rPr>
              <w:t>Број рачуна понуђача и назив банке:</w:t>
            </w:r>
          </w:p>
          <w:p w:rsidR="00221C6F" w:rsidRDefault="00221C6F">
            <w:pPr>
              <w:jc w:val="both"/>
              <w:rPr>
                <w:rFonts w:ascii="Arial" w:hAnsi="Arial" w:cs="Arial"/>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rPr>
                <w:rFonts w:ascii="Arial" w:hAnsi="Arial" w:cs="Arial"/>
                <w:b/>
                <w:bCs/>
                <w:i/>
                <w:iCs/>
                <w:lang w:val="ru-RU"/>
              </w:rPr>
            </w:pPr>
          </w:p>
          <w:p w:rsidR="00221C6F" w:rsidRDefault="00221C6F">
            <w:pPr>
              <w:rPr>
                <w:rFonts w:ascii="Arial" w:hAnsi="Arial" w:cs="Arial"/>
                <w:b/>
                <w:bCs/>
                <w:i/>
                <w:iCs/>
                <w:lang w:val="ru-RU"/>
              </w:rPr>
            </w:pPr>
          </w:p>
          <w:p w:rsidR="00221C6F" w:rsidRDefault="00221C6F">
            <w:pPr>
              <w:rPr>
                <w:rFonts w:ascii="Arial" w:hAnsi="Arial" w:cs="Arial"/>
                <w:b/>
                <w:bCs/>
                <w:i/>
                <w:iCs/>
                <w:lang w:val="ru-RU"/>
              </w:rPr>
            </w:pPr>
          </w:p>
        </w:tc>
      </w:tr>
      <w:tr w:rsidR="00221C6F">
        <w:tc>
          <w:tcPr>
            <w:tcW w:w="4621" w:type="dxa"/>
            <w:tcBorders>
              <w:top w:val="single" w:sz="4" w:space="0" w:color="000000"/>
              <w:left w:val="single" w:sz="4" w:space="0" w:color="000000"/>
              <w:bottom w:val="single" w:sz="4" w:space="0" w:color="000000"/>
            </w:tcBorders>
            <w:shd w:val="clear" w:color="auto" w:fill="auto"/>
          </w:tcPr>
          <w:p w:rsidR="00221C6F" w:rsidRDefault="00221C6F">
            <w:pPr>
              <w:jc w:val="both"/>
              <w:rPr>
                <w:rFonts w:ascii="Arial" w:hAnsi="Arial" w:cs="Arial"/>
                <w:b/>
                <w:bCs/>
                <w:i/>
                <w:iCs/>
                <w:lang w:val="ru-RU"/>
              </w:rPr>
            </w:pPr>
            <w:r>
              <w:rPr>
                <w:rFonts w:ascii="Arial" w:hAnsi="Arial" w:cs="Arial"/>
                <w:i/>
                <w:iCs/>
                <w:lang w:val="ru-RU"/>
              </w:rPr>
              <w:t>Лице овлашћено за потписивање уговора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ind w:firstLine="708"/>
              <w:rPr>
                <w:rFonts w:ascii="Arial" w:hAnsi="Arial" w:cs="Arial"/>
                <w:b/>
                <w:bCs/>
                <w:i/>
                <w:iCs/>
                <w:lang w:val="ru-RU"/>
              </w:rPr>
            </w:pPr>
          </w:p>
          <w:p w:rsidR="00221C6F" w:rsidRDefault="00221C6F">
            <w:pPr>
              <w:ind w:firstLine="708"/>
              <w:rPr>
                <w:rFonts w:ascii="Arial" w:hAnsi="Arial" w:cs="Arial"/>
                <w:b/>
                <w:bCs/>
                <w:i/>
                <w:iCs/>
                <w:lang w:val="ru-RU"/>
              </w:rPr>
            </w:pPr>
          </w:p>
          <w:p w:rsidR="00221C6F" w:rsidRDefault="00221C6F">
            <w:pPr>
              <w:ind w:firstLine="708"/>
              <w:rPr>
                <w:rFonts w:ascii="Arial" w:hAnsi="Arial" w:cs="Arial"/>
                <w:b/>
                <w:bCs/>
                <w:i/>
                <w:iCs/>
                <w:lang w:val="ru-RU"/>
              </w:rPr>
            </w:pPr>
          </w:p>
        </w:tc>
      </w:tr>
    </w:tbl>
    <w:p w:rsidR="00221C6F" w:rsidRDefault="00221C6F">
      <w:pPr>
        <w:rPr>
          <w:rFonts w:ascii="Arial" w:hAnsi="Arial" w:cs="Arial"/>
          <w:b/>
          <w:bCs/>
          <w:i/>
          <w:iCs/>
        </w:rPr>
      </w:pPr>
    </w:p>
    <w:p w:rsidR="00221C6F" w:rsidRDefault="00221C6F">
      <w:r>
        <w:rPr>
          <w:rFonts w:ascii="Arial" w:eastAsia="TimesNewRomanPSMT" w:hAnsi="Arial" w:cs="Arial"/>
          <w:b/>
          <w:bCs/>
          <w:i/>
          <w:iCs/>
        </w:rPr>
        <w:t xml:space="preserve">2) ПОНУДУ ПОДНОСИ: </w:t>
      </w:r>
    </w:p>
    <w:tbl>
      <w:tblPr>
        <w:tblW w:w="0" w:type="auto"/>
        <w:tblInd w:w="-15" w:type="dxa"/>
        <w:tblLayout w:type="fixed"/>
        <w:tblLook w:val="0000"/>
      </w:tblPr>
      <w:tblGrid>
        <w:gridCol w:w="9272"/>
      </w:tblGrid>
      <w:tr w:rsidR="00221C6F">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center"/>
            </w:pPr>
          </w:p>
          <w:p w:rsidR="00221C6F" w:rsidRDefault="00221C6F">
            <w:pPr>
              <w:jc w:val="center"/>
              <w:rPr>
                <w:rFonts w:ascii="Arial" w:eastAsia="TimesNewRomanPSMT" w:hAnsi="Arial" w:cs="Arial"/>
                <w:b/>
                <w:bCs/>
              </w:rPr>
            </w:pPr>
            <w:r>
              <w:rPr>
                <w:rFonts w:ascii="Arial" w:eastAsia="TimesNewRomanPSMT" w:hAnsi="Arial" w:cs="Arial"/>
                <w:b/>
                <w:bCs/>
              </w:rPr>
              <w:t xml:space="preserve">А) САМОСТАЛНО </w:t>
            </w:r>
          </w:p>
        </w:tc>
      </w:tr>
      <w:tr w:rsidR="00221C6F">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center"/>
              <w:rPr>
                <w:rFonts w:ascii="Arial" w:eastAsia="TimesNewRomanPSMT" w:hAnsi="Arial" w:cs="Arial"/>
                <w:b/>
                <w:bCs/>
              </w:rPr>
            </w:pPr>
          </w:p>
          <w:p w:rsidR="00221C6F" w:rsidRDefault="00221C6F">
            <w:pPr>
              <w:jc w:val="center"/>
              <w:rPr>
                <w:rFonts w:ascii="Arial" w:eastAsia="TimesNewRomanPSMT" w:hAnsi="Arial" w:cs="Arial"/>
                <w:b/>
                <w:bCs/>
              </w:rPr>
            </w:pPr>
            <w:r>
              <w:rPr>
                <w:rFonts w:ascii="Arial" w:eastAsia="TimesNewRomanPSMT" w:hAnsi="Arial" w:cs="Arial"/>
                <w:b/>
                <w:bCs/>
              </w:rPr>
              <w:t>Б) СА ПОДИЗВОЂАЧЕМ</w:t>
            </w:r>
          </w:p>
        </w:tc>
      </w:tr>
      <w:tr w:rsidR="00221C6F">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center"/>
              <w:rPr>
                <w:rFonts w:ascii="Arial" w:eastAsia="TimesNewRomanPSMT" w:hAnsi="Arial" w:cs="Arial"/>
                <w:b/>
                <w:bCs/>
              </w:rPr>
            </w:pPr>
          </w:p>
          <w:p w:rsidR="00221C6F" w:rsidRDefault="00221C6F">
            <w:pPr>
              <w:jc w:val="center"/>
              <w:rPr>
                <w:rFonts w:ascii="Arial" w:hAnsi="Arial" w:cs="Arial"/>
                <w:b/>
                <w:i/>
                <w:iCs/>
                <w:lang w:val="ru-RU"/>
              </w:rPr>
            </w:pPr>
            <w:r>
              <w:rPr>
                <w:rFonts w:ascii="Arial" w:eastAsia="TimesNewRomanPSMT" w:hAnsi="Arial" w:cs="Arial"/>
                <w:b/>
                <w:bCs/>
              </w:rPr>
              <w:t>В) КАО ЗАЈЕДНИЧКУ ПОНУДУ</w:t>
            </w:r>
          </w:p>
        </w:tc>
      </w:tr>
    </w:tbl>
    <w:p w:rsidR="00221C6F" w:rsidRDefault="00221C6F">
      <w:pPr>
        <w:jc w:val="both"/>
        <w:rPr>
          <w:rFonts w:eastAsia="TimesNewRomanPSMT"/>
          <w:bCs/>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w:t>
      </w:r>
      <w:r w:rsidRPr="00F7636B">
        <w:rPr>
          <w:rFonts w:ascii="Arial" w:hAnsi="Arial" w:cs="Arial"/>
          <w:i/>
          <w:iCs/>
          <w:color w:val="auto"/>
          <w:lang w:val="ru-RU"/>
        </w:rPr>
        <w:t>свим учесни</w:t>
      </w:r>
      <w:r w:rsidR="00FB3DFB" w:rsidRPr="00F7636B">
        <w:rPr>
          <w:rFonts w:ascii="Arial" w:hAnsi="Arial" w:cs="Arial"/>
          <w:i/>
          <w:iCs/>
          <w:color w:val="auto"/>
          <w:lang w:val="ru-RU"/>
        </w:rPr>
        <w:t>ци</w:t>
      </w:r>
      <w:r w:rsidRPr="00F7636B">
        <w:rPr>
          <w:rFonts w:ascii="Arial" w:hAnsi="Arial" w:cs="Arial"/>
          <w:i/>
          <w:iCs/>
          <w:color w:val="auto"/>
          <w:lang w:val="ru-RU"/>
        </w:rPr>
        <w:t>ма</w:t>
      </w:r>
      <w:r>
        <w:rPr>
          <w:rFonts w:ascii="Arial" w:hAnsi="Arial" w:cs="Arial"/>
          <w:i/>
          <w:iCs/>
          <w:lang w:val="ru-RU"/>
        </w:rPr>
        <w:t xml:space="preserve"> заједничке понуде, уколико понуду подноси група понуђача</w:t>
      </w:r>
    </w:p>
    <w:p w:rsidR="008E4F9F" w:rsidRPr="008E4F9F" w:rsidRDefault="008E4F9F">
      <w:pPr>
        <w:jc w:val="both"/>
        <w:rPr>
          <w:rFonts w:eastAsia="TimesNewRomanPSMT"/>
          <w:bCs/>
        </w:rPr>
      </w:pPr>
    </w:p>
    <w:p w:rsidR="00221C6F" w:rsidRDefault="00221C6F">
      <w:pPr>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221C6F" w:rsidRDefault="00221C6F">
      <w:pPr>
        <w:jc w:val="both"/>
      </w:pPr>
      <w:r>
        <w:rPr>
          <w:rFonts w:ascii="Arial" w:eastAsia="TimesNewRomanPSMT" w:hAnsi="Arial" w:cs="Arial"/>
          <w:b/>
          <w:bCs/>
          <w:i/>
        </w:rPr>
        <w:tab/>
      </w:r>
    </w:p>
    <w:tbl>
      <w:tblPr>
        <w:tblW w:w="0" w:type="auto"/>
        <w:tblInd w:w="-15" w:type="dxa"/>
        <w:tblLayout w:type="fixed"/>
        <w:tblLook w:val="0000"/>
      </w:tblPr>
      <w:tblGrid>
        <w:gridCol w:w="465"/>
        <w:gridCol w:w="4219"/>
        <w:gridCol w:w="4588"/>
      </w:tblGrid>
      <w:tr w:rsidR="00221C6F">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pPr>
          </w:p>
          <w:p w:rsidR="00221C6F" w:rsidRDefault="00221C6F">
            <w:pPr>
              <w:jc w:val="both"/>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rPr>
            </w:pPr>
          </w:p>
          <w:p w:rsidR="00221C6F" w:rsidRDefault="00221C6F">
            <w:pPr>
              <w:jc w:val="both"/>
              <w:rPr>
                <w:rFonts w:ascii="Arial" w:eastAsia="TimesNewRomanPSMT" w:hAnsi="Arial" w:cs="Arial"/>
                <w:b/>
                <w:bCs/>
              </w:rPr>
            </w:pPr>
            <w:r>
              <w:rPr>
                <w:rFonts w:ascii="Arial" w:eastAsia="TimesNewRomanPSMT" w:hAnsi="Arial" w:cs="Arial"/>
                <w:bCs/>
                <w:i/>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rPr>
            </w:pPr>
          </w:p>
        </w:tc>
      </w:tr>
      <w:tr w:rsidR="00221C6F">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rPr>
            </w:pPr>
          </w:p>
          <w:p w:rsidR="00221C6F" w:rsidRDefault="00221C6F">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rPr>
            </w:pPr>
          </w:p>
          <w:p w:rsidR="00221C6F" w:rsidRDefault="00221C6F">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rPr>
            </w:pPr>
          </w:p>
        </w:tc>
      </w:tr>
      <w:tr w:rsidR="00221C6F">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rPr>
            </w:pPr>
          </w:p>
          <w:p w:rsidR="00221C6F" w:rsidRDefault="00221C6F">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rPr>
            </w:pPr>
          </w:p>
          <w:p w:rsidR="00221C6F" w:rsidRDefault="00221C6F">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rPr>
            </w:pPr>
          </w:p>
        </w:tc>
      </w:tr>
      <w:tr w:rsidR="00221C6F">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rPr>
            </w:pPr>
          </w:p>
          <w:p w:rsidR="00221C6F" w:rsidRDefault="00221C6F">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rPr>
            </w:pPr>
          </w:p>
          <w:p w:rsidR="00221C6F" w:rsidRDefault="00221C6F">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rPr>
            </w:pPr>
          </w:p>
        </w:tc>
      </w:tr>
      <w:tr w:rsidR="00221C6F">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rPr>
            </w:pPr>
          </w:p>
          <w:p w:rsidR="00221C6F" w:rsidRDefault="00221C6F">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rPr>
            </w:pPr>
          </w:p>
        </w:tc>
      </w:tr>
      <w:tr w:rsidR="00221C6F">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ru-RU"/>
              </w:rPr>
            </w:pPr>
          </w:p>
          <w:p w:rsidR="00221C6F" w:rsidRDefault="00221C6F">
            <w:pPr>
              <w:jc w:val="both"/>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lang w:val="ru-RU"/>
              </w:rPr>
            </w:pPr>
          </w:p>
        </w:tc>
      </w:tr>
      <w:tr w:rsidR="00221C6F">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ru-RU"/>
              </w:rPr>
            </w:pPr>
          </w:p>
          <w:p w:rsidR="00221C6F" w:rsidRDefault="00221C6F">
            <w:pPr>
              <w:jc w:val="both"/>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lang w:val="ru-RU"/>
              </w:rPr>
            </w:pPr>
          </w:p>
        </w:tc>
      </w:tr>
      <w:tr w:rsidR="00221C6F">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ru-RU"/>
              </w:rPr>
            </w:pPr>
          </w:p>
          <w:p w:rsidR="00221C6F" w:rsidRDefault="00221C6F">
            <w:pPr>
              <w:jc w:val="both"/>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rPr>
            </w:pPr>
          </w:p>
          <w:p w:rsidR="00221C6F" w:rsidRDefault="00221C6F">
            <w:pPr>
              <w:jc w:val="both"/>
              <w:rPr>
                <w:rFonts w:ascii="Arial" w:eastAsia="TimesNewRomanPSMT" w:hAnsi="Arial" w:cs="Arial"/>
                <w:b/>
                <w:bCs/>
              </w:rPr>
            </w:pPr>
            <w:r>
              <w:rPr>
                <w:rFonts w:ascii="Arial" w:eastAsia="TimesNewRomanPSMT" w:hAnsi="Arial" w:cs="Arial"/>
                <w:bCs/>
                <w:i/>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rPr>
            </w:pPr>
          </w:p>
        </w:tc>
      </w:tr>
      <w:tr w:rsidR="00221C6F">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rPr>
            </w:pPr>
          </w:p>
          <w:p w:rsidR="00221C6F" w:rsidRDefault="00221C6F">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rPr>
            </w:pPr>
          </w:p>
          <w:p w:rsidR="00221C6F" w:rsidRDefault="00221C6F">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rPr>
            </w:pPr>
          </w:p>
        </w:tc>
      </w:tr>
      <w:tr w:rsidR="00221C6F">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rPr>
            </w:pPr>
          </w:p>
          <w:p w:rsidR="00221C6F" w:rsidRDefault="00221C6F">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rPr>
            </w:pPr>
          </w:p>
          <w:p w:rsidR="00221C6F" w:rsidRDefault="00221C6F">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rPr>
            </w:pPr>
          </w:p>
        </w:tc>
      </w:tr>
      <w:tr w:rsidR="00221C6F">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rPr>
            </w:pPr>
          </w:p>
          <w:p w:rsidR="00221C6F" w:rsidRDefault="00221C6F">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rPr>
            </w:pPr>
          </w:p>
          <w:p w:rsidR="00221C6F" w:rsidRDefault="00221C6F">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rPr>
            </w:pPr>
          </w:p>
        </w:tc>
      </w:tr>
      <w:tr w:rsidR="00221C6F">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rPr>
            </w:pPr>
          </w:p>
          <w:p w:rsidR="00221C6F" w:rsidRDefault="00221C6F">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rPr>
            </w:pPr>
          </w:p>
        </w:tc>
      </w:tr>
      <w:tr w:rsidR="00221C6F">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ru-RU"/>
              </w:rPr>
            </w:pPr>
          </w:p>
          <w:p w:rsidR="00221C6F" w:rsidRDefault="00221C6F">
            <w:pPr>
              <w:jc w:val="both"/>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lang w:val="ru-RU"/>
              </w:rPr>
            </w:pPr>
          </w:p>
        </w:tc>
      </w:tr>
      <w:tr w:rsidR="00221C6F">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ru-RU"/>
              </w:rPr>
            </w:pPr>
          </w:p>
          <w:p w:rsidR="00221C6F" w:rsidRDefault="00221C6F">
            <w:pPr>
              <w:jc w:val="both"/>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lang w:val="ru-RU"/>
              </w:rPr>
            </w:pPr>
          </w:p>
        </w:tc>
      </w:tr>
    </w:tbl>
    <w:p w:rsidR="008E4F9F" w:rsidRDefault="008E4F9F">
      <w:pPr>
        <w:jc w:val="both"/>
        <w:rPr>
          <w:rFonts w:ascii="Arial" w:hAnsi="Arial" w:cs="Arial"/>
          <w:b/>
          <w:bCs/>
          <w:i/>
          <w:iCs/>
          <w:u w:val="single"/>
        </w:rPr>
      </w:pPr>
    </w:p>
    <w:p w:rsidR="00221C6F" w:rsidRDefault="00221C6F">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221C6F" w:rsidRDefault="00221C6F">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221C6F" w:rsidRDefault="00221C6F">
      <w:pPr>
        <w:jc w:val="both"/>
        <w:rPr>
          <w:rFonts w:ascii="Arial" w:eastAsia="TimesNewRomanPSMT" w:hAnsi="Arial" w:cs="Arial"/>
          <w:b/>
          <w:bCs/>
          <w:lang w:val="ru-RU"/>
        </w:rPr>
      </w:pPr>
    </w:p>
    <w:p w:rsidR="00221C6F" w:rsidRDefault="00221C6F">
      <w:pPr>
        <w:jc w:val="both"/>
        <w:rPr>
          <w:rFonts w:ascii="Arial" w:eastAsia="TimesNewRomanPSMT" w:hAnsi="Arial" w:cs="Arial"/>
          <w:b/>
          <w:bCs/>
          <w:lang w:val="ru-RU"/>
        </w:rPr>
      </w:pPr>
    </w:p>
    <w:p w:rsidR="00221C6F" w:rsidRDefault="00221C6F">
      <w:pPr>
        <w:jc w:val="both"/>
        <w:rPr>
          <w:rFonts w:ascii="Arial" w:eastAsia="TimesNewRomanPSMT" w:hAnsi="Arial" w:cs="Arial"/>
          <w:b/>
          <w:bCs/>
          <w:lang w:val="ru-RU"/>
        </w:rPr>
      </w:pPr>
    </w:p>
    <w:p w:rsidR="00DC6EC1" w:rsidRDefault="00DC6EC1">
      <w:pPr>
        <w:jc w:val="both"/>
        <w:rPr>
          <w:rFonts w:ascii="Arial" w:eastAsia="TimesNewRomanPSMT" w:hAnsi="Arial" w:cs="Arial"/>
          <w:b/>
          <w:bCs/>
          <w:lang w:val="ru-RU"/>
        </w:rPr>
      </w:pPr>
    </w:p>
    <w:p w:rsidR="00221C6F" w:rsidRDefault="00221C6F">
      <w:pPr>
        <w:jc w:val="both"/>
        <w:rPr>
          <w:rFonts w:ascii="Arial" w:eastAsia="TimesNewRomanPSMT" w:hAnsi="Arial" w:cs="Arial"/>
          <w:b/>
          <w:bCs/>
          <w:lang w:val="ru-RU"/>
        </w:rPr>
      </w:pPr>
    </w:p>
    <w:p w:rsidR="00221C6F" w:rsidRDefault="00221C6F">
      <w:pPr>
        <w:jc w:val="both"/>
        <w:rPr>
          <w:rFonts w:ascii="Arial" w:eastAsia="TimesNewRomanPSMT" w:hAnsi="Arial" w:cs="Arial"/>
          <w:b/>
          <w:bCs/>
          <w:lang w:val="ru-RU"/>
        </w:rPr>
      </w:pPr>
    </w:p>
    <w:p w:rsidR="00221C6F" w:rsidRDefault="00221C6F">
      <w:pPr>
        <w:jc w:val="both"/>
        <w:rPr>
          <w:rFonts w:ascii="Arial" w:eastAsia="TimesNewRomanPSMT" w:hAnsi="Arial" w:cs="Arial"/>
          <w:b/>
          <w:bCs/>
          <w:lang w:val="ru-RU"/>
        </w:rPr>
      </w:pPr>
    </w:p>
    <w:p w:rsidR="00221C6F" w:rsidRDefault="00221C6F">
      <w:pPr>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221C6F" w:rsidRDefault="00221C6F">
      <w:pPr>
        <w:jc w:val="both"/>
      </w:pPr>
      <w:r>
        <w:rPr>
          <w:rFonts w:ascii="Arial" w:eastAsia="TimesNewRomanPSMT" w:hAnsi="Arial" w:cs="Arial"/>
          <w:b/>
          <w:bCs/>
          <w:i/>
          <w:lang w:val="ru-RU"/>
        </w:rPr>
        <w:tab/>
      </w:r>
    </w:p>
    <w:tbl>
      <w:tblPr>
        <w:tblW w:w="0" w:type="auto"/>
        <w:tblInd w:w="-15" w:type="dxa"/>
        <w:tblLayout w:type="fixed"/>
        <w:tblLook w:val="0000"/>
      </w:tblPr>
      <w:tblGrid>
        <w:gridCol w:w="465"/>
        <w:gridCol w:w="4219"/>
        <w:gridCol w:w="4588"/>
      </w:tblGrid>
      <w:tr w:rsidR="00221C6F">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pPr>
          </w:p>
          <w:p w:rsidR="00221C6F" w:rsidRDefault="00221C6F">
            <w:pPr>
              <w:jc w:val="both"/>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ru-RU"/>
              </w:rPr>
            </w:pPr>
          </w:p>
          <w:p w:rsidR="00221C6F" w:rsidRDefault="00221C6F">
            <w:pPr>
              <w:jc w:val="both"/>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lang w:val="ru-RU"/>
              </w:rPr>
            </w:pPr>
          </w:p>
        </w:tc>
      </w:tr>
      <w:tr w:rsidR="00221C6F">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ru-RU"/>
              </w:rPr>
            </w:pPr>
          </w:p>
          <w:p w:rsidR="00221C6F" w:rsidRDefault="00221C6F">
            <w:pPr>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ru-RU"/>
              </w:rPr>
            </w:pPr>
          </w:p>
          <w:p w:rsidR="00221C6F" w:rsidRDefault="00221C6F">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rPr>
            </w:pPr>
          </w:p>
        </w:tc>
      </w:tr>
      <w:tr w:rsidR="00221C6F">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rPr>
            </w:pPr>
          </w:p>
          <w:p w:rsidR="00221C6F" w:rsidRDefault="00221C6F">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rPr>
            </w:pPr>
          </w:p>
          <w:p w:rsidR="00221C6F" w:rsidRDefault="00221C6F">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rPr>
            </w:pPr>
          </w:p>
        </w:tc>
      </w:tr>
      <w:tr w:rsidR="00221C6F">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rPr>
            </w:pPr>
          </w:p>
          <w:p w:rsidR="00221C6F" w:rsidRDefault="00221C6F">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rPr>
            </w:pPr>
          </w:p>
          <w:p w:rsidR="00221C6F" w:rsidRDefault="00221C6F">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rPr>
            </w:pPr>
          </w:p>
        </w:tc>
      </w:tr>
      <w:tr w:rsidR="00221C6F">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rPr>
            </w:pPr>
          </w:p>
          <w:p w:rsidR="00221C6F" w:rsidRDefault="00221C6F">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rPr>
            </w:pPr>
          </w:p>
        </w:tc>
      </w:tr>
      <w:tr w:rsidR="00221C6F">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rPr>
            </w:pPr>
          </w:p>
          <w:p w:rsidR="00221C6F" w:rsidRDefault="00221C6F">
            <w:pPr>
              <w:jc w:val="both"/>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ru-RU"/>
              </w:rPr>
            </w:pPr>
          </w:p>
          <w:p w:rsidR="00221C6F" w:rsidRDefault="00221C6F">
            <w:pPr>
              <w:jc w:val="both"/>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lang w:val="ru-RU"/>
              </w:rPr>
            </w:pPr>
          </w:p>
        </w:tc>
      </w:tr>
      <w:tr w:rsidR="00221C6F">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ru-RU"/>
              </w:rPr>
            </w:pPr>
          </w:p>
          <w:p w:rsidR="00221C6F" w:rsidRDefault="00221C6F">
            <w:pPr>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ru-RU"/>
              </w:rPr>
            </w:pPr>
          </w:p>
          <w:p w:rsidR="00221C6F" w:rsidRDefault="00221C6F">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rPr>
            </w:pPr>
          </w:p>
        </w:tc>
      </w:tr>
      <w:tr w:rsidR="00221C6F">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rPr>
            </w:pPr>
          </w:p>
          <w:p w:rsidR="00221C6F" w:rsidRDefault="00221C6F">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rPr>
            </w:pPr>
          </w:p>
          <w:p w:rsidR="00221C6F" w:rsidRDefault="00221C6F">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rPr>
            </w:pPr>
          </w:p>
        </w:tc>
      </w:tr>
      <w:tr w:rsidR="00221C6F">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rPr>
            </w:pPr>
          </w:p>
          <w:p w:rsidR="00221C6F" w:rsidRDefault="00221C6F">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rPr>
            </w:pPr>
          </w:p>
          <w:p w:rsidR="00221C6F" w:rsidRDefault="00221C6F">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rPr>
            </w:pPr>
          </w:p>
        </w:tc>
      </w:tr>
      <w:tr w:rsidR="00221C6F">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rPr>
            </w:pPr>
          </w:p>
          <w:p w:rsidR="00221C6F" w:rsidRDefault="00221C6F">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rPr>
            </w:pPr>
          </w:p>
        </w:tc>
      </w:tr>
      <w:tr w:rsidR="00221C6F">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rPr>
            </w:pPr>
          </w:p>
          <w:p w:rsidR="00221C6F" w:rsidRDefault="00221C6F">
            <w:pPr>
              <w:jc w:val="both"/>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ru-RU"/>
              </w:rPr>
            </w:pPr>
          </w:p>
          <w:p w:rsidR="00221C6F" w:rsidRDefault="00221C6F">
            <w:pPr>
              <w:jc w:val="both"/>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lang w:val="ru-RU"/>
              </w:rPr>
            </w:pPr>
          </w:p>
        </w:tc>
      </w:tr>
      <w:tr w:rsidR="00221C6F">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ru-RU"/>
              </w:rPr>
            </w:pPr>
          </w:p>
          <w:p w:rsidR="00221C6F" w:rsidRDefault="00221C6F">
            <w:pPr>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ru-RU"/>
              </w:rPr>
            </w:pPr>
          </w:p>
          <w:p w:rsidR="00221C6F" w:rsidRDefault="00221C6F">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rPr>
            </w:pPr>
          </w:p>
        </w:tc>
      </w:tr>
      <w:tr w:rsidR="00221C6F">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rPr>
            </w:pPr>
          </w:p>
          <w:p w:rsidR="00221C6F" w:rsidRDefault="00221C6F">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rPr>
            </w:pPr>
          </w:p>
          <w:p w:rsidR="00221C6F" w:rsidRDefault="00221C6F">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rPr>
            </w:pPr>
          </w:p>
        </w:tc>
      </w:tr>
      <w:tr w:rsidR="00221C6F">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rPr>
            </w:pPr>
          </w:p>
          <w:p w:rsidR="00221C6F" w:rsidRDefault="00221C6F">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rPr>
            </w:pPr>
          </w:p>
          <w:p w:rsidR="00221C6F" w:rsidRDefault="00221C6F">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rPr>
            </w:pPr>
          </w:p>
        </w:tc>
      </w:tr>
      <w:tr w:rsidR="00221C6F">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rPr>
            </w:pPr>
          </w:p>
          <w:p w:rsidR="00221C6F" w:rsidRDefault="00221C6F">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rPr>
            </w:pPr>
          </w:p>
        </w:tc>
      </w:tr>
    </w:tbl>
    <w:p w:rsidR="008E4F9F" w:rsidRDefault="008E4F9F">
      <w:pPr>
        <w:jc w:val="both"/>
        <w:rPr>
          <w:rFonts w:ascii="Arial" w:hAnsi="Arial" w:cs="Arial"/>
          <w:b/>
          <w:bCs/>
          <w:i/>
          <w:iCs/>
          <w:u w:val="single"/>
        </w:rPr>
      </w:pPr>
    </w:p>
    <w:p w:rsidR="00221C6F" w:rsidRDefault="00221C6F">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221C6F" w:rsidRDefault="00221C6F">
      <w:pPr>
        <w:jc w:val="both"/>
        <w:rPr>
          <w:rFonts w:ascii="Arial" w:hAnsi="Arial" w:cs="Arial"/>
          <w:b/>
          <w:bCs/>
          <w:i/>
          <w:iCs/>
          <w:sz w:val="20"/>
          <w:szCs w:val="20"/>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221C6F" w:rsidRDefault="00221C6F">
      <w:pPr>
        <w:jc w:val="both"/>
        <w:rPr>
          <w:rFonts w:ascii="Arial" w:hAnsi="Arial" w:cs="Arial"/>
          <w:b/>
          <w:bCs/>
          <w:i/>
          <w:iCs/>
          <w:sz w:val="20"/>
          <w:szCs w:val="20"/>
        </w:rPr>
      </w:pPr>
    </w:p>
    <w:p w:rsidR="00221C6F" w:rsidRDefault="00221C6F">
      <w:pPr>
        <w:jc w:val="both"/>
        <w:rPr>
          <w:rFonts w:ascii="Arial" w:hAnsi="Arial" w:cs="Arial"/>
          <w:b/>
          <w:bCs/>
          <w:i/>
          <w:iCs/>
          <w:sz w:val="20"/>
          <w:szCs w:val="20"/>
        </w:rPr>
      </w:pPr>
    </w:p>
    <w:p w:rsidR="00221C6F" w:rsidRDefault="00221C6F">
      <w:pPr>
        <w:jc w:val="both"/>
        <w:rPr>
          <w:rFonts w:ascii="Arial" w:hAnsi="Arial" w:cs="Arial"/>
          <w:b/>
          <w:bCs/>
          <w:i/>
          <w:iCs/>
          <w:sz w:val="20"/>
          <w:szCs w:val="20"/>
        </w:rPr>
      </w:pPr>
    </w:p>
    <w:p w:rsidR="00221C6F" w:rsidRDefault="00221C6F">
      <w:pPr>
        <w:jc w:val="both"/>
        <w:rPr>
          <w:rFonts w:ascii="Arial" w:hAnsi="Arial" w:cs="Arial"/>
          <w:b/>
          <w:bCs/>
          <w:i/>
          <w:iCs/>
          <w:sz w:val="20"/>
          <w:szCs w:val="20"/>
        </w:rPr>
      </w:pPr>
    </w:p>
    <w:p w:rsidR="00221C6F" w:rsidRDefault="00221C6F">
      <w:pPr>
        <w:jc w:val="both"/>
        <w:rPr>
          <w:rFonts w:ascii="Arial" w:hAnsi="Arial" w:cs="Arial"/>
          <w:b/>
          <w:bCs/>
          <w:i/>
          <w:iCs/>
          <w:sz w:val="20"/>
          <w:szCs w:val="20"/>
        </w:rPr>
      </w:pPr>
    </w:p>
    <w:p w:rsidR="00C31304" w:rsidRPr="00C31304" w:rsidRDefault="00C31304">
      <w:pPr>
        <w:jc w:val="both"/>
        <w:rPr>
          <w:rFonts w:ascii="Arial" w:hAnsi="Arial" w:cs="Arial"/>
          <w:b/>
          <w:bCs/>
          <w:i/>
          <w:iCs/>
          <w:sz w:val="20"/>
          <w:szCs w:val="20"/>
        </w:rPr>
      </w:pPr>
    </w:p>
    <w:p w:rsidR="00221C6F" w:rsidRDefault="00221C6F">
      <w:pPr>
        <w:jc w:val="both"/>
        <w:rPr>
          <w:rFonts w:ascii="Arial" w:hAnsi="Arial" w:cs="Arial"/>
          <w:b/>
          <w:bCs/>
          <w:i/>
          <w:iCs/>
          <w:sz w:val="20"/>
          <w:szCs w:val="20"/>
        </w:rPr>
      </w:pPr>
    </w:p>
    <w:p w:rsidR="00221C6F" w:rsidRDefault="00221C6F">
      <w:pPr>
        <w:jc w:val="both"/>
        <w:rPr>
          <w:rFonts w:ascii="Arial" w:hAnsi="Arial" w:cs="Arial"/>
          <w:b/>
          <w:bCs/>
          <w:i/>
          <w:iCs/>
          <w:sz w:val="20"/>
          <w:szCs w:val="20"/>
        </w:rPr>
      </w:pPr>
    </w:p>
    <w:p w:rsidR="00CB4103" w:rsidRPr="00CB4103" w:rsidRDefault="008E4F9F" w:rsidP="00CB4103">
      <w:pPr>
        <w:pStyle w:val="ListParagraph"/>
        <w:numPr>
          <w:ilvl w:val="0"/>
          <w:numId w:val="12"/>
        </w:numPr>
        <w:tabs>
          <w:tab w:val="left" w:pos="360"/>
        </w:tabs>
        <w:spacing w:line="240" w:lineRule="auto"/>
        <w:ind w:left="446" w:hanging="86"/>
        <w:jc w:val="both"/>
        <w:rPr>
          <w:rFonts w:ascii="Arial" w:hAnsi="Arial" w:cs="Arial"/>
          <w:bCs/>
        </w:rPr>
      </w:pPr>
      <w:r w:rsidRPr="008E4F9F">
        <w:rPr>
          <w:rFonts w:ascii="Arial" w:eastAsia="TimesNewRomanPSMT" w:hAnsi="Arial" w:cs="Arial"/>
          <w:b/>
          <w:bCs/>
        </w:rPr>
        <w:lastRenderedPageBreak/>
        <w:t>ОПИС ПРЕДМЕТА НАБАВКЕ</w:t>
      </w:r>
      <w:r w:rsidRPr="008E4F9F">
        <w:rPr>
          <w:rFonts w:ascii="Arial" w:eastAsia="TimesNewRomanPSMT" w:hAnsi="Arial" w:cs="Arial"/>
          <w:b/>
          <w:bCs/>
          <w:lang w:val="sr-Cyrl-CS"/>
        </w:rPr>
        <w:t xml:space="preserve">: </w:t>
      </w:r>
      <w:r w:rsidRPr="008E4F9F">
        <w:rPr>
          <w:rFonts w:ascii="Arial" w:hAnsi="Arial" w:cs="Arial"/>
          <w:iCs/>
          <w:lang w:val="sr-Cyrl-CS"/>
        </w:rPr>
        <w:t>Н</w:t>
      </w:r>
      <w:r w:rsidRPr="008E4F9F">
        <w:rPr>
          <w:rFonts w:ascii="Arial" w:hAnsi="Arial" w:cs="Arial"/>
          <w:iCs/>
        </w:rPr>
        <w:t>абавк</w:t>
      </w:r>
      <w:r w:rsidRPr="008E4F9F">
        <w:rPr>
          <w:rFonts w:ascii="Arial" w:hAnsi="Arial" w:cs="Arial"/>
          <w:iCs/>
          <w:lang w:val="sr-Cyrl-CS"/>
        </w:rPr>
        <w:t>а</w:t>
      </w:r>
      <w:r w:rsidRPr="008E4F9F">
        <w:rPr>
          <w:rFonts w:ascii="Arial" w:hAnsi="Arial" w:cs="Arial"/>
          <w:iCs/>
        </w:rPr>
        <w:t xml:space="preserve"> услуга </w:t>
      </w:r>
      <w:r w:rsidR="002A58F3">
        <w:rPr>
          <w:rFonts w:ascii="Arial" w:hAnsi="Arial" w:cs="Arial"/>
          <w:bCs/>
        </w:rPr>
        <w:t>хватања и збрињавања паса луталица на територији општине Баточина</w:t>
      </w:r>
    </w:p>
    <w:p w:rsidR="00CB4103" w:rsidRDefault="00CB4103" w:rsidP="008E4F9F">
      <w:pPr>
        <w:pStyle w:val="ListParagraph"/>
        <w:ind w:left="630"/>
        <w:jc w:val="both"/>
        <w:rPr>
          <w:rFonts w:ascii="Arial" w:eastAsia="TimesNewRomanPSMT" w:hAnsi="Arial" w:cs="Arial"/>
          <w:b/>
          <w:bCs/>
          <w:lang w:val="sr-Cyrl-CS"/>
        </w:rPr>
      </w:pPr>
    </w:p>
    <w:p w:rsidR="00CB4103" w:rsidRDefault="00CB4103" w:rsidP="008E4F9F">
      <w:pPr>
        <w:pStyle w:val="ListParagraph"/>
        <w:ind w:left="630"/>
        <w:jc w:val="both"/>
        <w:rPr>
          <w:rFonts w:ascii="Arial" w:eastAsia="TimesNewRomanPSMT" w:hAnsi="Arial" w:cs="Arial"/>
          <w:b/>
          <w:bCs/>
          <w:lang w:val="sr-Cyrl-CS"/>
        </w:rPr>
      </w:pPr>
    </w:p>
    <w:p w:rsidR="00CB4103" w:rsidRPr="008E4F9F" w:rsidRDefault="00CB4103" w:rsidP="008E4F9F">
      <w:pPr>
        <w:pStyle w:val="ListParagraph"/>
        <w:ind w:left="630"/>
        <w:jc w:val="both"/>
        <w:rPr>
          <w:rFonts w:ascii="Arial" w:eastAsia="TimesNewRomanPSMT" w:hAnsi="Arial" w:cs="Arial"/>
          <w:b/>
          <w:bCs/>
          <w:lang w:val="sr-Cyrl-CS"/>
        </w:rPr>
      </w:pPr>
    </w:p>
    <w:tbl>
      <w:tblPr>
        <w:tblW w:w="0" w:type="auto"/>
        <w:tblInd w:w="308" w:type="dxa"/>
        <w:tblLayout w:type="fixed"/>
        <w:tblLook w:val="0000"/>
      </w:tblPr>
      <w:tblGrid>
        <w:gridCol w:w="5250"/>
        <w:gridCol w:w="3365"/>
      </w:tblGrid>
      <w:tr w:rsidR="00E22E6C" w:rsidTr="00E22E6C">
        <w:tc>
          <w:tcPr>
            <w:tcW w:w="5250" w:type="dxa"/>
            <w:tcBorders>
              <w:top w:val="single" w:sz="4" w:space="0" w:color="000000"/>
              <w:left w:val="single" w:sz="4" w:space="0" w:color="000000"/>
              <w:bottom w:val="single" w:sz="4" w:space="0" w:color="000000"/>
            </w:tcBorders>
            <w:shd w:val="clear" w:color="auto" w:fill="auto"/>
            <w:vAlign w:val="center"/>
          </w:tcPr>
          <w:p w:rsidR="00E22E6C" w:rsidRDefault="00E22E6C" w:rsidP="00E22E6C">
            <w:pPr>
              <w:snapToGrid w:val="0"/>
              <w:spacing w:line="240" w:lineRule="auto"/>
              <w:rPr>
                <w:rFonts w:ascii="Arial" w:eastAsia="Times New Roman" w:hAnsi="Arial" w:cs="Arial"/>
                <w:bCs/>
                <w:lang w:val="sr-Cyrl-CS"/>
              </w:rPr>
            </w:pPr>
            <w:r w:rsidRPr="00E22E6C">
              <w:rPr>
                <w:rFonts w:ascii="Arial" w:eastAsia="Times New Roman" w:hAnsi="Arial" w:cs="Arial"/>
                <w:bCs/>
                <w:lang w:val="sr-Cyrl-CS"/>
              </w:rPr>
              <w:t>Укупна упоредна вредност понуде</w:t>
            </w:r>
          </w:p>
          <w:p w:rsidR="00E22E6C" w:rsidRDefault="00E22E6C" w:rsidP="00E22E6C">
            <w:pPr>
              <w:snapToGrid w:val="0"/>
              <w:spacing w:line="240" w:lineRule="auto"/>
              <w:rPr>
                <w:rFonts w:ascii="Arial" w:eastAsia="Times New Roman" w:hAnsi="Arial" w:cs="Arial"/>
                <w:bCs/>
                <w:lang w:val="sr-Cyrl-CS"/>
              </w:rPr>
            </w:pPr>
            <w:r w:rsidRPr="00E22E6C">
              <w:rPr>
                <w:rFonts w:ascii="Arial" w:eastAsia="Times New Roman" w:hAnsi="Arial" w:cs="Arial"/>
                <w:bCs/>
                <w:lang w:val="sr-Cyrl-CS"/>
              </w:rPr>
              <w:t>(без ПДВ-а):</w:t>
            </w:r>
          </w:p>
          <w:p w:rsidR="00E22E6C" w:rsidRPr="00E22E6C" w:rsidRDefault="00E22E6C" w:rsidP="00E22E6C">
            <w:pPr>
              <w:snapToGrid w:val="0"/>
              <w:spacing w:line="240" w:lineRule="auto"/>
              <w:rPr>
                <w:rFonts w:ascii="Arial" w:eastAsia="Times New Roman" w:hAnsi="Arial" w:cs="Arial"/>
                <w:bCs/>
                <w:highlight w:val="yellow"/>
                <w:lang w:val="sr-Cyrl-CS"/>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E22E6C" w:rsidRDefault="00E22E6C" w:rsidP="00C65397">
            <w:pPr>
              <w:snapToGrid w:val="0"/>
              <w:jc w:val="both"/>
              <w:rPr>
                <w:rFonts w:ascii="Arial" w:eastAsia="TimesNewRomanPSMT" w:hAnsi="Arial" w:cs="Arial"/>
                <w:b/>
                <w:bCs/>
                <w:lang w:val="ru-RU"/>
              </w:rPr>
            </w:pPr>
          </w:p>
        </w:tc>
      </w:tr>
      <w:tr w:rsidR="00E22E6C" w:rsidTr="00143D17">
        <w:tc>
          <w:tcPr>
            <w:tcW w:w="5250" w:type="dxa"/>
            <w:tcBorders>
              <w:top w:val="single" w:sz="4" w:space="0" w:color="000000"/>
              <w:left w:val="single" w:sz="4" w:space="0" w:color="000000"/>
              <w:bottom w:val="single" w:sz="4" w:space="0" w:color="000000"/>
            </w:tcBorders>
            <w:shd w:val="clear" w:color="auto" w:fill="auto"/>
            <w:vAlign w:val="center"/>
          </w:tcPr>
          <w:p w:rsidR="00E22E6C" w:rsidRDefault="00E22E6C" w:rsidP="00C77565">
            <w:pPr>
              <w:snapToGrid w:val="0"/>
              <w:spacing w:line="240" w:lineRule="auto"/>
              <w:rPr>
                <w:rFonts w:ascii="Arial" w:eastAsia="Times New Roman" w:hAnsi="Arial" w:cs="Arial"/>
                <w:bCs/>
                <w:lang w:val="sr-Cyrl-CS"/>
              </w:rPr>
            </w:pPr>
            <w:r w:rsidRPr="00E22E6C">
              <w:rPr>
                <w:rFonts w:ascii="Arial" w:eastAsia="Times New Roman" w:hAnsi="Arial" w:cs="Arial"/>
                <w:bCs/>
                <w:lang w:val="sr-Cyrl-CS"/>
              </w:rPr>
              <w:t>Порез на додату вредност (ПДВ):</w:t>
            </w:r>
          </w:p>
          <w:p w:rsidR="00E22E6C" w:rsidRDefault="00E22E6C" w:rsidP="00C77565">
            <w:pPr>
              <w:snapToGrid w:val="0"/>
              <w:spacing w:line="240" w:lineRule="auto"/>
              <w:rPr>
                <w:rFonts w:ascii="Arial" w:eastAsia="Times New Roman" w:hAnsi="Arial" w:cs="Arial"/>
                <w:bCs/>
                <w:highlight w:val="yellow"/>
                <w:lang w:val="sr-Cyrl-CS"/>
              </w:rPr>
            </w:pPr>
          </w:p>
          <w:p w:rsidR="00E22E6C" w:rsidRPr="00E22E6C" w:rsidRDefault="00E22E6C" w:rsidP="00C77565">
            <w:pPr>
              <w:snapToGrid w:val="0"/>
              <w:spacing w:line="240" w:lineRule="auto"/>
              <w:rPr>
                <w:rFonts w:ascii="Arial" w:eastAsia="Times New Roman" w:hAnsi="Arial" w:cs="Arial"/>
                <w:bCs/>
                <w:highlight w:val="yellow"/>
                <w:lang w:val="sr-Cyrl-CS"/>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E22E6C" w:rsidRDefault="00E22E6C" w:rsidP="00C65397">
            <w:pPr>
              <w:snapToGrid w:val="0"/>
              <w:jc w:val="both"/>
              <w:rPr>
                <w:rFonts w:ascii="Arial" w:eastAsia="TimesNewRomanPSMT" w:hAnsi="Arial" w:cs="Arial"/>
                <w:b/>
                <w:bCs/>
                <w:lang w:val="ru-RU"/>
              </w:rPr>
            </w:pPr>
          </w:p>
        </w:tc>
      </w:tr>
      <w:tr w:rsidR="00E22E6C" w:rsidTr="00143D17">
        <w:tc>
          <w:tcPr>
            <w:tcW w:w="5250" w:type="dxa"/>
            <w:tcBorders>
              <w:top w:val="single" w:sz="4" w:space="0" w:color="000000"/>
              <w:left w:val="single" w:sz="4" w:space="0" w:color="000000"/>
              <w:bottom w:val="single" w:sz="4" w:space="0" w:color="000000"/>
            </w:tcBorders>
            <w:shd w:val="clear" w:color="auto" w:fill="auto"/>
            <w:vAlign w:val="center"/>
          </w:tcPr>
          <w:p w:rsidR="00E22E6C" w:rsidRDefault="00E22E6C" w:rsidP="00C77565">
            <w:pPr>
              <w:snapToGrid w:val="0"/>
              <w:spacing w:line="240" w:lineRule="auto"/>
              <w:rPr>
                <w:rFonts w:ascii="Arial" w:eastAsia="Times New Roman" w:hAnsi="Arial" w:cs="Arial"/>
                <w:bCs/>
                <w:lang w:val="sr-Cyrl-CS"/>
              </w:rPr>
            </w:pPr>
            <w:r w:rsidRPr="00E22E6C">
              <w:rPr>
                <w:rFonts w:ascii="Arial" w:eastAsia="Times New Roman" w:hAnsi="Arial" w:cs="Arial"/>
                <w:bCs/>
                <w:lang w:val="sr-Cyrl-CS"/>
              </w:rPr>
              <w:t xml:space="preserve">Укупна упоредна вредност понуде </w:t>
            </w:r>
          </w:p>
          <w:p w:rsidR="00E22E6C" w:rsidRDefault="00E22E6C" w:rsidP="00C77565">
            <w:pPr>
              <w:snapToGrid w:val="0"/>
              <w:spacing w:line="240" w:lineRule="auto"/>
              <w:rPr>
                <w:rFonts w:ascii="Arial" w:eastAsia="Times New Roman" w:hAnsi="Arial" w:cs="Arial"/>
                <w:bCs/>
                <w:lang w:val="sr-Cyrl-CS"/>
              </w:rPr>
            </w:pPr>
            <w:r w:rsidRPr="00E22E6C">
              <w:rPr>
                <w:rFonts w:ascii="Arial" w:eastAsia="Times New Roman" w:hAnsi="Arial" w:cs="Arial"/>
                <w:bCs/>
                <w:lang w:val="sr-Cyrl-CS"/>
              </w:rPr>
              <w:t>(са ПДВ-ом):</w:t>
            </w:r>
          </w:p>
          <w:p w:rsidR="00E22E6C" w:rsidRPr="00E22E6C" w:rsidRDefault="00E22E6C" w:rsidP="00C77565">
            <w:pPr>
              <w:snapToGrid w:val="0"/>
              <w:spacing w:line="240" w:lineRule="auto"/>
              <w:rPr>
                <w:rFonts w:ascii="Arial" w:eastAsia="Times New Roman" w:hAnsi="Arial" w:cs="Arial"/>
                <w:bCs/>
                <w:lang w:val="sr-Cyrl-CS"/>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E22E6C" w:rsidRDefault="00E22E6C" w:rsidP="00C65397">
            <w:pPr>
              <w:snapToGrid w:val="0"/>
              <w:jc w:val="both"/>
              <w:rPr>
                <w:rFonts w:ascii="Arial" w:eastAsia="TimesNewRomanPSMT" w:hAnsi="Arial" w:cs="Arial"/>
                <w:b/>
                <w:bCs/>
                <w:lang w:val="ru-RU"/>
              </w:rPr>
            </w:pPr>
          </w:p>
        </w:tc>
      </w:tr>
      <w:tr w:rsidR="00E22E6C" w:rsidTr="00143D17">
        <w:tc>
          <w:tcPr>
            <w:tcW w:w="5250" w:type="dxa"/>
            <w:tcBorders>
              <w:top w:val="single" w:sz="4" w:space="0" w:color="000000"/>
              <w:left w:val="single" w:sz="4" w:space="0" w:color="000000"/>
              <w:bottom w:val="single" w:sz="4" w:space="0" w:color="000000"/>
            </w:tcBorders>
            <w:shd w:val="clear" w:color="auto" w:fill="auto"/>
            <w:vAlign w:val="center"/>
          </w:tcPr>
          <w:p w:rsidR="00E22E6C" w:rsidRPr="00E22E6C" w:rsidRDefault="00E22E6C" w:rsidP="00C77565">
            <w:pPr>
              <w:snapToGrid w:val="0"/>
              <w:spacing w:line="240" w:lineRule="auto"/>
              <w:rPr>
                <w:rFonts w:ascii="Arial" w:eastAsia="Times New Roman" w:hAnsi="Arial" w:cs="Arial"/>
                <w:bCs/>
                <w:lang w:val="sr-Cyrl-CS"/>
              </w:rPr>
            </w:pPr>
            <w:r w:rsidRPr="00E22E6C">
              <w:rPr>
                <w:rFonts w:ascii="Arial" w:eastAsia="Times New Roman" w:hAnsi="Arial" w:cs="Arial"/>
                <w:bCs/>
                <w:lang w:val="sr-Cyrl-CS"/>
              </w:rPr>
              <w:t>Рок важења понуде</w:t>
            </w:r>
          </w:p>
          <w:p w:rsidR="00E22E6C" w:rsidRPr="00E22E6C" w:rsidRDefault="00E22E6C" w:rsidP="00C77565">
            <w:pPr>
              <w:snapToGrid w:val="0"/>
              <w:spacing w:line="240" w:lineRule="auto"/>
              <w:rPr>
                <w:rFonts w:ascii="Arial" w:eastAsia="Times New Roman" w:hAnsi="Arial" w:cs="Arial"/>
                <w:bCs/>
                <w:lang w:val="sr-Cyrl-CS"/>
              </w:rPr>
            </w:pPr>
            <w:r w:rsidRPr="00E22E6C">
              <w:rPr>
                <w:rFonts w:ascii="Arial" w:eastAsia="Times New Roman" w:hAnsi="Arial" w:cs="Arial"/>
                <w:bCs/>
                <w:lang w:val="sr-Cyrl-CS"/>
              </w:rPr>
              <w:t>(</w:t>
            </w:r>
            <w:r w:rsidRPr="00E22E6C">
              <w:rPr>
                <w:rFonts w:ascii="Arial" w:eastAsia="Times New Roman" w:hAnsi="Arial" w:cs="Arial"/>
                <w:bCs/>
                <w:i/>
                <w:lang w:val="sr-Cyrl-CS"/>
              </w:rPr>
              <w:t xml:space="preserve">не може бити краћи од </w:t>
            </w:r>
            <w:r w:rsidRPr="00E22E6C">
              <w:rPr>
                <w:rFonts w:ascii="Arial" w:eastAsia="Times New Roman" w:hAnsi="Arial" w:cs="Arial"/>
                <w:bCs/>
                <w:i/>
                <w:lang w:val="ru-RU"/>
              </w:rPr>
              <w:t>3</w:t>
            </w:r>
            <w:r w:rsidRPr="00E22E6C">
              <w:rPr>
                <w:rFonts w:ascii="Arial" w:eastAsia="Times New Roman" w:hAnsi="Arial" w:cs="Arial"/>
                <w:bCs/>
                <w:i/>
                <w:lang w:val="sr-Cyrl-CS"/>
              </w:rPr>
              <w:t>0 дана</w:t>
            </w:r>
            <w:r w:rsidRPr="00E22E6C">
              <w:rPr>
                <w:rFonts w:ascii="Arial" w:hAnsi="Arial" w:cs="Arial"/>
                <w:i/>
                <w:lang w:val="ru-RU"/>
              </w:rPr>
              <w:t xml:space="preserve"> </w:t>
            </w:r>
            <w:r w:rsidRPr="00E22E6C">
              <w:rPr>
                <w:rFonts w:ascii="Arial" w:hAnsi="Arial" w:cs="Arial"/>
                <w:i/>
                <w:lang w:val="sr-Cyrl-CS"/>
              </w:rPr>
              <w:t>од дана отварања понуда</w:t>
            </w:r>
            <w:r w:rsidRPr="00E22E6C">
              <w:rPr>
                <w:rFonts w:ascii="Arial" w:eastAsia="Times New Roman" w:hAnsi="Arial" w:cs="Arial"/>
                <w:bCs/>
                <w:lang w:val="sr-Cyrl-CS"/>
              </w:rPr>
              <w:t>):</w:t>
            </w: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E22E6C" w:rsidRPr="00C31304" w:rsidRDefault="00E22E6C" w:rsidP="00C65397">
            <w:pPr>
              <w:snapToGrid w:val="0"/>
              <w:jc w:val="both"/>
              <w:rPr>
                <w:rFonts w:ascii="Arial" w:eastAsia="TimesNewRomanPSMT" w:hAnsi="Arial" w:cs="Arial"/>
                <w:b/>
                <w:bCs/>
                <w:lang w:val="ru-RU"/>
              </w:rPr>
            </w:pPr>
          </w:p>
        </w:tc>
      </w:tr>
      <w:tr w:rsidR="00E22E6C" w:rsidTr="00143D17">
        <w:tc>
          <w:tcPr>
            <w:tcW w:w="5250" w:type="dxa"/>
            <w:tcBorders>
              <w:top w:val="single" w:sz="4" w:space="0" w:color="000000"/>
              <w:left w:val="single" w:sz="4" w:space="0" w:color="000000"/>
              <w:bottom w:val="single" w:sz="4" w:space="0" w:color="000000"/>
            </w:tcBorders>
            <w:shd w:val="clear" w:color="auto" w:fill="auto"/>
            <w:vAlign w:val="center"/>
          </w:tcPr>
          <w:p w:rsidR="00E22E6C" w:rsidRDefault="00E22E6C" w:rsidP="00C77565">
            <w:pPr>
              <w:snapToGrid w:val="0"/>
              <w:spacing w:line="240" w:lineRule="auto"/>
              <w:rPr>
                <w:rFonts w:ascii="Arial" w:eastAsia="Times New Roman" w:hAnsi="Arial" w:cs="Arial"/>
                <w:bCs/>
                <w:lang w:val="sr-Cyrl-CS"/>
              </w:rPr>
            </w:pPr>
            <w:r w:rsidRPr="00E22E6C">
              <w:rPr>
                <w:rFonts w:ascii="Arial" w:eastAsia="Times New Roman" w:hAnsi="Arial" w:cs="Arial"/>
                <w:bCs/>
                <w:lang w:val="sr-Cyrl-CS"/>
              </w:rPr>
              <w:t>Рок почетка вршења услуге</w:t>
            </w:r>
          </w:p>
          <w:p w:rsidR="00E22E6C" w:rsidRPr="00E22E6C" w:rsidRDefault="00E22E6C" w:rsidP="00C77565">
            <w:pPr>
              <w:snapToGrid w:val="0"/>
              <w:spacing w:line="240" w:lineRule="auto"/>
              <w:rPr>
                <w:rFonts w:ascii="Arial" w:eastAsia="Times New Roman" w:hAnsi="Arial" w:cs="Arial"/>
                <w:bCs/>
                <w:lang w:val="sr-Cyrl-CS"/>
              </w:rPr>
            </w:pPr>
            <w:r w:rsidRPr="00E22E6C">
              <w:rPr>
                <w:rFonts w:ascii="Arial" w:eastAsia="Times New Roman" w:hAnsi="Arial" w:cs="Arial"/>
                <w:bCs/>
                <w:lang w:val="sr-Cyrl-CS"/>
              </w:rPr>
              <w:t>(</w:t>
            </w:r>
            <w:r w:rsidRPr="00E22E6C">
              <w:rPr>
                <w:rFonts w:ascii="Arial" w:eastAsia="Times New Roman" w:hAnsi="Arial" w:cs="Arial"/>
                <w:bCs/>
                <w:i/>
                <w:lang w:val="sr-Cyrl-CS"/>
              </w:rPr>
              <w:t xml:space="preserve">не може бити дужи од </w:t>
            </w:r>
            <w:r w:rsidRPr="00E22E6C">
              <w:rPr>
                <w:rFonts w:ascii="Arial" w:eastAsia="Times New Roman" w:hAnsi="Arial" w:cs="Arial"/>
                <w:bCs/>
                <w:i/>
                <w:lang w:val="ru-RU"/>
              </w:rPr>
              <w:t xml:space="preserve">5 </w:t>
            </w:r>
            <w:r w:rsidRPr="00E22E6C">
              <w:rPr>
                <w:rFonts w:ascii="Arial" w:eastAsia="Times New Roman" w:hAnsi="Arial" w:cs="Arial"/>
                <w:bCs/>
                <w:i/>
                <w:lang w:val="sr-Cyrl-CS"/>
              </w:rPr>
              <w:t>дана од позива Наручиоца</w:t>
            </w:r>
            <w:r w:rsidRPr="00E22E6C">
              <w:rPr>
                <w:rFonts w:ascii="Arial" w:eastAsia="Times New Roman" w:hAnsi="Arial" w:cs="Arial"/>
                <w:bCs/>
                <w:lang w:val="sr-Cyrl-CS"/>
              </w:rPr>
              <w:t>)</w:t>
            </w: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E22E6C" w:rsidRPr="00C31304" w:rsidRDefault="00E22E6C" w:rsidP="00C65397">
            <w:pPr>
              <w:snapToGrid w:val="0"/>
              <w:jc w:val="both"/>
              <w:rPr>
                <w:rFonts w:ascii="Arial" w:eastAsia="TimesNewRomanPSMT" w:hAnsi="Arial" w:cs="Arial"/>
                <w:b/>
                <w:bCs/>
                <w:lang w:val="ru-RU"/>
              </w:rPr>
            </w:pPr>
          </w:p>
        </w:tc>
      </w:tr>
      <w:tr w:rsidR="00E22E6C" w:rsidTr="00143D17">
        <w:tc>
          <w:tcPr>
            <w:tcW w:w="5250" w:type="dxa"/>
            <w:tcBorders>
              <w:top w:val="single" w:sz="4" w:space="0" w:color="000000"/>
              <w:left w:val="single" w:sz="4" w:space="0" w:color="000000"/>
              <w:bottom w:val="single" w:sz="4" w:space="0" w:color="000000"/>
            </w:tcBorders>
            <w:shd w:val="clear" w:color="auto" w:fill="auto"/>
            <w:vAlign w:val="center"/>
          </w:tcPr>
          <w:p w:rsidR="00E22E6C" w:rsidRDefault="00E22E6C" w:rsidP="00C77565">
            <w:pPr>
              <w:snapToGrid w:val="0"/>
              <w:spacing w:line="240" w:lineRule="auto"/>
              <w:rPr>
                <w:rFonts w:ascii="Arial" w:eastAsia="Times New Roman" w:hAnsi="Arial" w:cs="Arial"/>
                <w:bCs/>
                <w:lang w:val="sr-Cyrl-CS"/>
              </w:rPr>
            </w:pPr>
            <w:r w:rsidRPr="00E22E6C">
              <w:rPr>
                <w:rFonts w:ascii="Arial" w:eastAsia="Times New Roman" w:hAnsi="Arial" w:cs="Arial"/>
                <w:bCs/>
                <w:lang w:val="sr-Cyrl-CS"/>
              </w:rPr>
              <w:t>Начин и рок плаћања</w:t>
            </w:r>
          </w:p>
          <w:p w:rsidR="00E22E6C" w:rsidRPr="006C75CA" w:rsidRDefault="00E22E6C" w:rsidP="00C77565">
            <w:pPr>
              <w:snapToGrid w:val="0"/>
              <w:spacing w:line="240" w:lineRule="auto"/>
              <w:rPr>
                <w:rFonts w:ascii="Arial" w:eastAsia="Times New Roman" w:hAnsi="Arial" w:cs="Arial"/>
                <w:bCs/>
              </w:rPr>
            </w:pPr>
          </w:p>
          <w:p w:rsidR="00E22E6C" w:rsidRPr="00E22E6C" w:rsidRDefault="00E22E6C" w:rsidP="00C77565">
            <w:pPr>
              <w:snapToGrid w:val="0"/>
              <w:spacing w:line="240" w:lineRule="auto"/>
              <w:rPr>
                <w:rFonts w:ascii="Arial" w:eastAsia="Times New Roman" w:hAnsi="Arial" w:cs="Arial"/>
                <w:bCs/>
                <w:lang w:val="sr-Cyrl-CS"/>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E22E6C" w:rsidRPr="00E22E6C" w:rsidRDefault="00E22E6C" w:rsidP="00C65397">
            <w:pPr>
              <w:snapToGrid w:val="0"/>
              <w:jc w:val="both"/>
              <w:rPr>
                <w:rFonts w:ascii="Arial" w:eastAsia="TimesNewRomanPSMT" w:hAnsi="Arial" w:cs="Arial"/>
                <w:bCs/>
                <w:lang w:val="ru-RU"/>
              </w:rPr>
            </w:pPr>
            <w:r w:rsidRPr="00E22E6C">
              <w:rPr>
                <w:rFonts w:ascii="Arial" w:eastAsia="TimesNewRomanPSMT" w:hAnsi="Arial" w:cs="Arial"/>
                <w:bCs/>
                <w:lang w:val="ru-RU"/>
              </w:rPr>
              <w:t>45 дана</w:t>
            </w:r>
            <w:r w:rsidRPr="00E22E6C">
              <w:rPr>
                <w:rFonts w:ascii="Arial" w:eastAsia="Times New Roman" w:hAnsi="Arial" w:cs="Arial"/>
                <w:bCs/>
                <w:lang w:val="sr-Cyrl-CS"/>
              </w:rPr>
              <w:t xml:space="preserve"> од дана пријема фактуре</w:t>
            </w:r>
          </w:p>
        </w:tc>
      </w:tr>
    </w:tbl>
    <w:p w:rsidR="008E4F9F" w:rsidRPr="00E52A47" w:rsidRDefault="008E4F9F" w:rsidP="000D2037">
      <w:pPr>
        <w:jc w:val="both"/>
        <w:rPr>
          <w:lang w:val="sr-Cyrl-CS"/>
        </w:rPr>
      </w:pPr>
    </w:p>
    <w:p w:rsidR="008E4F9F" w:rsidRDefault="008E4F9F" w:rsidP="008E4F9F">
      <w:pPr>
        <w:ind w:left="720" w:firstLine="720"/>
        <w:jc w:val="both"/>
        <w:rPr>
          <w:rFonts w:eastAsia="TimesNewRomanPSMT"/>
          <w:bCs/>
        </w:rPr>
      </w:pPr>
    </w:p>
    <w:p w:rsidR="008E4F9F" w:rsidRDefault="008E4F9F" w:rsidP="008E4F9F">
      <w:pPr>
        <w:ind w:left="720" w:firstLine="720"/>
        <w:jc w:val="both"/>
        <w:rPr>
          <w:rFonts w:eastAsia="TimesNewRomanPSMT"/>
          <w:bCs/>
        </w:rPr>
      </w:pPr>
    </w:p>
    <w:p w:rsidR="008E4F9F" w:rsidRPr="0030474E" w:rsidRDefault="008E4F9F" w:rsidP="008E4F9F">
      <w:pPr>
        <w:ind w:left="720" w:firstLine="720"/>
        <w:jc w:val="both"/>
        <w:rPr>
          <w:rFonts w:ascii="Arial" w:eastAsia="TimesNewRomanPSMT" w:hAnsi="Arial" w:cs="Arial"/>
          <w:bCs/>
        </w:rPr>
      </w:pPr>
      <w:r w:rsidRPr="0030474E">
        <w:rPr>
          <w:rFonts w:ascii="Arial" w:eastAsia="TimesNewRomanPSMT" w:hAnsi="Arial" w:cs="Arial"/>
          <w:bCs/>
        </w:rPr>
        <w:t xml:space="preserve">Датум </w:t>
      </w:r>
      <w:r w:rsidRPr="0030474E">
        <w:rPr>
          <w:rFonts w:ascii="Arial" w:eastAsia="TimesNewRomanPSMT" w:hAnsi="Arial" w:cs="Arial"/>
          <w:bCs/>
        </w:rPr>
        <w:tab/>
      </w:r>
      <w:r w:rsidRPr="0030474E">
        <w:rPr>
          <w:rFonts w:ascii="Arial" w:eastAsia="TimesNewRomanPSMT" w:hAnsi="Arial" w:cs="Arial"/>
          <w:bCs/>
        </w:rPr>
        <w:tab/>
      </w:r>
      <w:r w:rsidRPr="0030474E">
        <w:rPr>
          <w:rFonts w:ascii="Arial" w:eastAsia="TimesNewRomanPSMT" w:hAnsi="Arial" w:cs="Arial"/>
          <w:bCs/>
        </w:rPr>
        <w:tab/>
      </w:r>
      <w:r w:rsidRPr="0030474E">
        <w:rPr>
          <w:rFonts w:ascii="Arial" w:eastAsia="TimesNewRomanPSMT" w:hAnsi="Arial" w:cs="Arial"/>
          <w:bCs/>
        </w:rPr>
        <w:tab/>
      </w:r>
      <w:r w:rsidRPr="0030474E">
        <w:rPr>
          <w:rFonts w:ascii="Arial" w:eastAsia="TimesNewRomanPSMT" w:hAnsi="Arial" w:cs="Arial"/>
          <w:bCs/>
        </w:rPr>
        <w:tab/>
        <w:t xml:space="preserve">              Понуђач</w:t>
      </w:r>
    </w:p>
    <w:p w:rsidR="008E4F9F" w:rsidRPr="0030474E" w:rsidRDefault="008E4F9F" w:rsidP="008E4F9F">
      <w:pPr>
        <w:ind w:left="2880" w:firstLine="720"/>
        <w:jc w:val="both"/>
        <w:rPr>
          <w:rFonts w:ascii="Arial" w:eastAsia="TimesNewRomanPS-BoldMT" w:hAnsi="Arial" w:cs="Arial"/>
          <w:b/>
          <w:bCs/>
          <w:i/>
          <w:iCs/>
          <w:color w:val="002060"/>
        </w:rPr>
      </w:pPr>
      <w:r w:rsidRPr="0030474E">
        <w:rPr>
          <w:rFonts w:ascii="Arial" w:eastAsia="TimesNewRomanPSMT" w:hAnsi="Arial" w:cs="Arial"/>
          <w:bCs/>
        </w:rPr>
        <w:t xml:space="preserve">    М. П. </w:t>
      </w:r>
    </w:p>
    <w:p w:rsidR="008E4F9F" w:rsidRPr="0030474E" w:rsidRDefault="0030474E" w:rsidP="008E4F9F">
      <w:pPr>
        <w:jc w:val="both"/>
        <w:rPr>
          <w:rFonts w:ascii="Arial" w:eastAsia="TimesNewRomanPS-BoldMT" w:hAnsi="Arial" w:cs="Arial"/>
          <w:b/>
          <w:bCs/>
          <w:i/>
          <w:iCs/>
          <w:color w:val="002060"/>
        </w:rPr>
      </w:pPr>
      <w:r>
        <w:rPr>
          <w:rFonts w:ascii="Arial" w:eastAsia="TimesNewRomanPS-BoldMT" w:hAnsi="Arial" w:cs="Arial"/>
          <w:b/>
          <w:bCs/>
          <w:i/>
          <w:iCs/>
          <w:color w:val="002060"/>
        </w:rPr>
        <w:t xml:space="preserve">_________________________         </w:t>
      </w:r>
      <w:r w:rsidR="008E4F9F" w:rsidRPr="0030474E">
        <w:rPr>
          <w:rFonts w:ascii="Arial" w:eastAsia="TimesNewRomanPS-BoldMT" w:hAnsi="Arial" w:cs="Arial"/>
          <w:b/>
          <w:bCs/>
          <w:i/>
          <w:iCs/>
          <w:color w:val="002060"/>
        </w:rPr>
        <w:tab/>
      </w:r>
      <w:r>
        <w:rPr>
          <w:rFonts w:ascii="Arial" w:eastAsia="TimesNewRomanPS-BoldMT" w:hAnsi="Arial" w:cs="Arial"/>
          <w:b/>
          <w:bCs/>
          <w:i/>
          <w:iCs/>
          <w:color w:val="002060"/>
        </w:rPr>
        <w:t xml:space="preserve">         </w:t>
      </w:r>
      <w:r w:rsidR="008E4F9F" w:rsidRPr="0030474E">
        <w:rPr>
          <w:rFonts w:ascii="Arial" w:eastAsia="TimesNewRomanPS-BoldMT" w:hAnsi="Arial" w:cs="Arial"/>
          <w:b/>
          <w:bCs/>
          <w:i/>
          <w:iCs/>
          <w:color w:val="002060"/>
        </w:rPr>
        <w:t>____________________________</w:t>
      </w:r>
    </w:p>
    <w:p w:rsidR="008E4F9F" w:rsidRDefault="008E4F9F" w:rsidP="008E4F9F">
      <w:pPr>
        <w:jc w:val="both"/>
        <w:rPr>
          <w:rFonts w:eastAsia="TimesNewRomanPS-BoldMT"/>
          <w:b/>
          <w:bCs/>
          <w:i/>
          <w:iCs/>
          <w:color w:val="002060"/>
        </w:rPr>
      </w:pPr>
    </w:p>
    <w:p w:rsidR="00221C6F" w:rsidRPr="000D2037" w:rsidRDefault="00221C6F" w:rsidP="000D2037">
      <w:pPr>
        <w:jc w:val="both"/>
        <w:rPr>
          <w:rFonts w:eastAsia="TimesNewRomanPSMT"/>
          <w:bCs/>
          <w:lang w:val="sr-Cyrl-CS"/>
        </w:rPr>
      </w:pPr>
    </w:p>
    <w:p w:rsidR="00221C6F" w:rsidRDefault="00221C6F">
      <w:pPr>
        <w:jc w:val="both"/>
        <w:rPr>
          <w:rFonts w:eastAsia="TimesNewRomanPSMT"/>
          <w:bCs/>
        </w:rPr>
      </w:pPr>
    </w:p>
    <w:p w:rsidR="008E4F9F" w:rsidRDefault="008E4F9F" w:rsidP="008E4F9F">
      <w:pPr>
        <w:jc w:val="both"/>
        <w:rPr>
          <w:rFonts w:ascii="Arial" w:hAnsi="Arial" w:cs="Arial"/>
          <w:b/>
          <w:bCs/>
          <w:i/>
          <w:iCs/>
          <w:lang w:val="sr-Cyrl-CS"/>
        </w:rPr>
      </w:pPr>
      <w:r>
        <w:rPr>
          <w:rFonts w:ascii="Arial" w:hAnsi="Arial" w:cs="Arial"/>
          <w:b/>
          <w:bCs/>
          <w:i/>
          <w:iCs/>
          <w:u w:val="single"/>
        </w:rPr>
        <w:t>Напомене:</w:t>
      </w:r>
      <w:r>
        <w:rPr>
          <w:rFonts w:ascii="Arial" w:hAnsi="Arial" w:cs="Arial"/>
          <w:b/>
          <w:bCs/>
          <w:i/>
          <w:iCs/>
        </w:rPr>
        <w:t xml:space="preserve"> </w:t>
      </w:r>
    </w:p>
    <w:p w:rsidR="000D2037" w:rsidRPr="000D2037" w:rsidRDefault="000D2037" w:rsidP="000D2037">
      <w:pPr>
        <w:tabs>
          <w:tab w:val="left" w:pos="-135"/>
          <w:tab w:val="left" w:pos="0"/>
          <w:tab w:val="left" w:pos="120"/>
        </w:tabs>
        <w:spacing w:line="240" w:lineRule="auto"/>
        <w:jc w:val="both"/>
        <w:rPr>
          <w:rFonts w:ascii="Arial" w:hAnsi="Arial" w:cs="Arial"/>
          <w:b/>
          <w:i/>
          <w:lang w:val="sr-Cyrl-CS"/>
        </w:rPr>
      </w:pPr>
      <w:r w:rsidRPr="000D2037">
        <w:rPr>
          <w:rFonts w:ascii="Arial" w:hAnsi="Arial" w:cs="Arial"/>
          <w:i/>
          <w:lang w:val="sr-Cyrl-CS"/>
        </w:rPr>
        <w:t>Понуђач ће на терен излазити по позиву, а у пратњи овлашћеног лица Наручиоца - надзорног органа.</w:t>
      </w:r>
    </w:p>
    <w:p w:rsidR="000D2037" w:rsidRPr="000D2037" w:rsidRDefault="000D2037" w:rsidP="000D2037">
      <w:pPr>
        <w:tabs>
          <w:tab w:val="left" w:pos="-135"/>
          <w:tab w:val="left" w:pos="0"/>
        </w:tabs>
        <w:spacing w:line="240" w:lineRule="auto"/>
        <w:ind w:right="-54"/>
        <w:jc w:val="both"/>
        <w:rPr>
          <w:rFonts w:ascii="Arial" w:hAnsi="Arial" w:cs="Arial"/>
          <w:i/>
          <w:lang w:val="sr-Cyrl-CS"/>
        </w:rPr>
      </w:pPr>
      <w:r w:rsidRPr="000D2037">
        <w:rPr>
          <w:rFonts w:ascii="Arial" w:hAnsi="Arial" w:cs="Arial"/>
          <w:i/>
          <w:lang w:val="sr-Cyrl-CS"/>
        </w:rPr>
        <w:t>Овлашћена лица Наручиоца и Пружаоца услуга ће обострано потписивати радни налог и дневни извештај о свакој појединачно извршеној позицији из понуде, а са тим и укупну вредност појединачне услуге.</w:t>
      </w:r>
    </w:p>
    <w:p w:rsidR="000D2037" w:rsidRPr="000D2037" w:rsidRDefault="000D2037" w:rsidP="008E4F9F">
      <w:pPr>
        <w:jc w:val="both"/>
        <w:rPr>
          <w:rFonts w:ascii="Arial" w:hAnsi="Arial" w:cs="Arial"/>
          <w:i/>
          <w:iCs/>
          <w:lang w:val="sr-Cyrl-CS"/>
        </w:rPr>
      </w:pPr>
    </w:p>
    <w:p w:rsidR="008E4F9F" w:rsidRDefault="008E4F9F" w:rsidP="008E4F9F">
      <w:pPr>
        <w:jc w:val="both"/>
        <w:rPr>
          <w:rFonts w:ascii="Arial" w:hAnsi="Arial" w:cs="Arial"/>
          <w:i/>
          <w:iCs/>
        </w:rPr>
      </w:pPr>
      <w:proofErr w:type="gramStart"/>
      <w:r>
        <w:rPr>
          <w:rFonts w:ascii="Arial" w:hAnsi="Arial" w:cs="Arial"/>
          <w:i/>
          <w:iCs/>
        </w:rPr>
        <w:t xml:space="preserve">Образац понуде понуђач мора да попуни, овери печатом и потпише, чиме </w:t>
      </w:r>
      <w:r>
        <w:rPr>
          <w:rFonts w:ascii="Arial" w:hAnsi="Arial" w:cs="Arial"/>
          <w:i/>
          <w:iCs/>
          <w:lang w:val="sr-Cyrl-CS"/>
        </w:rPr>
        <w:t>п</w:t>
      </w:r>
      <w:r>
        <w:rPr>
          <w:rFonts w:ascii="Arial" w:hAnsi="Arial" w:cs="Arial"/>
          <w:i/>
          <w:iCs/>
        </w:rPr>
        <w:t>отврђује да су тачни подаци који су у обрасцу понуде наведени.</w:t>
      </w:r>
      <w:proofErr w:type="gramEnd"/>
      <w:r>
        <w:rPr>
          <w:rFonts w:ascii="Arial" w:hAnsi="Arial" w:cs="Arial"/>
          <w:i/>
          <w:iCs/>
        </w:rPr>
        <w:t xml:space="preserve"> </w:t>
      </w:r>
      <w:proofErr w:type="gramStart"/>
      <w:r>
        <w:rPr>
          <w:rFonts w:ascii="Arial" w:hAnsi="Arial" w:cs="Arial"/>
          <w:i/>
          <w:iCs/>
        </w:rPr>
        <w:t>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roofErr w:type="gramEnd"/>
    </w:p>
    <w:p w:rsidR="008E4F9F" w:rsidRDefault="008E4F9F" w:rsidP="008E4F9F">
      <w:pPr>
        <w:jc w:val="both"/>
        <w:rPr>
          <w:rFonts w:ascii="Arial" w:hAnsi="Arial" w:cs="Arial"/>
          <w:i/>
          <w:iCs/>
        </w:rPr>
      </w:pPr>
      <w:r>
        <w:rPr>
          <w:rFonts w:ascii="Arial" w:hAnsi="Arial" w:cs="Arial"/>
          <w:i/>
          <w:iCs/>
        </w:rPr>
        <w:t>Уколико је предмет јавне набавке обликован у више партија, понуђачи ће попуњавати образац понуде за сваку партију посебно.</w:t>
      </w:r>
    </w:p>
    <w:p w:rsidR="00C31304" w:rsidRDefault="00C31304">
      <w:pPr>
        <w:rPr>
          <w:rFonts w:eastAsia="TimesNewRomanPSMT"/>
          <w:bCs/>
          <w:lang w:val="sr-Cyrl-CS"/>
        </w:rPr>
      </w:pPr>
    </w:p>
    <w:p w:rsidR="000D2037" w:rsidRPr="000D2037" w:rsidRDefault="000D2037">
      <w:pPr>
        <w:rPr>
          <w:rFonts w:ascii="Arial" w:hAnsi="Arial" w:cs="Arial"/>
          <w:b/>
          <w:bCs/>
          <w:i/>
          <w:iCs/>
          <w:lang w:val="sr-Cyrl-CS"/>
        </w:rPr>
      </w:pPr>
    </w:p>
    <w:p w:rsidR="00221C6F" w:rsidRDefault="00221C6F">
      <w:pPr>
        <w:shd w:val="clear" w:color="auto" w:fill="C6D9F1"/>
        <w:jc w:val="center"/>
        <w:rPr>
          <w:rFonts w:ascii="Arial" w:hAnsi="Arial" w:cs="Arial"/>
          <w:b/>
          <w:bCs/>
          <w:i/>
          <w:iCs/>
          <w:sz w:val="28"/>
          <w:szCs w:val="28"/>
        </w:rPr>
      </w:pPr>
      <w:r>
        <w:rPr>
          <w:rFonts w:ascii="Arial" w:hAnsi="Arial" w:cs="Arial"/>
          <w:b/>
          <w:bCs/>
          <w:i/>
          <w:iCs/>
          <w:sz w:val="28"/>
          <w:szCs w:val="28"/>
        </w:rPr>
        <w:lastRenderedPageBreak/>
        <w:t>VIII МОДЕЛ УГОВОРА</w:t>
      </w:r>
    </w:p>
    <w:p w:rsidR="00221C6F" w:rsidRDefault="00221C6F">
      <w:pPr>
        <w:shd w:val="clear" w:color="auto" w:fill="C6D9F1"/>
        <w:jc w:val="center"/>
        <w:rPr>
          <w:rFonts w:ascii="Arial" w:hAnsi="Arial" w:cs="Arial"/>
          <w:b/>
          <w:bCs/>
          <w:i/>
          <w:iCs/>
          <w:sz w:val="28"/>
          <w:szCs w:val="28"/>
        </w:rPr>
      </w:pPr>
    </w:p>
    <w:p w:rsidR="00A43B1C" w:rsidRDefault="00A43B1C" w:rsidP="00C65397">
      <w:pPr>
        <w:jc w:val="center"/>
        <w:rPr>
          <w:rFonts w:ascii="Arial" w:hAnsi="Arial" w:cs="Arial"/>
          <w:b/>
          <w:bCs/>
          <w:i/>
          <w:iCs/>
        </w:rPr>
      </w:pPr>
    </w:p>
    <w:p w:rsidR="00C65397" w:rsidRPr="007F5DA4" w:rsidRDefault="00C65397" w:rsidP="00C65397">
      <w:pPr>
        <w:jc w:val="center"/>
        <w:rPr>
          <w:rFonts w:ascii="Arial" w:hAnsi="Arial" w:cs="Arial"/>
          <w:b/>
          <w:bCs/>
          <w:i/>
          <w:iCs/>
          <w:lang w:val="sr-Cyrl-CS"/>
        </w:rPr>
      </w:pPr>
      <w:r w:rsidRPr="007F5DA4">
        <w:rPr>
          <w:rFonts w:ascii="Arial" w:hAnsi="Arial" w:cs="Arial"/>
          <w:b/>
          <w:bCs/>
          <w:i/>
          <w:iCs/>
        </w:rPr>
        <w:t xml:space="preserve">УГОВОР </w:t>
      </w:r>
    </w:p>
    <w:p w:rsidR="00C65397" w:rsidRPr="007F5DA4" w:rsidRDefault="00C65397" w:rsidP="00C65397">
      <w:pPr>
        <w:jc w:val="center"/>
        <w:rPr>
          <w:rFonts w:ascii="Arial" w:hAnsi="Arial" w:cs="Arial"/>
          <w:b/>
          <w:bCs/>
          <w:i/>
          <w:iCs/>
          <w:lang w:val="sr-Cyrl-CS"/>
        </w:rPr>
      </w:pPr>
      <w:r w:rsidRPr="007F5DA4">
        <w:rPr>
          <w:rFonts w:ascii="Arial" w:hAnsi="Arial" w:cs="Arial"/>
          <w:b/>
          <w:bCs/>
          <w:i/>
          <w:iCs/>
          <w:lang w:val="sr-Cyrl-CS"/>
        </w:rPr>
        <w:t>о</w:t>
      </w:r>
      <w:r w:rsidRPr="007F5DA4">
        <w:rPr>
          <w:rFonts w:ascii="Arial" w:hAnsi="Arial" w:cs="Arial"/>
          <w:b/>
          <w:bCs/>
          <w:i/>
          <w:iCs/>
        </w:rPr>
        <w:t xml:space="preserve"> </w:t>
      </w:r>
    </w:p>
    <w:p w:rsidR="00C65397" w:rsidRPr="007F5DA4" w:rsidRDefault="00C65397" w:rsidP="00C65397">
      <w:pPr>
        <w:tabs>
          <w:tab w:val="left" w:pos="360"/>
        </w:tabs>
        <w:spacing w:line="240" w:lineRule="auto"/>
        <w:jc w:val="center"/>
        <w:rPr>
          <w:rFonts w:ascii="Arial" w:hAnsi="Arial" w:cs="Arial"/>
          <w:b/>
          <w:bCs/>
          <w:i/>
        </w:rPr>
      </w:pPr>
      <w:r w:rsidRPr="007F5DA4">
        <w:rPr>
          <w:rFonts w:ascii="Arial" w:hAnsi="Arial" w:cs="Arial"/>
          <w:b/>
          <w:bCs/>
          <w:i/>
          <w:iCs/>
          <w:lang w:val="sr-Cyrl-CS"/>
        </w:rPr>
        <w:t xml:space="preserve">пружању услуге </w:t>
      </w:r>
      <w:r w:rsidR="002A58F3" w:rsidRPr="007F5DA4">
        <w:rPr>
          <w:rFonts w:ascii="Arial" w:hAnsi="Arial" w:cs="Arial"/>
          <w:b/>
          <w:bCs/>
          <w:i/>
        </w:rPr>
        <w:t>хватања и збрињавања паса луталица на територији општине Баточина</w:t>
      </w:r>
    </w:p>
    <w:p w:rsidR="00C65397" w:rsidRPr="007F5DA4" w:rsidRDefault="00C65397" w:rsidP="00C65397">
      <w:pPr>
        <w:rPr>
          <w:rFonts w:ascii="Arial" w:hAnsi="Arial" w:cs="Arial"/>
          <w:i/>
          <w:iCs/>
        </w:rPr>
      </w:pPr>
    </w:p>
    <w:p w:rsidR="00C65397" w:rsidRPr="007F5DA4" w:rsidRDefault="00C65397" w:rsidP="00C65397">
      <w:pPr>
        <w:rPr>
          <w:rFonts w:ascii="Arial" w:hAnsi="Arial" w:cs="Arial"/>
          <w:b/>
          <w:i/>
          <w:iCs/>
          <w:lang w:val="sr-Cyrl-CS"/>
        </w:rPr>
      </w:pPr>
      <w:r w:rsidRPr="007F5DA4">
        <w:rPr>
          <w:rFonts w:ascii="Arial" w:hAnsi="Arial" w:cs="Arial"/>
          <w:b/>
          <w:i/>
          <w:iCs/>
        </w:rPr>
        <w:t>Закључен између:</w:t>
      </w:r>
    </w:p>
    <w:p w:rsidR="00C65397" w:rsidRPr="007F5DA4" w:rsidRDefault="00C65397" w:rsidP="00C65397">
      <w:pPr>
        <w:rPr>
          <w:rFonts w:ascii="Arial" w:hAnsi="Arial" w:cs="Arial"/>
          <w:i/>
          <w:iCs/>
          <w:lang w:val="sr-Cyrl-CS"/>
        </w:rPr>
      </w:pPr>
    </w:p>
    <w:p w:rsidR="0030474E" w:rsidRPr="007F5DA4" w:rsidRDefault="0030474E" w:rsidP="0030474E">
      <w:pPr>
        <w:rPr>
          <w:rFonts w:ascii="Arial" w:hAnsi="Arial" w:cs="Arial"/>
          <w:i/>
          <w:iCs/>
          <w:lang w:val="sr-Cyrl-CS"/>
        </w:rPr>
      </w:pPr>
      <w:r w:rsidRPr="007F5DA4">
        <w:rPr>
          <w:rFonts w:ascii="Arial" w:hAnsi="Arial" w:cs="Arial"/>
          <w:b/>
          <w:i/>
          <w:iCs/>
          <w:lang w:val="sr-Cyrl-CS"/>
        </w:rPr>
        <w:t>Фонда за</w:t>
      </w:r>
      <w:r w:rsidRPr="007F5DA4">
        <w:rPr>
          <w:rStyle w:val="FontStyle43"/>
          <w:rFonts w:ascii="Arial" w:hAnsi="Arial" w:cs="Arial"/>
          <w:sz w:val="24"/>
          <w:szCs w:val="24"/>
          <w:lang w:val="sr-Cyrl-CS" w:eastAsia="sr-Cyrl-CS"/>
        </w:rPr>
        <w:t xml:space="preserve"> </w:t>
      </w:r>
      <w:r w:rsidRPr="007F5DA4">
        <w:rPr>
          <w:rStyle w:val="FontStyle43"/>
          <w:rFonts w:ascii="Arial" w:hAnsi="Arial" w:cs="Arial"/>
          <w:i/>
          <w:sz w:val="24"/>
          <w:szCs w:val="24"/>
          <w:lang w:val="sr-Cyrl-CS" w:eastAsia="sr-Cyrl-CS"/>
        </w:rPr>
        <w:t>уређење грађевинског земљишта, пољопривредног земљишта, водопривреду, шумарство, заштиту животне средине и комуналну делатност општине Баточина</w:t>
      </w:r>
    </w:p>
    <w:p w:rsidR="0030474E" w:rsidRPr="007F5DA4" w:rsidRDefault="0030474E" w:rsidP="0030474E">
      <w:pPr>
        <w:rPr>
          <w:rFonts w:ascii="Arial" w:hAnsi="Arial" w:cs="Arial"/>
          <w:i/>
          <w:iCs/>
        </w:rPr>
      </w:pPr>
      <w:proofErr w:type="gramStart"/>
      <w:r w:rsidRPr="007F5DA4">
        <w:rPr>
          <w:rFonts w:ascii="Arial" w:hAnsi="Arial" w:cs="Arial"/>
          <w:i/>
          <w:iCs/>
        </w:rPr>
        <w:t>са</w:t>
      </w:r>
      <w:proofErr w:type="gramEnd"/>
      <w:r w:rsidRPr="007F5DA4">
        <w:rPr>
          <w:rFonts w:ascii="Arial" w:hAnsi="Arial" w:cs="Arial"/>
          <w:i/>
          <w:iCs/>
        </w:rPr>
        <w:t xml:space="preserve"> седиштем у </w:t>
      </w:r>
      <w:r w:rsidRPr="007F5DA4">
        <w:rPr>
          <w:rFonts w:ascii="Arial" w:hAnsi="Arial" w:cs="Arial"/>
          <w:i/>
          <w:iCs/>
          <w:lang w:val="sr-Cyrl-CS"/>
        </w:rPr>
        <w:t>Баточини</w:t>
      </w:r>
      <w:r w:rsidRPr="007F5DA4">
        <w:rPr>
          <w:rFonts w:ascii="Arial" w:hAnsi="Arial" w:cs="Arial"/>
          <w:i/>
          <w:iCs/>
        </w:rPr>
        <w:t xml:space="preserve">, улица </w:t>
      </w:r>
      <w:r w:rsidRPr="007F5DA4">
        <w:rPr>
          <w:rFonts w:ascii="Arial" w:hAnsi="Arial" w:cs="Arial"/>
          <w:i/>
          <w:iCs/>
          <w:lang w:val="sr-Cyrl-CS"/>
        </w:rPr>
        <w:t xml:space="preserve">Краља Петра </w:t>
      </w:r>
      <w:r w:rsidRPr="007F5DA4">
        <w:rPr>
          <w:rFonts w:ascii="Arial" w:hAnsi="Arial" w:cs="Arial"/>
          <w:i/>
          <w:iCs/>
        </w:rPr>
        <w:t xml:space="preserve">I бр.37 ., </w:t>
      </w:r>
    </w:p>
    <w:p w:rsidR="0030474E" w:rsidRPr="007F5DA4" w:rsidRDefault="0030474E" w:rsidP="0030474E">
      <w:pPr>
        <w:rPr>
          <w:rFonts w:ascii="Arial" w:hAnsi="Arial" w:cs="Arial"/>
          <w:i/>
          <w:iCs/>
          <w:lang w:val="sr-Cyrl-CS"/>
        </w:rPr>
      </w:pPr>
      <w:r w:rsidRPr="007F5DA4">
        <w:rPr>
          <w:rFonts w:ascii="Arial" w:hAnsi="Arial" w:cs="Arial"/>
          <w:i/>
          <w:iCs/>
        </w:rPr>
        <w:t>ПИБ</w:t>
      </w:r>
      <w:proofErr w:type="gramStart"/>
      <w:r w:rsidRPr="007F5DA4">
        <w:rPr>
          <w:rFonts w:ascii="Arial" w:hAnsi="Arial" w:cs="Arial"/>
          <w:i/>
          <w:iCs/>
        </w:rPr>
        <w:t>:.</w:t>
      </w:r>
      <w:proofErr w:type="gramEnd"/>
      <w:r w:rsidRPr="007F5DA4">
        <w:rPr>
          <w:rFonts w:ascii="Arial" w:hAnsi="Arial" w:cs="Arial"/>
          <w:i/>
          <w:iCs/>
        </w:rPr>
        <w:t>1012206</w:t>
      </w:r>
      <w:r w:rsidR="00A85652" w:rsidRPr="007F5DA4">
        <w:rPr>
          <w:rFonts w:ascii="Arial" w:hAnsi="Arial" w:cs="Arial"/>
          <w:i/>
          <w:iCs/>
          <w:lang w:val="sr-Cyrl-CS"/>
        </w:rPr>
        <w:t>44</w:t>
      </w:r>
      <w:r w:rsidRPr="007F5DA4">
        <w:rPr>
          <w:rFonts w:ascii="Arial" w:hAnsi="Arial" w:cs="Arial"/>
          <w:i/>
          <w:iCs/>
        </w:rPr>
        <w:t>,  Матични број: 17271</w:t>
      </w:r>
      <w:r w:rsidR="00A85652" w:rsidRPr="007F5DA4">
        <w:rPr>
          <w:rFonts w:ascii="Arial" w:hAnsi="Arial" w:cs="Arial"/>
          <w:i/>
          <w:iCs/>
          <w:lang w:val="sr-Cyrl-CS"/>
        </w:rPr>
        <w:t>709</w:t>
      </w:r>
    </w:p>
    <w:p w:rsidR="0030474E" w:rsidRPr="007F5DA4" w:rsidRDefault="0030474E" w:rsidP="0030474E">
      <w:pPr>
        <w:rPr>
          <w:rFonts w:ascii="Arial" w:hAnsi="Arial" w:cs="Arial"/>
          <w:i/>
          <w:iCs/>
        </w:rPr>
      </w:pPr>
      <w:r w:rsidRPr="007F5DA4">
        <w:rPr>
          <w:rFonts w:ascii="Arial" w:hAnsi="Arial" w:cs="Arial"/>
          <w:i/>
          <w:iCs/>
        </w:rPr>
        <w:t>Број рачуна: 840-314644-</w:t>
      </w:r>
      <w:r w:rsidRPr="007F5DA4">
        <w:rPr>
          <w:rFonts w:ascii="Arial" w:hAnsi="Arial" w:cs="Arial"/>
          <w:i/>
          <w:iCs/>
          <w:lang w:val="sr-Cyrl-CS"/>
        </w:rPr>
        <w:t>06</w:t>
      </w:r>
      <w:r w:rsidRPr="007F5DA4">
        <w:rPr>
          <w:rFonts w:ascii="Arial" w:hAnsi="Arial" w:cs="Arial"/>
          <w:i/>
          <w:iCs/>
        </w:rPr>
        <w:t>, Назив банке</w:t>
      </w:r>
      <w:proofErr w:type="gramStart"/>
      <w:r w:rsidRPr="007F5DA4">
        <w:rPr>
          <w:rFonts w:ascii="Arial" w:hAnsi="Arial" w:cs="Arial"/>
          <w:i/>
          <w:iCs/>
        </w:rPr>
        <w:t>:Управа</w:t>
      </w:r>
      <w:proofErr w:type="gramEnd"/>
      <w:r w:rsidRPr="007F5DA4">
        <w:rPr>
          <w:rFonts w:ascii="Arial" w:hAnsi="Arial" w:cs="Arial"/>
          <w:i/>
          <w:iCs/>
        </w:rPr>
        <w:t xml:space="preserve"> за трезор</w:t>
      </w:r>
    </w:p>
    <w:p w:rsidR="0030474E" w:rsidRPr="007F5DA4" w:rsidRDefault="0030474E" w:rsidP="0030474E">
      <w:pPr>
        <w:rPr>
          <w:rFonts w:ascii="Arial" w:hAnsi="Arial" w:cs="Arial"/>
          <w:i/>
          <w:iCs/>
        </w:rPr>
      </w:pPr>
      <w:proofErr w:type="gramStart"/>
      <w:r w:rsidRPr="007F5DA4">
        <w:rPr>
          <w:rFonts w:ascii="Arial" w:hAnsi="Arial" w:cs="Arial"/>
          <w:i/>
          <w:iCs/>
        </w:rPr>
        <w:t>кога</w:t>
      </w:r>
      <w:proofErr w:type="gramEnd"/>
      <w:r w:rsidRPr="007F5DA4">
        <w:rPr>
          <w:rFonts w:ascii="Arial" w:hAnsi="Arial" w:cs="Arial"/>
          <w:i/>
          <w:iCs/>
        </w:rPr>
        <w:t xml:space="preserve"> заступа.Срђан Лепојевић,вд  директора </w:t>
      </w:r>
    </w:p>
    <w:p w:rsidR="0030474E" w:rsidRPr="007F5DA4" w:rsidRDefault="0030474E" w:rsidP="0030474E">
      <w:pPr>
        <w:rPr>
          <w:rFonts w:ascii="Arial" w:hAnsi="Arial" w:cs="Arial"/>
          <w:i/>
          <w:iCs/>
          <w:lang w:val="sr-Cyrl-CS"/>
        </w:rPr>
      </w:pPr>
      <w:r w:rsidRPr="007F5DA4">
        <w:rPr>
          <w:rFonts w:ascii="Arial" w:hAnsi="Arial" w:cs="Arial"/>
          <w:i/>
          <w:iCs/>
        </w:rPr>
        <w:t>(</w:t>
      </w:r>
      <w:proofErr w:type="gramStart"/>
      <w:r w:rsidRPr="007F5DA4">
        <w:rPr>
          <w:rFonts w:ascii="Arial" w:hAnsi="Arial" w:cs="Arial"/>
          <w:i/>
          <w:iCs/>
        </w:rPr>
        <w:t>у</w:t>
      </w:r>
      <w:proofErr w:type="gramEnd"/>
      <w:r w:rsidRPr="007F5DA4">
        <w:rPr>
          <w:rFonts w:ascii="Arial" w:hAnsi="Arial" w:cs="Arial"/>
          <w:i/>
          <w:iCs/>
        </w:rPr>
        <w:t xml:space="preserve"> даљем тексту: </w:t>
      </w:r>
      <w:r w:rsidRPr="007F5DA4">
        <w:rPr>
          <w:rFonts w:ascii="Arial" w:hAnsi="Arial" w:cs="Arial"/>
          <w:b/>
          <w:bCs/>
          <w:i/>
          <w:iCs/>
        </w:rPr>
        <w:t>Наручилац</w:t>
      </w:r>
      <w:r w:rsidRPr="007F5DA4">
        <w:rPr>
          <w:rFonts w:ascii="Arial" w:hAnsi="Arial" w:cs="Arial"/>
          <w:i/>
          <w:iCs/>
        </w:rPr>
        <w:t>)</w:t>
      </w:r>
    </w:p>
    <w:p w:rsidR="00C65397" w:rsidRPr="007F5DA4" w:rsidRDefault="00C65397" w:rsidP="00C65397">
      <w:pPr>
        <w:rPr>
          <w:rFonts w:ascii="Arial" w:hAnsi="Arial" w:cs="Arial"/>
          <w:i/>
          <w:iCs/>
        </w:rPr>
      </w:pPr>
    </w:p>
    <w:p w:rsidR="00C65397" w:rsidRPr="007F5DA4" w:rsidRDefault="00C65397" w:rsidP="00C65397">
      <w:pPr>
        <w:rPr>
          <w:rFonts w:ascii="Arial" w:hAnsi="Arial" w:cs="Arial"/>
          <w:i/>
          <w:iCs/>
        </w:rPr>
      </w:pPr>
      <w:proofErr w:type="gramStart"/>
      <w:r w:rsidRPr="007F5DA4">
        <w:rPr>
          <w:rFonts w:ascii="Arial" w:hAnsi="Arial" w:cs="Arial"/>
          <w:i/>
          <w:iCs/>
        </w:rPr>
        <w:t>и</w:t>
      </w:r>
      <w:proofErr w:type="gramEnd"/>
    </w:p>
    <w:p w:rsidR="00C65397" w:rsidRPr="007F5DA4" w:rsidRDefault="00C65397" w:rsidP="00C65397">
      <w:pPr>
        <w:rPr>
          <w:rFonts w:ascii="Arial" w:hAnsi="Arial" w:cs="Arial"/>
          <w:i/>
          <w:iCs/>
        </w:rPr>
      </w:pPr>
    </w:p>
    <w:p w:rsidR="00C65397" w:rsidRPr="007F5DA4" w:rsidRDefault="00C65397" w:rsidP="00C65397">
      <w:pPr>
        <w:rPr>
          <w:rFonts w:ascii="Arial" w:hAnsi="Arial" w:cs="Arial"/>
          <w:i/>
          <w:iCs/>
        </w:rPr>
      </w:pPr>
      <w:r w:rsidRPr="007F5DA4">
        <w:rPr>
          <w:rFonts w:ascii="Arial" w:hAnsi="Arial" w:cs="Arial"/>
          <w:b/>
          <w:i/>
          <w:iCs/>
        </w:rPr>
        <w:t>...............................................................................................</w:t>
      </w:r>
      <w:r w:rsidRPr="007F5DA4">
        <w:rPr>
          <w:rFonts w:ascii="Arial" w:hAnsi="Arial" w:cs="Arial"/>
          <w:i/>
          <w:iCs/>
        </w:rPr>
        <w:t>.</w:t>
      </w:r>
    </w:p>
    <w:p w:rsidR="00C65397" w:rsidRPr="007F5DA4" w:rsidRDefault="00C65397" w:rsidP="00C65397">
      <w:pPr>
        <w:rPr>
          <w:rFonts w:ascii="Arial" w:hAnsi="Arial" w:cs="Arial"/>
          <w:i/>
          <w:iCs/>
        </w:rPr>
      </w:pPr>
      <w:proofErr w:type="gramStart"/>
      <w:r w:rsidRPr="007F5DA4">
        <w:rPr>
          <w:rFonts w:ascii="Arial" w:hAnsi="Arial" w:cs="Arial"/>
          <w:i/>
          <w:iCs/>
        </w:rPr>
        <w:t>са</w:t>
      </w:r>
      <w:proofErr w:type="gramEnd"/>
      <w:r w:rsidRPr="007F5DA4">
        <w:rPr>
          <w:rFonts w:ascii="Arial" w:hAnsi="Arial" w:cs="Arial"/>
          <w:i/>
          <w:iCs/>
        </w:rPr>
        <w:t xml:space="preserve"> седиштем у ............................................, улица .........................................., ПИБ:.......................... Матични број: ........................................</w:t>
      </w:r>
    </w:p>
    <w:p w:rsidR="00C65397" w:rsidRPr="007F5DA4" w:rsidRDefault="00C65397" w:rsidP="00C65397">
      <w:pPr>
        <w:rPr>
          <w:rFonts w:ascii="Arial" w:hAnsi="Arial" w:cs="Arial"/>
          <w:i/>
          <w:iCs/>
        </w:rPr>
      </w:pPr>
      <w:r w:rsidRPr="007F5DA4">
        <w:rPr>
          <w:rFonts w:ascii="Arial" w:hAnsi="Arial" w:cs="Arial"/>
          <w:i/>
          <w:iCs/>
        </w:rPr>
        <w:t>Број рачуна: ............................................ Назив банке</w:t>
      </w:r>
      <w:proofErr w:type="gramStart"/>
      <w:r w:rsidRPr="007F5DA4">
        <w:rPr>
          <w:rFonts w:ascii="Arial" w:hAnsi="Arial" w:cs="Arial"/>
          <w:i/>
          <w:iCs/>
        </w:rPr>
        <w:t>:......................................,</w:t>
      </w:r>
      <w:proofErr w:type="gramEnd"/>
    </w:p>
    <w:p w:rsidR="00C65397" w:rsidRPr="007F5DA4" w:rsidRDefault="00C65397" w:rsidP="00C65397">
      <w:pPr>
        <w:rPr>
          <w:rFonts w:ascii="Arial" w:hAnsi="Arial" w:cs="Arial"/>
          <w:i/>
          <w:iCs/>
        </w:rPr>
      </w:pPr>
      <w:proofErr w:type="gramStart"/>
      <w:r w:rsidRPr="007F5DA4">
        <w:rPr>
          <w:rFonts w:ascii="Arial" w:hAnsi="Arial" w:cs="Arial"/>
          <w:i/>
          <w:iCs/>
        </w:rPr>
        <w:t>кога</w:t>
      </w:r>
      <w:proofErr w:type="gramEnd"/>
      <w:r w:rsidRPr="007F5DA4">
        <w:rPr>
          <w:rFonts w:ascii="Arial" w:hAnsi="Arial" w:cs="Arial"/>
          <w:i/>
          <w:iCs/>
        </w:rPr>
        <w:t xml:space="preserve"> заступа................................................................... </w:t>
      </w:r>
    </w:p>
    <w:p w:rsidR="00C65397" w:rsidRPr="007F5DA4" w:rsidRDefault="00C65397" w:rsidP="00C65397">
      <w:pPr>
        <w:rPr>
          <w:rFonts w:ascii="Arial" w:hAnsi="Arial" w:cs="Arial"/>
          <w:i/>
          <w:iCs/>
        </w:rPr>
      </w:pPr>
      <w:r w:rsidRPr="007F5DA4">
        <w:rPr>
          <w:rFonts w:ascii="Arial" w:hAnsi="Arial" w:cs="Arial"/>
          <w:i/>
          <w:iCs/>
        </w:rPr>
        <w:t>(</w:t>
      </w:r>
      <w:proofErr w:type="gramStart"/>
      <w:r w:rsidRPr="007F5DA4">
        <w:rPr>
          <w:rFonts w:ascii="Arial" w:hAnsi="Arial" w:cs="Arial"/>
          <w:i/>
          <w:iCs/>
        </w:rPr>
        <w:t>у</w:t>
      </w:r>
      <w:proofErr w:type="gramEnd"/>
      <w:r w:rsidRPr="007F5DA4">
        <w:rPr>
          <w:rFonts w:ascii="Arial" w:hAnsi="Arial" w:cs="Arial"/>
          <w:i/>
          <w:iCs/>
          <w:lang w:val="sr-Cyrl-CS"/>
        </w:rPr>
        <w:t xml:space="preserve"> </w:t>
      </w:r>
      <w:r w:rsidRPr="007F5DA4">
        <w:rPr>
          <w:rFonts w:ascii="Arial" w:hAnsi="Arial" w:cs="Arial"/>
          <w:i/>
          <w:iCs/>
        </w:rPr>
        <w:t xml:space="preserve">даљем тексту: </w:t>
      </w:r>
      <w:r w:rsidRPr="007F5DA4">
        <w:rPr>
          <w:rFonts w:ascii="Arial" w:hAnsi="Arial" w:cs="Arial"/>
          <w:b/>
          <w:bCs/>
          <w:i/>
          <w:iCs/>
        </w:rPr>
        <w:t>Извршилац</w:t>
      </w:r>
      <w:r w:rsidRPr="007F5DA4">
        <w:rPr>
          <w:rFonts w:ascii="Arial" w:hAnsi="Arial" w:cs="Arial"/>
          <w:i/>
          <w:iCs/>
        </w:rPr>
        <w:t>),</w:t>
      </w:r>
    </w:p>
    <w:p w:rsidR="0030474E" w:rsidRPr="007F5DA4" w:rsidRDefault="0030474E" w:rsidP="0030474E">
      <w:pPr>
        <w:rPr>
          <w:rFonts w:ascii="Arial" w:hAnsi="Arial" w:cs="Arial"/>
          <w:i/>
          <w:iCs/>
        </w:rPr>
      </w:pPr>
    </w:p>
    <w:p w:rsidR="0030474E" w:rsidRPr="007F5DA4" w:rsidRDefault="0030474E" w:rsidP="0030474E">
      <w:pPr>
        <w:rPr>
          <w:rFonts w:ascii="Arial" w:hAnsi="Arial" w:cs="Arial"/>
          <w:i/>
          <w:iCs/>
        </w:rPr>
      </w:pPr>
      <w:r w:rsidRPr="007F5DA4">
        <w:rPr>
          <w:rFonts w:ascii="Arial" w:hAnsi="Arial" w:cs="Arial"/>
          <w:i/>
          <w:iCs/>
        </w:rPr>
        <w:t>Основ уговора:</w:t>
      </w:r>
    </w:p>
    <w:p w:rsidR="0030474E" w:rsidRPr="007F5DA4" w:rsidRDefault="0030474E" w:rsidP="0030474E">
      <w:pPr>
        <w:rPr>
          <w:rFonts w:ascii="Arial" w:hAnsi="Arial" w:cs="Arial"/>
          <w:i/>
          <w:iCs/>
        </w:rPr>
      </w:pPr>
      <w:r w:rsidRPr="007F5DA4">
        <w:rPr>
          <w:rFonts w:ascii="Arial" w:hAnsi="Arial" w:cs="Arial"/>
          <w:i/>
          <w:iCs/>
        </w:rPr>
        <w:t xml:space="preserve">ЈН Број: </w:t>
      </w:r>
      <w:r w:rsidR="002A58F3" w:rsidRPr="007F5DA4">
        <w:rPr>
          <w:rFonts w:ascii="Arial" w:hAnsi="Arial" w:cs="Arial"/>
          <w:i/>
          <w:iCs/>
          <w:lang w:val="sr-Cyrl-CS"/>
        </w:rPr>
        <w:t>4/16</w:t>
      </w:r>
    </w:p>
    <w:p w:rsidR="0030474E" w:rsidRPr="007F5DA4" w:rsidRDefault="0030474E" w:rsidP="0030474E">
      <w:pPr>
        <w:rPr>
          <w:rFonts w:ascii="Arial" w:hAnsi="Arial" w:cs="Arial"/>
          <w:i/>
          <w:iCs/>
        </w:rPr>
      </w:pPr>
      <w:r w:rsidRPr="007F5DA4">
        <w:rPr>
          <w:rFonts w:ascii="Arial" w:hAnsi="Arial" w:cs="Arial"/>
          <w:i/>
          <w:iCs/>
        </w:rPr>
        <w:t xml:space="preserve">Број и датум одлуке о </w:t>
      </w:r>
      <w:r w:rsidRPr="007F5DA4">
        <w:rPr>
          <w:rFonts w:ascii="Arial" w:hAnsi="Arial" w:cs="Arial"/>
          <w:i/>
          <w:iCs/>
          <w:lang w:val="sr-Cyrl-CS"/>
        </w:rPr>
        <w:t>додели уговора</w:t>
      </w:r>
      <w:proofErr w:type="gramStart"/>
      <w:r w:rsidRPr="007F5DA4">
        <w:rPr>
          <w:rFonts w:ascii="Arial" w:hAnsi="Arial" w:cs="Arial"/>
          <w:i/>
          <w:iCs/>
        </w:rPr>
        <w:t>:...............................................</w:t>
      </w:r>
      <w:proofErr w:type="gramEnd"/>
    </w:p>
    <w:p w:rsidR="0030474E" w:rsidRPr="007F5DA4" w:rsidRDefault="0030474E" w:rsidP="0030474E">
      <w:pPr>
        <w:rPr>
          <w:rFonts w:ascii="Arial" w:hAnsi="Arial" w:cs="Arial"/>
          <w:i/>
          <w:iCs/>
        </w:rPr>
      </w:pPr>
      <w:proofErr w:type="gramStart"/>
      <w:r w:rsidRPr="007F5DA4">
        <w:rPr>
          <w:rFonts w:ascii="Arial" w:hAnsi="Arial" w:cs="Arial"/>
          <w:i/>
          <w:iCs/>
        </w:rPr>
        <w:t>Понуда изабраног понуђача бр.</w:t>
      </w:r>
      <w:proofErr w:type="gramEnd"/>
      <w:r w:rsidRPr="007F5DA4">
        <w:rPr>
          <w:rFonts w:ascii="Arial" w:hAnsi="Arial" w:cs="Arial"/>
          <w:i/>
          <w:iCs/>
        </w:rPr>
        <w:t xml:space="preserve"> ______ </w:t>
      </w:r>
      <w:proofErr w:type="gramStart"/>
      <w:r w:rsidRPr="007F5DA4">
        <w:rPr>
          <w:rFonts w:ascii="Arial" w:hAnsi="Arial" w:cs="Arial"/>
          <w:i/>
          <w:iCs/>
        </w:rPr>
        <w:t>од</w:t>
      </w:r>
      <w:proofErr w:type="gramEnd"/>
      <w:r w:rsidRPr="007F5DA4">
        <w:rPr>
          <w:rFonts w:ascii="Arial" w:hAnsi="Arial" w:cs="Arial"/>
          <w:i/>
          <w:iCs/>
        </w:rPr>
        <w:t>.........................................</w:t>
      </w:r>
    </w:p>
    <w:p w:rsidR="006C75CA" w:rsidRDefault="006C75CA" w:rsidP="006C75CA">
      <w:pPr>
        <w:spacing w:line="240" w:lineRule="auto"/>
        <w:contextualSpacing/>
        <w:rPr>
          <w:rFonts w:ascii="Arial" w:hAnsi="Arial" w:cs="Arial"/>
          <w:b/>
        </w:rPr>
      </w:pPr>
    </w:p>
    <w:p w:rsidR="006C75CA" w:rsidRPr="006C75CA" w:rsidRDefault="006C75CA" w:rsidP="006C75CA">
      <w:pPr>
        <w:spacing w:line="240" w:lineRule="auto"/>
        <w:contextualSpacing/>
        <w:rPr>
          <w:rFonts w:ascii="Arial" w:hAnsi="Arial" w:cs="Arial"/>
          <w:b/>
        </w:rPr>
      </w:pPr>
    </w:p>
    <w:p w:rsidR="006C75CA" w:rsidRPr="006C75CA" w:rsidRDefault="006C75CA" w:rsidP="006C75CA">
      <w:pPr>
        <w:spacing w:line="240" w:lineRule="auto"/>
        <w:contextualSpacing/>
        <w:jc w:val="center"/>
        <w:rPr>
          <w:rFonts w:ascii="Arial" w:hAnsi="Arial" w:cs="Arial"/>
          <w:b/>
          <w:lang w:val="sr-Cyrl-CS"/>
        </w:rPr>
      </w:pPr>
      <w:r w:rsidRPr="006C75CA">
        <w:rPr>
          <w:rFonts w:ascii="Arial" w:hAnsi="Arial" w:cs="Arial"/>
          <w:b/>
          <w:lang w:val="sr-Cyrl-CS"/>
        </w:rPr>
        <w:t>ПРЕДМЕТ УГОВОРА</w:t>
      </w:r>
    </w:p>
    <w:p w:rsidR="006C75CA" w:rsidRDefault="006C75CA" w:rsidP="006C75CA">
      <w:pPr>
        <w:spacing w:line="240" w:lineRule="auto"/>
        <w:contextualSpacing/>
        <w:jc w:val="center"/>
        <w:rPr>
          <w:rFonts w:ascii="Arial" w:hAnsi="Arial" w:cs="Arial"/>
          <w:b/>
          <w:lang w:val="sr-Cyrl-CS"/>
        </w:rPr>
      </w:pPr>
      <w:r w:rsidRPr="006C75CA">
        <w:rPr>
          <w:rFonts w:ascii="Arial" w:hAnsi="Arial" w:cs="Arial"/>
          <w:b/>
          <w:lang w:val="sr-Cyrl-CS"/>
        </w:rPr>
        <w:t xml:space="preserve">Члан </w:t>
      </w:r>
      <w:r>
        <w:rPr>
          <w:rFonts w:ascii="Arial" w:hAnsi="Arial" w:cs="Arial"/>
          <w:b/>
        </w:rPr>
        <w:t>1</w:t>
      </w:r>
      <w:r w:rsidRPr="006C75CA">
        <w:rPr>
          <w:rFonts w:ascii="Arial" w:hAnsi="Arial" w:cs="Arial"/>
          <w:b/>
          <w:lang w:val="sr-Cyrl-CS"/>
        </w:rPr>
        <w:t>.</w:t>
      </w:r>
    </w:p>
    <w:p w:rsidR="00930B07" w:rsidRPr="006C75CA" w:rsidRDefault="00930B07" w:rsidP="006C75CA">
      <w:pPr>
        <w:spacing w:line="240" w:lineRule="auto"/>
        <w:contextualSpacing/>
        <w:jc w:val="center"/>
        <w:rPr>
          <w:rFonts w:ascii="Arial" w:hAnsi="Arial" w:cs="Arial"/>
          <w:b/>
          <w:lang w:val="sr-Cyrl-CS"/>
        </w:rPr>
      </w:pPr>
    </w:p>
    <w:p w:rsidR="00930B07" w:rsidRPr="00930B07" w:rsidRDefault="00930B07" w:rsidP="00930B07">
      <w:pPr>
        <w:jc w:val="both"/>
        <w:rPr>
          <w:rFonts w:ascii="Arial" w:hAnsi="Arial" w:cs="Arial"/>
          <w:lang w:val="sr-Cyrl-CS"/>
        </w:rPr>
      </w:pPr>
      <w:r w:rsidRPr="00381F98">
        <w:rPr>
          <w:lang w:val="sr-Cyrl-CS"/>
        </w:rPr>
        <w:tab/>
      </w:r>
      <w:r w:rsidRPr="00930B07">
        <w:rPr>
          <w:rFonts w:ascii="Arial" w:hAnsi="Arial" w:cs="Arial"/>
          <w:lang w:val="sr-Cyrl-CS"/>
        </w:rPr>
        <w:t>Предмет овог уговора</w:t>
      </w:r>
      <w:r w:rsidRPr="00930B07">
        <w:rPr>
          <w:rFonts w:ascii="Arial" w:hAnsi="Arial" w:cs="Arial"/>
          <w:lang w:val="ru-RU"/>
        </w:rPr>
        <w:t xml:space="preserve"> </w:t>
      </w:r>
      <w:r>
        <w:rPr>
          <w:rFonts w:ascii="Arial" w:hAnsi="Arial" w:cs="Arial"/>
          <w:lang w:val="sr-Cyrl-CS"/>
        </w:rPr>
        <w:t xml:space="preserve">су специјализоване услуге </w:t>
      </w:r>
      <w:r w:rsidRPr="00930B07">
        <w:rPr>
          <w:rFonts w:ascii="Arial" w:hAnsi="Arial" w:cs="Arial"/>
          <w:lang w:val="sr-Cyrl-CS"/>
        </w:rPr>
        <w:t>које обухватају спровођење мера хватања</w:t>
      </w:r>
      <w:r w:rsidRPr="00930B07">
        <w:rPr>
          <w:rFonts w:ascii="Arial" w:hAnsi="Arial" w:cs="Arial"/>
          <w:lang w:val="ru-RU"/>
        </w:rPr>
        <w:t xml:space="preserve"> </w:t>
      </w:r>
      <w:r w:rsidRPr="00930B07">
        <w:rPr>
          <w:rFonts w:ascii="Arial" w:hAnsi="Arial" w:cs="Arial"/>
          <w:lang w:val="sr-Cyrl-CS"/>
        </w:rPr>
        <w:t xml:space="preserve">паса луталица са јавних и других површина на територији </w:t>
      </w:r>
      <w:r>
        <w:rPr>
          <w:rFonts w:ascii="Arial" w:hAnsi="Arial" w:cs="Arial"/>
          <w:lang w:val="ru-RU"/>
        </w:rPr>
        <w:t>варошице</w:t>
      </w:r>
      <w:r w:rsidRPr="00930B07">
        <w:rPr>
          <w:rFonts w:ascii="Arial" w:hAnsi="Arial" w:cs="Arial"/>
          <w:lang w:val="ru-RU"/>
        </w:rPr>
        <w:t xml:space="preserve"> </w:t>
      </w:r>
      <w:r>
        <w:rPr>
          <w:rFonts w:ascii="Arial" w:hAnsi="Arial" w:cs="Arial"/>
          <w:lang w:val="ru-RU"/>
        </w:rPr>
        <w:t>Баточина</w:t>
      </w:r>
      <w:r w:rsidRPr="00930B07">
        <w:rPr>
          <w:rFonts w:ascii="Arial" w:hAnsi="Arial" w:cs="Arial"/>
          <w:lang w:val="ru-RU"/>
        </w:rPr>
        <w:t>,</w:t>
      </w:r>
      <w:r w:rsidRPr="00930B07">
        <w:rPr>
          <w:rFonts w:ascii="Arial" w:hAnsi="Arial" w:cs="Arial"/>
          <w:lang w:val="sr-Cyrl-CS"/>
        </w:rPr>
        <w:t xml:space="preserve"> у свему по Закону о ветеринарству РС и Закону о добробиту животиња РС .</w:t>
      </w:r>
    </w:p>
    <w:p w:rsidR="00930B07" w:rsidRPr="00930B07" w:rsidRDefault="00930B07" w:rsidP="00930B07">
      <w:pPr>
        <w:jc w:val="both"/>
        <w:rPr>
          <w:rFonts w:ascii="Arial" w:hAnsi="Arial" w:cs="Arial"/>
          <w:lang w:val="sr-Cyrl-CS"/>
        </w:rPr>
      </w:pPr>
      <w:r w:rsidRPr="00930B07">
        <w:rPr>
          <w:rFonts w:ascii="Arial" w:hAnsi="Arial" w:cs="Arial"/>
          <w:lang w:val="sr-Cyrl-CS"/>
        </w:rPr>
        <w:tab/>
        <w:t>Извршилац услуга за потребе наручиоца обавља услуге:</w:t>
      </w:r>
    </w:p>
    <w:p w:rsidR="00930B07" w:rsidRPr="006C75CA" w:rsidRDefault="00930B07" w:rsidP="00930B07">
      <w:pPr>
        <w:spacing w:line="240" w:lineRule="auto"/>
        <w:ind w:firstLine="720"/>
        <w:contextualSpacing/>
        <w:jc w:val="both"/>
        <w:rPr>
          <w:rFonts w:ascii="Arial" w:hAnsi="Arial" w:cs="Arial"/>
          <w:lang w:val="sr-Cyrl-CS"/>
        </w:rPr>
      </w:pPr>
      <w:r w:rsidRPr="00930B07">
        <w:rPr>
          <w:rFonts w:ascii="Arial" w:hAnsi="Arial" w:cs="Arial"/>
          <w:lang w:val="sr-Cyrl-CS"/>
        </w:rPr>
        <w:t>Хватање, евидентирање, превоз, вакцинација и чишћење од паразита збринутих животиња, стерилизацију (по писменом</w:t>
      </w:r>
      <w:r w:rsidR="00A43B1C">
        <w:rPr>
          <w:rFonts w:ascii="Arial" w:hAnsi="Arial" w:cs="Arial"/>
          <w:lang w:val="sr-Cyrl-CS"/>
        </w:rPr>
        <w:t xml:space="preserve"> или усменом - телефонском</w:t>
      </w:r>
      <w:r w:rsidRPr="00930B07">
        <w:rPr>
          <w:rFonts w:ascii="Arial" w:hAnsi="Arial" w:cs="Arial"/>
          <w:lang w:val="sr-Cyrl-CS"/>
        </w:rPr>
        <w:t xml:space="preserve"> захтеву наручиоца) и обележавање (микрочипом), израду целокупне документације везане за евиденцију животиња, смештај и исхрану по важећем Закону о ветеринарству РС и Закону о добробити животиња РС, хумну еутаназију заражених животиња опасних по околину, враћање паса који су пр</w:t>
      </w:r>
      <w:r w:rsidRPr="00930B07">
        <w:rPr>
          <w:rFonts w:ascii="Arial" w:hAnsi="Arial" w:cs="Arial"/>
        </w:rPr>
        <w:t>о</w:t>
      </w:r>
      <w:r w:rsidRPr="00930B07">
        <w:rPr>
          <w:rFonts w:ascii="Arial" w:hAnsi="Arial" w:cs="Arial"/>
          <w:lang w:val="sr-Cyrl-CS"/>
        </w:rPr>
        <w:t>шли стручну тријажу на првобитно место хватања, имобилизацију паса</w:t>
      </w:r>
      <w:r>
        <w:rPr>
          <w:rFonts w:ascii="Arial" w:hAnsi="Arial" w:cs="Arial"/>
          <w:lang w:val="sr-Cyrl-CS"/>
        </w:rPr>
        <w:t>,</w:t>
      </w:r>
      <w:r w:rsidRPr="00930B07">
        <w:rPr>
          <w:rFonts w:ascii="Arial" w:hAnsi="Arial" w:cs="Arial"/>
          <w:lang w:val="sr-Cyrl-CS"/>
        </w:rPr>
        <w:t xml:space="preserve"> </w:t>
      </w:r>
      <w:r w:rsidRPr="00930B07">
        <w:rPr>
          <w:rFonts w:ascii="Arial" w:hAnsi="Arial" w:cs="Arial"/>
          <w:lang w:val="sr-Cyrl-CS"/>
        </w:rPr>
        <w:lastRenderedPageBreak/>
        <w:t>сходно Закону о ветеринарству РС и Закону о</w:t>
      </w:r>
      <w:r>
        <w:rPr>
          <w:rFonts w:ascii="Arial" w:hAnsi="Arial" w:cs="Arial"/>
          <w:lang w:val="sr-Cyrl-CS"/>
        </w:rPr>
        <w:t xml:space="preserve"> добробити животиња РС, </w:t>
      </w:r>
      <w:r w:rsidRPr="006C75CA">
        <w:rPr>
          <w:rFonts w:ascii="Arial" w:hAnsi="Arial" w:cs="Arial"/>
          <w:lang w:val="sr-Cyrl-CS"/>
        </w:rPr>
        <w:t>а у свему према усвојеној понуди број ________  од ________.201</w:t>
      </w:r>
      <w:r>
        <w:rPr>
          <w:rFonts w:ascii="Arial" w:hAnsi="Arial" w:cs="Arial"/>
          <w:lang w:val="sr-Cyrl-CS"/>
        </w:rPr>
        <w:t>6</w:t>
      </w:r>
      <w:r w:rsidRPr="006C75CA">
        <w:rPr>
          <w:rFonts w:ascii="Arial" w:hAnsi="Arial" w:cs="Arial"/>
          <w:lang w:val="sr-Cyrl-CS"/>
        </w:rPr>
        <w:t>. год. (у даљем тексту: Понуда), која је саставни део овог  Уговора, а која је изабрана Одлуком о додели Уговора Наручиоца број ______________ од ______.201</w:t>
      </w:r>
      <w:r>
        <w:rPr>
          <w:rFonts w:ascii="Arial" w:hAnsi="Arial" w:cs="Arial"/>
          <w:lang w:val="sr-Cyrl-CS"/>
        </w:rPr>
        <w:t>6</w:t>
      </w:r>
      <w:r w:rsidRPr="006C75CA">
        <w:rPr>
          <w:rFonts w:ascii="Arial" w:hAnsi="Arial" w:cs="Arial"/>
          <w:lang w:val="sr-Cyrl-CS"/>
        </w:rPr>
        <w:t>. године.</w:t>
      </w:r>
    </w:p>
    <w:p w:rsidR="006C75CA" w:rsidRPr="006C75CA" w:rsidRDefault="006C75CA" w:rsidP="00930B07">
      <w:pPr>
        <w:spacing w:line="240" w:lineRule="auto"/>
        <w:contextualSpacing/>
        <w:rPr>
          <w:rFonts w:ascii="Arial" w:hAnsi="Arial" w:cs="Arial"/>
          <w:b/>
          <w:lang w:val="sr-Cyrl-CS"/>
        </w:rPr>
      </w:pPr>
    </w:p>
    <w:p w:rsidR="006C75CA" w:rsidRPr="006C75CA" w:rsidRDefault="006C75CA" w:rsidP="007F5DA4">
      <w:pPr>
        <w:spacing w:line="240" w:lineRule="auto"/>
        <w:contextualSpacing/>
        <w:jc w:val="center"/>
        <w:rPr>
          <w:rFonts w:ascii="Arial" w:hAnsi="Arial" w:cs="Arial"/>
          <w:b/>
          <w:lang w:val="sr-Cyrl-CS"/>
        </w:rPr>
      </w:pPr>
      <w:r w:rsidRPr="006C75CA">
        <w:rPr>
          <w:rFonts w:ascii="Arial" w:hAnsi="Arial" w:cs="Arial"/>
          <w:b/>
          <w:lang w:val="sr-Cyrl-CS"/>
        </w:rPr>
        <w:t>ОБАВЕЗЕ НАРУЧИОЦА</w:t>
      </w:r>
    </w:p>
    <w:p w:rsidR="006C75CA" w:rsidRPr="006C75CA" w:rsidRDefault="006C75CA" w:rsidP="007F5DA4">
      <w:pPr>
        <w:spacing w:line="240" w:lineRule="auto"/>
        <w:ind w:firstLine="90"/>
        <w:contextualSpacing/>
        <w:jc w:val="center"/>
        <w:rPr>
          <w:rFonts w:ascii="Arial" w:hAnsi="Arial" w:cs="Arial"/>
          <w:b/>
          <w:lang w:val="sr-Cyrl-CS"/>
        </w:rPr>
      </w:pPr>
      <w:r w:rsidRPr="006C75CA">
        <w:rPr>
          <w:rFonts w:ascii="Arial" w:hAnsi="Arial" w:cs="Arial"/>
          <w:b/>
          <w:lang w:val="sr-Cyrl-CS"/>
        </w:rPr>
        <w:t>Члан 2.</w:t>
      </w:r>
    </w:p>
    <w:p w:rsidR="006C75CA" w:rsidRPr="006C75CA" w:rsidRDefault="006C75CA" w:rsidP="006C75CA">
      <w:pPr>
        <w:spacing w:line="240" w:lineRule="auto"/>
        <w:ind w:firstLine="720"/>
        <w:contextualSpacing/>
        <w:jc w:val="center"/>
        <w:rPr>
          <w:rFonts w:ascii="Arial" w:hAnsi="Arial" w:cs="Arial"/>
          <w:b/>
          <w:lang w:val="sr-Cyrl-CS"/>
        </w:rPr>
      </w:pPr>
    </w:p>
    <w:p w:rsidR="006C75CA" w:rsidRPr="006C75CA" w:rsidRDefault="006C75CA" w:rsidP="006C75CA">
      <w:pPr>
        <w:spacing w:line="240" w:lineRule="auto"/>
        <w:ind w:firstLine="720"/>
        <w:contextualSpacing/>
        <w:jc w:val="both"/>
        <w:rPr>
          <w:rFonts w:ascii="Arial" w:hAnsi="Arial" w:cs="Arial"/>
          <w:lang w:val="sr-Cyrl-CS"/>
        </w:rPr>
      </w:pPr>
      <w:r w:rsidRPr="006C75CA">
        <w:rPr>
          <w:rFonts w:ascii="Arial" w:hAnsi="Arial" w:cs="Arial"/>
          <w:lang w:val="sr-Cyrl-CS"/>
        </w:rPr>
        <w:t>Наручилац се обавезује да:</w:t>
      </w:r>
    </w:p>
    <w:p w:rsidR="006C75CA" w:rsidRPr="006C75CA" w:rsidRDefault="006C75CA" w:rsidP="006C75CA">
      <w:pPr>
        <w:numPr>
          <w:ilvl w:val="0"/>
          <w:numId w:val="37"/>
        </w:numPr>
        <w:tabs>
          <w:tab w:val="clear" w:pos="600"/>
          <w:tab w:val="num" w:pos="1800"/>
        </w:tabs>
        <w:spacing w:line="240" w:lineRule="auto"/>
        <w:ind w:left="0" w:firstLine="720"/>
        <w:jc w:val="both"/>
        <w:rPr>
          <w:rFonts w:ascii="Arial" w:hAnsi="Arial" w:cs="Arial"/>
          <w:lang w:val="sr-Cyrl-CS"/>
        </w:rPr>
      </w:pPr>
      <w:r w:rsidRPr="006C75CA">
        <w:rPr>
          <w:rFonts w:ascii="Arial" w:hAnsi="Arial" w:cs="Arial"/>
          <w:lang w:val="hr-HR"/>
        </w:rPr>
        <w:t xml:space="preserve">одреди </w:t>
      </w:r>
      <w:r w:rsidRPr="006C75CA">
        <w:rPr>
          <w:rFonts w:ascii="Arial" w:hAnsi="Arial" w:cs="Arial"/>
          <w:lang w:val="sr-Cyrl-CS"/>
        </w:rPr>
        <w:t xml:space="preserve">овлашћена лица – надзорне органе, </w:t>
      </w:r>
      <w:r w:rsidRPr="006C75CA">
        <w:rPr>
          <w:rFonts w:ascii="Arial" w:hAnsi="Arial" w:cs="Arial"/>
          <w:lang w:val="hr-HR"/>
        </w:rPr>
        <w:t>који ће</w:t>
      </w:r>
      <w:r w:rsidRPr="006C75CA">
        <w:rPr>
          <w:rFonts w:ascii="Arial" w:hAnsi="Arial" w:cs="Arial"/>
          <w:lang w:val="sr-Cyrl-CS"/>
        </w:rPr>
        <w:t xml:space="preserve"> да</w:t>
      </w:r>
      <w:r w:rsidRPr="006C75CA">
        <w:rPr>
          <w:rFonts w:ascii="Arial" w:hAnsi="Arial" w:cs="Arial"/>
          <w:lang w:val="hr-HR"/>
        </w:rPr>
        <w:t xml:space="preserve"> </w:t>
      </w:r>
      <w:r w:rsidRPr="006C75CA">
        <w:rPr>
          <w:rFonts w:ascii="Arial" w:hAnsi="Arial" w:cs="Arial"/>
          <w:lang w:val="ru-RU"/>
        </w:rPr>
        <w:t>обезбед</w:t>
      </w:r>
      <w:r w:rsidRPr="006C75CA">
        <w:rPr>
          <w:rFonts w:ascii="Arial" w:hAnsi="Arial" w:cs="Arial"/>
          <w:lang w:val="sr-Cyrl-CS"/>
        </w:rPr>
        <w:t>е</w:t>
      </w:r>
      <w:r w:rsidRPr="006C75CA">
        <w:rPr>
          <w:rFonts w:ascii="Arial" w:hAnsi="Arial" w:cs="Arial"/>
          <w:lang w:val="hr-HR"/>
        </w:rPr>
        <w:t xml:space="preserve"> </w:t>
      </w:r>
      <w:r w:rsidRPr="006C75CA">
        <w:rPr>
          <w:rFonts w:ascii="Arial" w:hAnsi="Arial" w:cs="Arial"/>
          <w:lang w:val="sr-Cyrl-CS"/>
        </w:rPr>
        <w:t>Пружа</w:t>
      </w:r>
      <w:r w:rsidRPr="006C75CA">
        <w:rPr>
          <w:rFonts w:ascii="Arial" w:hAnsi="Arial" w:cs="Arial"/>
          <w:lang w:val="ru-RU"/>
        </w:rPr>
        <w:t>оцу</w:t>
      </w:r>
      <w:r w:rsidRPr="006C75CA">
        <w:rPr>
          <w:rFonts w:ascii="Arial" w:hAnsi="Arial" w:cs="Arial"/>
          <w:lang w:val="hr-HR"/>
        </w:rPr>
        <w:t xml:space="preserve"> </w:t>
      </w:r>
      <w:r w:rsidRPr="006C75CA">
        <w:rPr>
          <w:rFonts w:ascii="Arial" w:hAnsi="Arial" w:cs="Arial"/>
          <w:lang w:val="ru-RU"/>
        </w:rPr>
        <w:t>услове</w:t>
      </w:r>
      <w:r w:rsidRPr="006C75CA">
        <w:rPr>
          <w:rFonts w:ascii="Arial" w:hAnsi="Arial" w:cs="Arial"/>
          <w:lang w:val="hr-HR"/>
        </w:rPr>
        <w:t xml:space="preserve"> </w:t>
      </w:r>
      <w:r w:rsidRPr="006C75CA">
        <w:rPr>
          <w:rFonts w:ascii="Arial" w:hAnsi="Arial" w:cs="Arial"/>
          <w:lang w:val="ru-RU"/>
        </w:rPr>
        <w:t>за</w:t>
      </w:r>
      <w:r w:rsidRPr="006C75CA">
        <w:rPr>
          <w:rFonts w:ascii="Arial" w:hAnsi="Arial" w:cs="Arial"/>
          <w:lang w:val="hr-HR"/>
        </w:rPr>
        <w:t xml:space="preserve"> </w:t>
      </w:r>
      <w:r w:rsidRPr="006C75CA">
        <w:rPr>
          <w:rFonts w:ascii="Arial" w:hAnsi="Arial" w:cs="Arial"/>
          <w:lang w:val="ru-RU"/>
        </w:rPr>
        <w:t>нормалан</w:t>
      </w:r>
      <w:r w:rsidRPr="006C75CA">
        <w:rPr>
          <w:rFonts w:ascii="Arial" w:hAnsi="Arial" w:cs="Arial"/>
          <w:lang w:val="hr-HR"/>
        </w:rPr>
        <w:t xml:space="preserve"> </w:t>
      </w:r>
      <w:r w:rsidRPr="006C75CA">
        <w:rPr>
          <w:rFonts w:ascii="Arial" w:hAnsi="Arial" w:cs="Arial"/>
          <w:lang w:val="ru-RU"/>
        </w:rPr>
        <w:t>рад</w:t>
      </w:r>
      <w:r w:rsidRPr="006C75CA">
        <w:rPr>
          <w:rFonts w:ascii="Arial" w:hAnsi="Arial" w:cs="Arial"/>
          <w:lang w:val="hr-HR"/>
        </w:rPr>
        <w:t xml:space="preserve"> </w:t>
      </w:r>
      <w:r w:rsidRPr="006C75CA">
        <w:rPr>
          <w:rFonts w:ascii="Arial" w:hAnsi="Arial" w:cs="Arial"/>
          <w:lang w:val="ru-RU"/>
        </w:rPr>
        <w:t>и приступ</w:t>
      </w:r>
      <w:r w:rsidRPr="006C75CA">
        <w:rPr>
          <w:rFonts w:ascii="Arial" w:hAnsi="Arial" w:cs="Arial"/>
          <w:lang w:val="hr-HR"/>
        </w:rPr>
        <w:t xml:space="preserve"> </w:t>
      </w:r>
      <w:r w:rsidRPr="006C75CA">
        <w:rPr>
          <w:rFonts w:ascii="Arial" w:hAnsi="Arial" w:cs="Arial"/>
          <w:lang w:val="ru-RU"/>
        </w:rPr>
        <w:t>месту</w:t>
      </w:r>
      <w:r w:rsidRPr="006C75CA">
        <w:rPr>
          <w:rFonts w:ascii="Arial" w:hAnsi="Arial" w:cs="Arial"/>
          <w:lang w:val="hr-HR"/>
        </w:rPr>
        <w:t xml:space="preserve"> </w:t>
      </w:r>
      <w:r w:rsidRPr="006C75CA">
        <w:rPr>
          <w:rFonts w:ascii="Arial" w:hAnsi="Arial" w:cs="Arial"/>
          <w:lang w:val="ru-RU"/>
        </w:rPr>
        <w:t>извр</w:t>
      </w:r>
      <w:r w:rsidRPr="006C75CA">
        <w:rPr>
          <w:rFonts w:ascii="Arial" w:hAnsi="Arial" w:cs="Arial"/>
          <w:lang w:val="hr-HR"/>
        </w:rPr>
        <w:t>ш</w:t>
      </w:r>
      <w:r w:rsidRPr="006C75CA">
        <w:rPr>
          <w:rFonts w:ascii="Arial" w:hAnsi="Arial" w:cs="Arial"/>
          <w:lang w:val="ru-RU"/>
        </w:rPr>
        <w:t>ења</w:t>
      </w:r>
      <w:r w:rsidRPr="006C75CA">
        <w:rPr>
          <w:rFonts w:ascii="Arial" w:hAnsi="Arial" w:cs="Arial"/>
          <w:lang w:val="hr-HR"/>
        </w:rPr>
        <w:t xml:space="preserve"> </w:t>
      </w:r>
      <w:r w:rsidRPr="006C75CA">
        <w:rPr>
          <w:rFonts w:ascii="Arial" w:hAnsi="Arial" w:cs="Arial"/>
          <w:lang w:val="ru-RU"/>
        </w:rPr>
        <w:t>услуге</w:t>
      </w:r>
      <w:r w:rsidRPr="006C75CA">
        <w:rPr>
          <w:rFonts w:ascii="Arial" w:hAnsi="Arial" w:cs="Arial"/>
          <w:lang w:val="sr-Cyrl-CS"/>
        </w:rPr>
        <w:t xml:space="preserve"> и потписивати радни налог и дневни извештај о свакој појединачно извршеној позицији из понуде, а са тим и укупну вредност појединачне услуге;</w:t>
      </w:r>
    </w:p>
    <w:p w:rsidR="006C75CA" w:rsidRPr="006C75CA" w:rsidRDefault="006C75CA" w:rsidP="006C75CA">
      <w:pPr>
        <w:numPr>
          <w:ilvl w:val="0"/>
          <w:numId w:val="37"/>
        </w:numPr>
        <w:tabs>
          <w:tab w:val="clear" w:pos="600"/>
          <w:tab w:val="num" w:pos="1800"/>
        </w:tabs>
        <w:spacing w:line="240" w:lineRule="auto"/>
        <w:ind w:left="0" w:firstLine="720"/>
        <w:jc w:val="both"/>
        <w:rPr>
          <w:rFonts w:ascii="Arial" w:hAnsi="Arial" w:cs="Arial"/>
          <w:lang w:val="sr-Cyrl-CS"/>
        </w:rPr>
      </w:pPr>
      <w:r w:rsidRPr="006C75CA">
        <w:rPr>
          <w:rFonts w:ascii="Arial" w:hAnsi="Arial" w:cs="Arial"/>
          <w:lang w:val="sr-Cyrl-CS"/>
        </w:rPr>
        <w:t>да благовремено, телефонским или писменим путем обавести Пружаоца услуга о локацијама радног простора и радних објеката где ће се вршити услуга из предмета Јавне набавке;</w:t>
      </w:r>
    </w:p>
    <w:p w:rsidR="006C75CA" w:rsidRPr="006C75CA" w:rsidRDefault="006C75CA" w:rsidP="006C75CA">
      <w:pPr>
        <w:numPr>
          <w:ilvl w:val="0"/>
          <w:numId w:val="37"/>
        </w:numPr>
        <w:tabs>
          <w:tab w:val="clear" w:pos="600"/>
          <w:tab w:val="num" w:pos="1800"/>
        </w:tabs>
        <w:spacing w:line="240" w:lineRule="auto"/>
        <w:ind w:left="0" w:firstLine="720"/>
        <w:jc w:val="both"/>
        <w:rPr>
          <w:rFonts w:ascii="Arial" w:hAnsi="Arial" w:cs="Arial"/>
          <w:lang w:val="sr-Cyrl-CS"/>
        </w:rPr>
      </w:pPr>
      <w:r w:rsidRPr="006C75CA">
        <w:rPr>
          <w:rFonts w:ascii="Arial" w:hAnsi="Arial" w:cs="Arial"/>
          <w:lang w:val="hr-HR"/>
        </w:rPr>
        <w:t xml:space="preserve">да изврши плаћање </w:t>
      </w:r>
      <w:r w:rsidRPr="006C75CA">
        <w:rPr>
          <w:rFonts w:ascii="Arial" w:hAnsi="Arial" w:cs="Arial"/>
          <w:lang w:val="sr-Cyrl-CS"/>
        </w:rPr>
        <w:t>Пружа</w:t>
      </w:r>
      <w:r w:rsidRPr="006C75CA">
        <w:rPr>
          <w:rFonts w:ascii="Arial" w:hAnsi="Arial" w:cs="Arial"/>
          <w:lang w:val="hr-HR"/>
        </w:rPr>
        <w:t>оцу</w:t>
      </w:r>
      <w:r w:rsidRPr="006C75CA">
        <w:rPr>
          <w:rFonts w:ascii="Arial" w:hAnsi="Arial" w:cs="Arial"/>
          <w:lang w:val="sr-Cyrl-CS"/>
        </w:rPr>
        <w:t xml:space="preserve"> услуге</w:t>
      </w:r>
      <w:r w:rsidRPr="006C75CA">
        <w:rPr>
          <w:rFonts w:ascii="Arial" w:hAnsi="Arial" w:cs="Arial"/>
          <w:lang w:val="hr-HR"/>
        </w:rPr>
        <w:t xml:space="preserve"> у уговореном року,</w:t>
      </w:r>
    </w:p>
    <w:p w:rsidR="006C75CA" w:rsidRPr="006C75CA" w:rsidRDefault="006C75CA" w:rsidP="006C75CA">
      <w:pPr>
        <w:spacing w:line="240" w:lineRule="auto"/>
        <w:ind w:firstLine="720"/>
        <w:jc w:val="both"/>
        <w:rPr>
          <w:rFonts w:ascii="Arial" w:hAnsi="Arial" w:cs="Arial"/>
          <w:lang w:val="sr-Cyrl-CS"/>
        </w:rPr>
      </w:pPr>
    </w:p>
    <w:p w:rsidR="006C75CA" w:rsidRPr="006C75CA" w:rsidRDefault="006C75CA" w:rsidP="007F5DA4">
      <w:pPr>
        <w:spacing w:line="240" w:lineRule="auto"/>
        <w:contextualSpacing/>
        <w:jc w:val="center"/>
        <w:rPr>
          <w:rFonts w:ascii="Arial" w:hAnsi="Arial" w:cs="Arial"/>
          <w:b/>
          <w:lang w:val="sr-Cyrl-CS"/>
        </w:rPr>
      </w:pPr>
      <w:r w:rsidRPr="006C75CA">
        <w:rPr>
          <w:rFonts w:ascii="Arial" w:hAnsi="Arial" w:cs="Arial"/>
          <w:b/>
          <w:lang w:val="sr-Cyrl-CS"/>
        </w:rPr>
        <w:t>ОБАВЕЗЕ ПРУЖАОЦА УСЛУГА</w:t>
      </w:r>
    </w:p>
    <w:p w:rsidR="006C75CA" w:rsidRPr="006C75CA" w:rsidRDefault="006C75CA" w:rsidP="007F5DA4">
      <w:pPr>
        <w:spacing w:line="240" w:lineRule="auto"/>
        <w:contextualSpacing/>
        <w:jc w:val="center"/>
        <w:rPr>
          <w:rFonts w:ascii="Arial" w:hAnsi="Arial" w:cs="Arial"/>
          <w:b/>
          <w:lang w:val="sr-Cyrl-CS"/>
        </w:rPr>
      </w:pPr>
      <w:r w:rsidRPr="006C75CA">
        <w:rPr>
          <w:rFonts w:ascii="Arial" w:hAnsi="Arial" w:cs="Arial"/>
          <w:b/>
          <w:lang w:val="sr-Cyrl-CS"/>
        </w:rPr>
        <w:t>Члан 3.</w:t>
      </w:r>
    </w:p>
    <w:p w:rsidR="006C75CA" w:rsidRPr="006C75CA" w:rsidRDefault="006C75CA" w:rsidP="006C75CA">
      <w:pPr>
        <w:spacing w:line="240" w:lineRule="auto"/>
        <w:ind w:firstLine="720"/>
        <w:contextualSpacing/>
        <w:jc w:val="center"/>
        <w:rPr>
          <w:rFonts w:ascii="Arial" w:hAnsi="Arial" w:cs="Arial"/>
          <w:b/>
          <w:lang w:val="sr-Cyrl-CS"/>
        </w:rPr>
      </w:pPr>
    </w:p>
    <w:p w:rsidR="006C75CA" w:rsidRPr="006C75CA" w:rsidRDefault="006C75CA" w:rsidP="006C75CA">
      <w:pPr>
        <w:spacing w:line="240" w:lineRule="auto"/>
        <w:ind w:firstLine="720"/>
        <w:contextualSpacing/>
        <w:jc w:val="both"/>
        <w:rPr>
          <w:rFonts w:ascii="Arial" w:hAnsi="Arial" w:cs="Arial"/>
          <w:lang w:val="sr-Cyrl-CS"/>
        </w:rPr>
      </w:pPr>
      <w:r w:rsidRPr="006C75CA">
        <w:rPr>
          <w:rFonts w:ascii="Arial" w:hAnsi="Arial" w:cs="Arial"/>
          <w:lang w:val="sr-Cyrl-CS"/>
        </w:rPr>
        <w:t>Пружалац услуга  се обавезује да:</w:t>
      </w:r>
    </w:p>
    <w:p w:rsidR="006C75CA" w:rsidRPr="006C75CA" w:rsidRDefault="006C75CA" w:rsidP="006C75CA">
      <w:pPr>
        <w:numPr>
          <w:ilvl w:val="0"/>
          <w:numId w:val="36"/>
        </w:numPr>
        <w:spacing w:line="240" w:lineRule="auto"/>
        <w:ind w:left="0" w:firstLine="720"/>
        <w:jc w:val="both"/>
        <w:rPr>
          <w:rFonts w:ascii="Arial" w:hAnsi="Arial" w:cs="Arial"/>
          <w:lang w:val="sr-Cyrl-CS"/>
        </w:rPr>
      </w:pPr>
      <w:r w:rsidRPr="006C75CA">
        <w:rPr>
          <w:rFonts w:ascii="Arial" w:hAnsi="Arial" w:cs="Arial"/>
          <w:lang w:val="sr-Cyrl-CS"/>
        </w:rPr>
        <w:t>на простору Баточина</w:t>
      </w:r>
      <w:r w:rsidR="008A6559">
        <w:rPr>
          <w:rFonts w:ascii="Arial" w:hAnsi="Arial" w:cs="Arial"/>
        </w:rPr>
        <w:t xml:space="preserve"> варошице</w:t>
      </w:r>
      <w:r w:rsidRPr="006C75CA">
        <w:rPr>
          <w:rFonts w:ascii="Arial" w:hAnsi="Arial" w:cs="Arial"/>
          <w:lang w:val="sr-Cyrl-CS"/>
        </w:rPr>
        <w:t>, на позив Наручиоца, тј. овлашћеног лица Наручиоца – надзорног органа, са својим радницима, опремом и средствима, хвата све уочене псе луталице и исте транспортује у своје прихватилиште;</w:t>
      </w:r>
    </w:p>
    <w:p w:rsidR="006C75CA" w:rsidRPr="006C75CA" w:rsidRDefault="006C75CA" w:rsidP="006C75CA">
      <w:pPr>
        <w:numPr>
          <w:ilvl w:val="0"/>
          <w:numId w:val="36"/>
        </w:numPr>
        <w:spacing w:line="240" w:lineRule="auto"/>
        <w:ind w:left="0" w:firstLine="720"/>
        <w:jc w:val="both"/>
        <w:rPr>
          <w:rFonts w:ascii="Arial" w:hAnsi="Arial" w:cs="Arial"/>
          <w:lang w:val="sr-Cyrl-CS"/>
        </w:rPr>
      </w:pPr>
      <w:r w:rsidRPr="006C75CA">
        <w:rPr>
          <w:rFonts w:ascii="Arial" w:hAnsi="Arial" w:cs="Arial"/>
          <w:lang w:val="sr-Cyrl-CS"/>
        </w:rPr>
        <w:t>обезбеди смештај (храну, ветеринарску бригу, хигијену и дезинфекцију) паса, од уласка у прихватилиште, а потом обави третман у складу са постојећим прописима из ове области и о томе достави извештај Наручиоцу;</w:t>
      </w:r>
    </w:p>
    <w:p w:rsidR="006C75CA" w:rsidRPr="006C75CA" w:rsidRDefault="006C75CA" w:rsidP="006C75CA">
      <w:pPr>
        <w:numPr>
          <w:ilvl w:val="0"/>
          <w:numId w:val="36"/>
        </w:numPr>
        <w:spacing w:line="240" w:lineRule="auto"/>
        <w:ind w:left="0" w:firstLine="720"/>
        <w:jc w:val="both"/>
        <w:rPr>
          <w:rFonts w:ascii="Arial" w:hAnsi="Arial" w:cs="Arial"/>
          <w:lang w:val="sr-Cyrl-CS"/>
        </w:rPr>
      </w:pPr>
      <w:r w:rsidRPr="006C75CA">
        <w:rPr>
          <w:rFonts w:ascii="Arial" w:hAnsi="Arial" w:cs="Arial"/>
          <w:lang w:val="sr-Cyrl-CS"/>
        </w:rPr>
        <w:t>поштује Закон о здравственој заштити животиња и Закон о добробити животиња;</w:t>
      </w:r>
    </w:p>
    <w:p w:rsidR="006C75CA" w:rsidRPr="006C75CA" w:rsidRDefault="006C75CA" w:rsidP="006C75CA">
      <w:pPr>
        <w:numPr>
          <w:ilvl w:val="0"/>
          <w:numId w:val="36"/>
        </w:numPr>
        <w:spacing w:line="240" w:lineRule="auto"/>
        <w:ind w:left="0" w:firstLine="720"/>
        <w:jc w:val="both"/>
        <w:rPr>
          <w:rFonts w:ascii="Arial" w:hAnsi="Arial" w:cs="Arial"/>
          <w:lang w:val="sr-Cyrl-CS"/>
        </w:rPr>
      </w:pPr>
      <w:r w:rsidRPr="006C75CA">
        <w:rPr>
          <w:rFonts w:ascii="Arial" w:hAnsi="Arial" w:cs="Arial"/>
          <w:lang w:val="sr-Cyrl-CS"/>
        </w:rPr>
        <w:t>се понаша у складу са опште прихваћеним нормама и стандардима, прописаним за ову врсту послова (Закон о комуналним делатностима, Правилник о условима и мерама за хватање и уништавање паса и комуналним делатностима, Правилник о условима и мерама за хумано хватање паса и мачака луталица);</w:t>
      </w:r>
    </w:p>
    <w:p w:rsidR="006C75CA" w:rsidRPr="006C75CA" w:rsidRDefault="006C75CA" w:rsidP="006C75CA">
      <w:pPr>
        <w:numPr>
          <w:ilvl w:val="0"/>
          <w:numId w:val="36"/>
        </w:numPr>
        <w:spacing w:line="240" w:lineRule="auto"/>
        <w:ind w:left="0" w:firstLine="720"/>
        <w:jc w:val="both"/>
        <w:rPr>
          <w:rFonts w:ascii="Arial" w:hAnsi="Arial" w:cs="Arial"/>
          <w:lang w:val="sr-Cyrl-CS"/>
        </w:rPr>
      </w:pPr>
      <w:r w:rsidRPr="006C75CA">
        <w:rPr>
          <w:rFonts w:ascii="Arial" w:hAnsi="Arial" w:cs="Arial"/>
          <w:lang w:val="sr-Cyrl-CS"/>
        </w:rPr>
        <w:t>педигриране псе и псе који су обележени, односно за које се са поузданошћу зна да имају власнике, дотера у прихватилиште и исте издвоји у боксов</w:t>
      </w:r>
      <w:r w:rsidRPr="006C75CA">
        <w:rPr>
          <w:rFonts w:ascii="Arial" w:hAnsi="Arial" w:cs="Arial"/>
        </w:rPr>
        <w:t>e</w:t>
      </w:r>
      <w:r w:rsidRPr="006C75CA">
        <w:rPr>
          <w:rFonts w:ascii="Arial" w:hAnsi="Arial" w:cs="Arial"/>
          <w:lang w:val="sr-Cyrl-CS"/>
        </w:rPr>
        <w:t>.</w:t>
      </w:r>
    </w:p>
    <w:p w:rsidR="006C75CA" w:rsidRPr="006C75CA" w:rsidRDefault="006C75CA" w:rsidP="006C75CA">
      <w:pPr>
        <w:numPr>
          <w:ilvl w:val="0"/>
          <w:numId w:val="36"/>
        </w:numPr>
        <w:spacing w:line="240" w:lineRule="auto"/>
        <w:ind w:left="0" w:firstLine="720"/>
        <w:jc w:val="both"/>
        <w:rPr>
          <w:rFonts w:ascii="Arial" w:hAnsi="Arial" w:cs="Arial"/>
          <w:lang w:val="sr-Cyrl-CS"/>
        </w:rPr>
      </w:pPr>
      <w:r w:rsidRPr="006C75CA">
        <w:rPr>
          <w:rFonts w:ascii="Arial" w:hAnsi="Arial" w:cs="Arial"/>
          <w:lang w:val="sr-Cyrl-CS"/>
        </w:rPr>
        <w:t xml:space="preserve">По истеку Уговора, </w:t>
      </w:r>
      <w:r w:rsidRPr="006C75CA">
        <w:rPr>
          <w:rFonts w:ascii="Arial" w:hAnsi="Arial" w:cs="Arial"/>
        </w:rPr>
        <w:t xml:space="preserve">најаксније до 15.01.2016.године, </w:t>
      </w:r>
      <w:r w:rsidRPr="006C75CA">
        <w:rPr>
          <w:rFonts w:ascii="Arial" w:hAnsi="Arial" w:cs="Arial"/>
          <w:lang w:val="sr-Cyrl-CS"/>
        </w:rPr>
        <w:t>достави Извештај о реализацији уговора, у коме ће навести број ухваћених и збринутих паса, као и све ветеринарске и друге пружене услуге, по свакој спроведеној акцији, а у складу са описом акције.</w:t>
      </w:r>
    </w:p>
    <w:p w:rsidR="006C75CA" w:rsidRDefault="006C75CA" w:rsidP="006C75CA">
      <w:pPr>
        <w:spacing w:line="240" w:lineRule="auto"/>
        <w:ind w:firstLine="720"/>
        <w:jc w:val="both"/>
        <w:rPr>
          <w:rFonts w:ascii="Arial" w:hAnsi="Arial" w:cs="Arial"/>
          <w:lang w:val="sr-Cyrl-CS"/>
        </w:rPr>
      </w:pPr>
    </w:p>
    <w:p w:rsidR="00A43B1C" w:rsidRDefault="00A43B1C" w:rsidP="006C75CA">
      <w:pPr>
        <w:spacing w:line="240" w:lineRule="auto"/>
        <w:ind w:firstLine="720"/>
        <w:jc w:val="both"/>
        <w:rPr>
          <w:rFonts w:ascii="Arial" w:hAnsi="Arial" w:cs="Arial"/>
          <w:lang w:val="sr-Cyrl-CS"/>
        </w:rPr>
      </w:pPr>
    </w:p>
    <w:p w:rsidR="00A43B1C" w:rsidRDefault="00A43B1C" w:rsidP="006C75CA">
      <w:pPr>
        <w:spacing w:line="240" w:lineRule="auto"/>
        <w:ind w:firstLine="720"/>
        <w:jc w:val="both"/>
        <w:rPr>
          <w:rFonts w:ascii="Arial" w:hAnsi="Arial" w:cs="Arial"/>
          <w:lang w:val="sr-Cyrl-CS"/>
        </w:rPr>
      </w:pPr>
    </w:p>
    <w:p w:rsidR="00A43B1C" w:rsidRDefault="00A43B1C" w:rsidP="006C75CA">
      <w:pPr>
        <w:spacing w:line="240" w:lineRule="auto"/>
        <w:ind w:firstLine="720"/>
        <w:jc w:val="both"/>
        <w:rPr>
          <w:rFonts w:ascii="Arial" w:hAnsi="Arial" w:cs="Arial"/>
          <w:lang w:val="sr-Cyrl-CS"/>
        </w:rPr>
      </w:pPr>
    </w:p>
    <w:p w:rsidR="00A43B1C" w:rsidRPr="006C75CA" w:rsidRDefault="00A43B1C" w:rsidP="006C75CA">
      <w:pPr>
        <w:spacing w:line="240" w:lineRule="auto"/>
        <w:ind w:firstLine="720"/>
        <w:jc w:val="both"/>
        <w:rPr>
          <w:rFonts w:ascii="Arial" w:hAnsi="Arial" w:cs="Arial"/>
          <w:lang w:val="sr-Cyrl-CS"/>
        </w:rPr>
      </w:pPr>
    </w:p>
    <w:p w:rsidR="006C75CA" w:rsidRPr="006C75CA" w:rsidRDefault="006C75CA" w:rsidP="007F5DA4">
      <w:pPr>
        <w:spacing w:line="240" w:lineRule="auto"/>
        <w:contextualSpacing/>
        <w:jc w:val="center"/>
        <w:rPr>
          <w:rFonts w:ascii="Arial" w:hAnsi="Arial" w:cs="Arial"/>
          <w:b/>
          <w:lang w:val="sr-Cyrl-CS"/>
        </w:rPr>
      </w:pPr>
      <w:r w:rsidRPr="006C75CA">
        <w:rPr>
          <w:rFonts w:ascii="Arial" w:hAnsi="Arial" w:cs="Arial"/>
          <w:b/>
          <w:lang w:val="sr-Cyrl-CS"/>
        </w:rPr>
        <w:lastRenderedPageBreak/>
        <w:t>ЦЕНА</w:t>
      </w:r>
    </w:p>
    <w:p w:rsidR="006C75CA" w:rsidRPr="006C75CA" w:rsidRDefault="006C75CA" w:rsidP="007F5DA4">
      <w:pPr>
        <w:spacing w:line="240" w:lineRule="auto"/>
        <w:contextualSpacing/>
        <w:jc w:val="center"/>
        <w:rPr>
          <w:rFonts w:ascii="Arial" w:hAnsi="Arial" w:cs="Arial"/>
          <w:b/>
          <w:lang w:val="sr-Cyrl-CS"/>
        </w:rPr>
      </w:pPr>
      <w:r w:rsidRPr="006C75CA">
        <w:rPr>
          <w:rFonts w:ascii="Arial" w:hAnsi="Arial" w:cs="Arial"/>
          <w:b/>
          <w:lang w:val="sr-Cyrl-CS"/>
        </w:rPr>
        <w:t>Члан 4.</w:t>
      </w:r>
    </w:p>
    <w:p w:rsidR="006C75CA" w:rsidRPr="006C75CA" w:rsidRDefault="006C75CA" w:rsidP="006C75CA">
      <w:pPr>
        <w:spacing w:line="240" w:lineRule="auto"/>
        <w:ind w:firstLine="720"/>
        <w:contextualSpacing/>
        <w:jc w:val="center"/>
        <w:rPr>
          <w:rFonts w:ascii="Arial" w:hAnsi="Arial" w:cs="Arial"/>
          <w:b/>
          <w:lang w:val="sr-Cyrl-CS"/>
        </w:rPr>
      </w:pPr>
    </w:p>
    <w:p w:rsidR="00A43B1C" w:rsidRPr="00A43B1C" w:rsidRDefault="00A43B1C" w:rsidP="00A43B1C">
      <w:pPr>
        <w:spacing w:after="120" w:line="240" w:lineRule="auto"/>
        <w:jc w:val="both"/>
        <w:rPr>
          <w:rFonts w:ascii="Arial" w:hAnsi="Arial" w:cs="Arial"/>
          <w:b/>
          <w:bCs/>
        </w:rPr>
      </w:pPr>
      <w:r w:rsidRPr="00A43B1C">
        <w:rPr>
          <w:rFonts w:ascii="Arial" w:hAnsi="Arial" w:cs="Arial"/>
          <w:lang w:val="sr-Cyrl-CS"/>
        </w:rPr>
        <w:t xml:space="preserve">Наручилац се обавезује да </w:t>
      </w:r>
      <w:r w:rsidRPr="00A43B1C">
        <w:rPr>
          <w:rFonts w:ascii="Arial" w:hAnsi="Arial" w:cs="Arial"/>
        </w:rPr>
        <w:t xml:space="preserve">Извршиоцу </w:t>
      </w:r>
      <w:r w:rsidRPr="00A43B1C">
        <w:rPr>
          <w:rFonts w:ascii="Arial" w:hAnsi="Arial" w:cs="Arial"/>
          <w:lang w:val="sr-Cyrl-CS"/>
        </w:rPr>
        <w:t>за извршене услуге</w:t>
      </w:r>
      <w:r w:rsidRPr="00A43B1C">
        <w:rPr>
          <w:rFonts w:ascii="Arial" w:hAnsi="Arial" w:cs="Arial"/>
        </w:rPr>
        <w:t xml:space="preserve"> плати по следећим јединичним ценама: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4"/>
        <w:gridCol w:w="5748"/>
        <w:gridCol w:w="1329"/>
        <w:gridCol w:w="1411"/>
      </w:tblGrid>
      <w:tr w:rsidR="00A43B1C" w:rsidRPr="00A43B1C" w:rsidTr="00BB3D5C">
        <w:tc>
          <w:tcPr>
            <w:tcW w:w="698" w:type="dxa"/>
          </w:tcPr>
          <w:p w:rsidR="00A43B1C" w:rsidRPr="00A43B1C" w:rsidRDefault="00A43B1C" w:rsidP="00BB3D5C">
            <w:pPr>
              <w:spacing w:before="120" w:line="240" w:lineRule="auto"/>
              <w:jc w:val="center"/>
              <w:rPr>
                <w:rFonts w:ascii="Arial" w:hAnsi="Arial" w:cs="Arial"/>
              </w:rPr>
            </w:pPr>
            <w:r w:rsidRPr="00A43B1C">
              <w:rPr>
                <w:rFonts w:ascii="Arial" w:hAnsi="Arial" w:cs="Arial"/>
              </w:rPr>
              <w:t>р.бр.</w:t>
            </w:r>
          </w:p>
        </w:tc>
        <w:tc>
          <w:tcPr>
            <w:tcW w:w="6370" w:type="dxa"/>
            <w:vAlign w:val="center"/>
          </w:tcPr>
          <w:p w:rsidR="00A43B1C" w:rsidRPr="00A43B1C" w:rsidRDefault="00A43B1C" w:rsidP="00BB3D5C">
            <w:pPr>
              <w:spacing w:before="120" w:line="240" w:lineRule="auto"/>
              <w:jc w:val="center"/>
              <w:rPr>
                <w:rFonts w:ascii="Arial" w:hAnsi="Arial" w:cs="Arial"/>
              </w:rPr>
            </w:pPr>
            <w:r w:rsidRPr="00A43B1C">
              <w:rPr>
                <w:rFonts w:ascii="Arial" w:hAnsi="Arial" w:cs="Arial"/>
              </w:rPr>
              <w:t>ОПИС</w:t>
            </w:r>
          </w:p>
        </w:tc>
        <w:tc>
          <w:tcPr>
            <w:tcW w:w="1146" w:type="dxa"/>
            <w:vAlign w:val="center"/>
          </w:tcPr>
          <w:p w:rsidR="00A43B1C" w:rsidRPr="00A43B1C" w:rsidRDefault="00A43B1C" w:rsidP="00BB3D5C">
            <w:pPr>
              <w:spacing w:before="120" w:line="240" w:lineRule="auto"/>
              <w:jc w:val="center"/>
              <w:rPr>
                <w:rFonts w:ascii="Arial" w:hAnsi="Arial" w:cs="Arial"/>
              </w:rPr>
            </w:pPr>
            <w:r w:rsidRPr="00A43B1C">
              <w:rPr>
                <w:rFonts w:ascii="Arial" w:hAnsi="Arial" w:cs="Arial"/>
              </w:rPr>
              <w:t>КОЛ.</w:t>
            </w:r>
          </w:p>
        </w:tc>
        <w:tc>
          <w:tcPr>
            <w:tcW w:w="1502" w:type="dxa"/>
          </w:tcPr>
          <w:p w:rsidR="00A43B1C" w:rsidRPr="00A43B1C" w:rsidRDefault="00A43B1C" w:rsidP="00BB3D5C">
            <w:pPr>
              <w:spacing w:line="240" w:lineRule="auto"/>
              <w:jc w:val="center"/>
              <w:rPr>
                <w:rFonts w:ascii="Arial" w:hAnsi="Arial" w:cs="Arial"/>
                <w:lang w:val="ru-RU"/>
              </w:rPr>
            </w:pPr>
            <w:r w:rsidRPr="00A43B1C">
              <w:rPr>
                <w:rFonts w:ascii="Arial" w:hAnsi="Arial" w:cs="Arial"/>
                <w:lang w:val="ru-RU"/>
              </w:rPr>
              <w:t>ЦЕНА</w:t>
            </w:r>
          </w:p>
          <w:p w:rsidR="00A43B1C" w:rsidRPr="00A43B1C" w:rsidRDefault="00A43B1C" w:rsidP="00BB3D5C">
            <w:pPr>
              <w:spacing w:line="240" w:lineRule="auto"/>
              <w:jc w:val="center"/>
              <w:rPr>
                <w:rFonts w:ascii="Arial" w:hAnsi="Arial" w:cs="Arial"/>
                <w:bCs/>
              </w:rPr>
            </w:pPr>
            <w:r w:rsidRPr="00A43B1C">
              <w:rPr>
                <w:rFonts w:ascii="Arial" w:hAnsi="Arial" w:cs="Arial"/>
                <w:lang w:val="ru-RU"/>
              </w:rPr>
              <w:t>у дин без ПДВ-а</w:t>
            </w:r>
          </w:p>
        </w:tc>
      </w:tr>
      <w:tr w:rsidR="00A43B1C" w:rsidRPr="00A43B1C" w:rsidTr="00A43B1C">
        <w:trPr>
          <w:trHeight w:val="890"/>
        </w:trPr>
        <w:tc>
          <w:tcPr>
            <w:tcW w:w="698" w:type="dxa"/>
          </w:tcPr>
          <w:p w:rsidR="00A43B1C" w:rsidRPr="00A43B1C" w:rsidRDefault="00A43B1C" w:rsidP="00BB3D5C">
            <w:pPr>
              <w:spacing w:before="120" w:line="240" w:lineRule="auto"/>
              <w:jc w:val="center"/>
              <w:rPr>
                <w:rFonts w:ascii="Arial" w:hAnsi="Arial" w:cs="Arial"/>
              </w:rPr>
            </w:pPr>
            <w:r w:rsidRPr="00A43B1C">
              <w:rPr>
                <w:rFonts w:ascii="Arial" w:hAnsi="Arial" w:cs="Arial"/>
              </w:rPr>
              <w:t>1.</w:t>
            </w:r>
          </w:p>
        </w:tc>
        <w:tc>
          <w:tcPr>
            <w:tcW w:w="6370" w:type="dxa"/>
            <w:vAlign w:val="center"/>
          </w:tcPr>
          <w:p w:rsidR="00A43B1C" w:rsidRPr="00A43B1C" w:rsidRDefault="00A43B1C" w:rsidP="00BB3D5C">
            <w:pPr>
              <w:spacing w:before="120"/>
              <w:rPr>
                <w:rFonts w:ascii="Arial" w:hAnsi="Arial" w:cs="Arial"/>
                <w:lang w:val="sr-Cyrl-CS"/>
              </w:rPr>
            </w:pPr>
            <w:r w:rsidRPr="00A43B1C">
              <w:rPr>
                <w:rFonts w:ascii="Arial" w:hAnsi="Arial" w:cs="Arial"/>
                <w:lang w:val="sr-Cyrl-CS"/>
              </w:rPr>
              <w:t>Хватање пса луталиц</w:t>
            </w:r>
            <w:r w:rsidRPr="00A43B1C">
              <w:rPr>
                <w:rFonts w:ascii="Arial" w:hAnsi="Arial" w:cs="Arial"/>
              </w:rPr>
              <w:t>е</w:t>
            </w:r>
            <w:r w:rsidRPr="00A43B1C">
              <w:rPr>
                <w:rFonts w:ascii="Arial" w:hAnsi="Arial" w:cs="Arial"/>
                <w:lang w:val="sr-Cyrl-CS"/>
              </w:rPr>
              <w:t xml:space="preserve"> ручно, мередов-мрежама и даљинским омамљивањем фармацеутским средствима (</w:t>
            </w:r>
            <w:r w:rsidRPr="00A43B1C">
              <w:rPr>
                <w:rFonts w:ascii="Arial" w:hAnsi="Arial" w:cs="Arial"/>
                <w:lang w:val="sr-Latn-BA"/>
              </w:rPr>
              <w:t xml:space="preserve">CO2 </w:t>
            </w:r>
            <w:r w:rsidRPr="00A43B1C">
              <w:rPr>
                <w:rFonts w:ascii="Arial" w:hAnsi="Arial" w:cs="Arial"/>
                <w:lang w:val="sr-Cyrl-CS"/>
              </w:rPr>
              <w:t>омамљивач).</w:t>
            </w:r>
          </w:p>
        </w:tc>
        <w:tc>
          <w:tcPr>
            <w:tcW w:w="1146" w:type="dxa"/>
          </w:tcPr>
          <w:p w:rsidR="00A43B1C" w:rsidRPr="00A43B1C" w:rsidRDefault="00A43B1C" w:rsidP="00BB3D5C">
            <w:pPr>
              <w:spacing w:before="120" w:line="240" w:lineRule="auto"/>
              <w:jc w:val="center"/>
              <w:rPr>
                <w:rFonts w:ascii="Arial" w:hAnsi="Arial" w:cs="Arial"/>
              </w:rPr>
            </w:pPr>
            <w:r w:rsidRPr="00A43B1C">
              <w:rPr>
                <w:rFonts w:ascii="Arial" w:hAnsi="Arial" w:cs="Arial"/>
              </w:rPr>
              <w:t>1</w:t>
            </w:r>
          </w:p>
        </w:tc>
        <w:tc>
          <w:tcPr>
            <w:tcW w:w="1502" w:type="dxa"/>
          </w:tcPr>
          <w:p w:rsidR="00A43B1C" w:rsidRPr="00A43B1C" w:rsidRDefault="00A43B1C" w:rsidP="00BB3D5C">
            <w:pPr>
              <w:spacing w:before="120" w:line="240" w:lineRule="auto"/>
              <w:jc w:val="both"/>
              <w:rPr>
                <w:rFonts w:ascii="Arial" w:hAnsi="Arial" w:cs="Arial"/>
              </w:rPr>
            </w:pPr>
          </w:p>
        </w:tc>
      </w:tr>
      <w:tr w:rsidR="00A43B1C" w:rsidRPr="00A43B1C" w:rsidTr="00BB3D5C">
        <w:tc>
          <w:tcPr>
            <w:tcW w:w="698" w:type="dxa"/>
          </w:tcPr>
          <w:p w:rsidR="00A43B1C" w:rsidRPr="00A43B1C" w:rsidRDefault="00A43B1C" w:rsidP="00BB3D5C">
            <w:pPr>
              <w:spacing w:before="120" w:line="240" w:lineRule="auto"/>
              <w:jc w:val="center"/>
              <w:rPr>
                <w:rFonts w:ascii="Arial" w:hAnsi="Arial" w:cs="Arial"/>
              </w:rPr>
            </w:pPr>
            <w:r w:rsidRPr="00A43B1C">
              <w:rPr>
                <w:rFonts w:ascii="Arial" w:hAnsi="Arial" w:cs="Arial"/>
              </w:rPr>
              <w:t>2.</w:t>
            </w:r>
          </w:p>
        </w:tc>
        <w:tc>
          <w:tcPr>
            <w:tcW w:w="6370" w:type="dxa"/>
            <w:vAlign w:val="center"/>
          </w:tcPr>
          <w:p w:rsidR="00A43B1C" w:rsidRPr="00A43B1C" w:rsidRDefault="00A43B1C" w:rsidP="00BB3D5C">
            <w:pPr>
              <w:spacing w:before="120"/>
              <w:rPr>
                <w:rFonts w:ascii="Arial" w:hAnsi="Arial" w:cs="Arial"/>
                <w:lang w:val="sr-Cyrl-CS"/>
              </w:rPr>
            </w:pPr>
            <w:r w:rsidRPr="00A43B1C">
              <w:rPr>
                <w:rFonts w:ascii="Arial" w:hAnsi="Arial" w:cs="Arial"/>
                <w:lang w:val="sr-Cyrl-CS"/>
              </w:rPr>
              <w:t>Евидентирање, превоз ухваћен</w:t>
            </w:r>
            <w:r w:rsidRPr="00A43B1C">
              <w:rPr>
                <w:rFonts w:ascii="Arial" w:hAnsi="Arial" w:cs="Arial"/>
              </w:rPr>
              <w:t>ог</w:t>
            </w:r>
            <w:r>
              <w:rPr>
                <w:rFonts w:ascii="Arial" w:hAnsi="Arial" w:cs="Arial"/>
                <w:lang w:val="sr-Cyrl-CS"/>
              </w:rPr>
              <w:t xml:space="preserve"> пса</w:t>
            </w:r>
          </w:p>
        </w:tc>
        <w:tc>
          <w:tcPr>
            <w:tcW w:w="1146" w:type="dxa"/>
          </w:tcPr>
          <w:p w:rsidR="00A43B1C" w:rsidRPr="00A43B1C" w:rsidRDefault="00A43B1C" w:rsidP="00BB3D5C">
            <w:pPr>
              <w:spacing w:before="120" w:line="240" w:lineRule="auto"/>
              <w:jc w:val="center"/>
              <w:rPr>
                <w:rFonts w:ascii="Arial" w:hAnsi="Arial" w:cs="Arial"/>
              </w:rPr>
            </w:pPr>
            <w:r w:rsidRPr="00A43B1C">
              <w:rPr>
                <w:rFonts w:ascii="Arial" w:hAnsi="Arial" w:cs="Arial"/>
              </w:rPr>
              <w:t>1</w:t>
            </w:r>
          </w:p>
        </w:tc>
        <w:tc>
          <w:tcPr>
            <w:tcW w:w="1502" w:type="dxa"/>
          </w:tcPr>
          <w:p w:rsidR="00A43B1C" w:rsidRPr="00A43B1C" w:rsidRDefault="00A43B1C" w:rsidP="00BB3D5C">
            <w:pPr>
              <w:spacing w:before="120" w:line="240" w:lineRule="auto"/>
              <w:jc w:val="both"/>
              <w:rPr>
                <w:rFonts w:ascii="Arial" w:hAnsi="Arial" w:cs="Arial"/>
              </w:rPr>
            </w:pPr>
          </w:p>
        </w:tc>
      </w:tr>
      <w:tr w:rsidR="00A43B1C" w:rsidRPr="00A43B1C" w:rsidTr="00BB3D5C">
        <w:tc>
          <w:tcPr>
            <w:tcW w:w="698" w:type="dxa"/>
          </w:tcPr>
          <w:p w:rsidR="00A43B1C" w:rsidRPr="00A43B1C" w:rsidRDefault="00A43B1C" w:rsidP="00BB3D5C">
            <w:pPr>
              <w:spacing w:before="120" w:line="240" w:lineRule="auto"/>
              <w:jc w:val="center"/>
              <w:rPr>
                <w:rFonts w:ascii="Arial" w:hAnsi="Arial" w:cs="Arial"/>
              </w:rPr>
            </w:pPr>
            <w:r w:rsidRPr="00A43B1C">
              <w:rPr>
                <w:rFonts w:ascii="Arial" w:hAnsi="Arial" w:cs="Arial"/>
              </w:rPr>
              <w:t>3.</w:t>
            </w:r>
          </w:p>
        </w:tc>
        <w:tc>
          <w:tcPr>
            <w:tcW w:w="6370" w:type="dxa"/>
            <w:vAlign w:val="center"/>
          </w:tcPr>
          <w:p w:rsidR="00A43B1C" w:rsidRPr="00A43B1C" w:rsidRDefault="00A43B1C" w:rsidP="00BB3D5C">
            <w:pPr>
              <w:spacing w:before="120"/>
              <w:rPr>
                <w:rFonts w:ascii="Arial" w:hAnsi="Arial" w:cs="Arial"/>
                <w:lang w:val="sr-Cyrl-CS"/>
              </w:rPr>
            </w:pPr>
            <w:r w:rsidRPr="00A43B1C">
              <w:rPr>
                <w:rFonts w:ascii="Arial" w:hAnsi="Arial" w:cs="Arial"/>
                <w:lang w:val="sr-Cyrl-CS"/>
              </w:rPr>
              <w:t>Вакцинација и обележавање (микрочиповање) ухваћен</w:t>
            </w:r>
            <w:r w:rsidRPr="00A43B1C">
              <w:rPr>
                <w:rFonts w:ascii="Arial" w:hAnsi="Arial" w:cs="Arial"/>
                <w:lang w:val="ru-RU"/>
              </w:rPr>
              <w:t>ог</w:t>
            </w:r>
            <w:r>
              <w:rPr>
                <w:rFonts w:ascii="Arial" w:hAnsi="Arial" w:cs="Arial"/>
                <w:lang w:val="sr-Cyrl-CS"/>
              </w:rPr>
              <w:t xml:space="preserve"> пса</w:t>
            </w:r>
          </w:p>
        </w:tc>
        <w:tc>
          <w:tcPr>
            <w:tcW w:w="1146" w:type="dxa"/>
          </w:tcPr>
          <w:p w:rsidR="00A43B1C" w:rsidRPr="00A43B1C" w:rsidRDefault="00A43B1C" w:rsidP="00BB3D5C">
            <w:pPr>
              <w:spacing w:before="120" w:line="240" w:lineRule="auto"/>
              <w:jc w:val="center"/>
              <w:rPr>
                <w:rFonts w:ascii="Arial" w:hAnsi="Arial" w:cs="Arial"/>
              </w:rPr>
            </w:pPr>
            <w:r w:rsidRPr="00A43B1C">
              <w:rPr>
                <w:rFonts w:ascii="Arial" w:hAnsi="Arial" w:cs="Arial"/>
              </w:rPr>
              <w:t>1</w:t>
            </w:r>
          </w:p>
        </w:tc>
        <w:tc>
          <w:tcPr>
            <w:tcW w:w="1502" w:type="dxa"/>
          </w:tcPr>
          <w:p w:rsidR="00A43B1C" w:rsidRPr="00A43B1C" w:rsidRDefault="00A43B1C" w:rsidP="00BB3D5C">
            <w:pPr>
              <w:spacing w:before="120" w:line="240" w:lineRule="auto"/>
              <w:jc w:val="both"/>
              <w:rPr>
                <w:rFonts w:ascii="Arial" w:hAnsi="Arial" w:cs="Arial"/>
              </w:rPr>
            </w:pPr>
          </w:p>
        </w:tc>
      </w:tr>
      <w:tr w:rsidR="00A43B1C" w:rsidRPr="00A43B1C" w:rsidTr="00BB3D5C">
        <w:tc>
          <w:tcPr>
            <w:tcW w:w="698" w:type="dxa"/>
          </w:tcPr>
          <w:p w:rsidR="00A43B1C" w:rsidRPr="00A43B1C" w:rsidRDefault="00A43B1C" w:rsidP="00BB3D5C">
            <w:pPr>
              <w:spacing w:before="120" w:line="240" w:lineRule="auto"/>
              <w:jc w:val="center"/>
              <w:rPr>
                <w:rFonts w:ascii="Arial" w:hAnsi="Arial" w:cs="Arial"/>
              </w:rPr>
            </w:pPr>
            <w:r w:rsidRPr="00A43B1C">
              <w:rPr>
                <w:rFonts w:ascii="Arial" w:hAnsi="Arial" w:cs="Arial"/>
              </w:rPr>
              <w:t>4.</w:t>
            </w:r>
          </w:p>
        </w:tc>
        <w:tc>
          <w:tcPr>
            <w:tcW w:w="6370" w:type="dxa"/>
            <w:vAlign w:val="center"/>
          </w:tcPr>
          <w:p w:rsidR="00A43B1C" w:rsidRPr="00A43B1C" w:rsidRDefault="00A43B1C" w:rsidP="00BB3D5C">
            <w:pPr>
              <w:spacing w:before="120"/>
              <w:rPr>
                <w:rFonts w:ascii="Arial" w:hAnsi="Arial" w:cs="Arial"/>
                <w:lang w:val="sr-Cyrl-CS"/>
              </w:rPr>
            </w:pPr>
            <w:r w:rsidRPr="00A43B1C">
              <w:rPr>
                <w:rFonts w:ascii="Arial" w:hAnsi="Arial" w:cs="Arial"/>
                <w:lang w:val="sr-Cyrl-CS"/>
              </w:rPr>
              <w:t>Стерилизација уваћен</w:t>
            </w:r>
            <w:r w:rsidRPr="00A43B1C">
              <w:rPr>
                <w:rFonts w:ascii="Arial" w:hAnsi="Arial" w:cs="Arial"/>
              </w:rPr>
              <w:t>ог</w:t>
            </w:r>
            <w:r>
              <w:rPr>
                <w:rFonts w:ascii="Arial" w:hAnsi="Arial" w:cs="Arial"/>
                <w:lang w:val="sr-Cyrl-CS"/>
              </w:rPr>
              <w:t xml:space="preserve"> пса</w:t>
            </w:r>
          </w:p>
        </w:tc>
        <w:tc>
          <w:tcPr>
            <w:tcW w:w="1146" w:type="dxa"/>
          </w:tcPr>
          <w:p w:rsidR="00A43B1C" w:rsidRPr="00A43B1C" w:rsidRDefault="00A43B1C" w:rsidP="00BB3D5C">
            <w:pPr>
              <w:spacing w:before="120" w:line="240" w:lineRule="auto"/>
              <w:jc w:val="center"/>
              <w:rPr>
                <w:rFonts w:ascii="Arial" w:hAnsi="Arial" w:cs="Arial"/>
              </w:rPr>
            </w:pPr>
            <w:r w:rsidRPr="00A43B1C">
              <w:rPr>
                <w:rFonts w:ascii="Arial" w:hAnsi="Arial" w:cs="Arial"/>
              </w:rPr>
              <w:t>1</w:t>
            </w:r>
          </w:p>
        </w:tc>
        <w:tc>
          <w:tcPr>
            <w:tcW w:w="1502" w:type="dxa"/>
          </w:tcPr>
          <w:p w:rsidR="00A43B1C" w:rsidRPr="00A43B1C" w:rsidRDefault="00A43B1C" w:rsidP="00BB3D5C">
            <w:pPr>
              <w:spacing w:before="120" w:line="240" w:lineRule="auto"/>
              <w:jc w:val="both"/>
              <w:rPr>
                <w:rFonts w:ascii="Arial" w:hAnsi="Arial" w:cs="Arial"/>
              </w:rPr>
            </w:pPr>
          </w:p>
        </w:tc>
      </w:tr>
      <w:tr w:rsidR="00A43B1C" w:rsidRPr="00A43B1C" w:rsidTr="00BB3D5C">
        <w:tc>
          <w:tcPr>
            <w:tcW w:w="698" w:type="dxa"/>
          </w:tcPr>
          <w:p w:rsidR="00A43B1C" w:rsidRPr="00A43B1C" w:rsidRDefault="00A43B1C" w:rsidP="00BB3D5C">
            <w:pPr>
              <w:spacing w:before="120" w:line="240" w:lineRule="auto"/>
              <w:jc w:val="center"/>
              <w:rPr>
                <w:rFonts w:ascii="Arial" w:hAnsi="Arial" w:cs="Arial"/>
              </w:rPr>
            </w:pPr>
            <w:r w:rsidRPr="00A43B1C">
              <w:rPr>
                <w:rFonts w:ascii="Arial" w:hAnsi="Arial" w:cs="Arial"/>
              </w:rPr>
              <w:t>5.</w:t>
            </w:r>
          </w:p>
        </w:tc>
        <w:tc>
          <w:tcPr>
            <w:tcW w:w="6370" w:type="dxa"/>
            <w:vAlign w:val="center"/>
          </w:tcPr>
          <w:p w:rsidR="00A43B1C" w:rsidRPr="00A43B1C" w:rsidRDefault="00A43B1C" w:rsidP="00BB3D5C">
            <w:pPr>
              <w:spacing w:before="120"/>
              <w:rPr>
                <w:rFonts w:ascii="Arial" w:hAnsi="Arial" w:cs="Arial"/>
                <w:lang w:val="sr-Cyrl-CS"/>
              </w:rPr>
            </w:pPr>
            <w:r w:rsidRPr="00A43B1C">
              <w:rPr>
                <w:rFonts w:ascii="Arial" w:hAnsi="Arial" w:cs="Arial"/>
                <w:lang w:val="sr-Cyrl-CS"/>
              </w:rPr>
              <w:t>Израда целокупне потребне документације везане за евидентирање ухваћен</w:t>
            </w:r>
            <w:r w:rsidRPr="00A43B1C">
              <w:rPr>
                <w:rFonts w:ascii="Arial" w:hAnsi="Arial" w:cs="Arial"/>
                <w:lang w:val="ru-RU"/>
              </w:rPr>
              <w:t>ог</w:t>
            </w:r>
            <w:r w:rsidRPr="00A43B1C">
              <w:rPr>
                <w:rFonts w:ascii="Arial" w:hAnsi="Arial" w:cs="Arial"/>
                <w:lang w:val="sr-Cyrl-CS"/>
              </w:rPr>
              <w:t xml:space="preserve"> пса луталиц</w:t>
            </w:r>
            <w:r w:rsidRPr="00A43B1C">
              <w:rPr>
                <w:rFonts w:ascii="Arial" w:hAnsi="Arial" w:cs="Arial"/>
                <w:lang w:val="ru-RU"/>
              </w:rPr>
              <w:t>е</w:t>
            </w:r>
          </w:p>
        </w:tc>
        <w:tc>
          <w:tcPr>
            <w:tcW w:w="1146" w:type="dxa"/>
          </w:tcPr>
          <w:p w:rsidR="00A43B1C" w:rsidRPr="00A43B1C" w:rsidRDefault="00A43B1C" w:rsidP="00BB3D5C">
            <w:pPr>
              <w:spacing w:before="120" w:line="240" w:lineRule="auto"/>
              <w:jc w:val="center"/>
              <w:rPr>
                <w:rFonts w:ascii="Arial" w:hAnsi="Arial" w:cs="Arial"/>
              </w:rPr>
            </w:pPr>
            <w:r w:rsidRPr="00A43B1C">
              <w:rPr>
                <w:rFonts w:ascii="Arial" w:hAnsi="Arial" w:cs="Arial"/>
              </w:rPr>
              <w:t>1</w:t>
            </w:r>
          </w:p>
        </w:tc>
        <w:tc>
          <w:tcPr>
            <w:tcW w:w="1502" w:type="dxa"/>
          </w:tcPr>
          <w:p w:rsidR="00A43B1C" w:rsidRPr="00A43B1C" w:rsidRDefault="00A43B1C" w:rsidP="00BB3D5C">
            <w:pPr>
              <w:spacing w:before="120" w:line="240" w:lineRule="auto"/>
              <w:jc w:val="both"/>
              <w:rPr>
                <w:rFonts w:ascii="Arial" w:hAnsi="Arial" w:cs="Arial"/>
              </w:rPr>
            </w:pPr>
          </w:p>
        </w:tc>
      </w:tr>
      <w:tr w:rsidR="00A43B1C" w:rsidRPr="00A43B1C" w:rsidTr="00BB3D5C">
        <w:tc>
          <w:tcPr>
            <w:tcW w:w="698" w:type="dxa"/>
          </w:tcPr>
          <w:p w:rsidR="00A43B1C" w:rsidRPr="00A43B1C" w:rsidRDefault="00A43B1C" w:rsidP="00BB3D5C">
            <w:pPr>
              <w:spacing w:before="120" w:line="240" w:lineRule="auto"/>
              <w:jc w:val="center"/>
              <w:rPr>
                <w:rFonts w:ascii="Arial" w:hAnsi="Arial" w:cs="Arial"/>
              </w:rPr>
            </w:pPr>
            <w:r w:rsidRPr="00A43B1C">
              <w:rPr>
                <w:rFonts w:ascii="Arial" w:hAnsi="Arial" w:cs="Arial"/>
              </w:rPr>
              <w:t>6.</w:t>
            </w:r>
          </w:p>
        </w:tc>
        <w:tc>
          <w:tcPr>
            <w:tcW w:w="6370" w:type="dxa"/>
            <w:vAlign w:val="center"/>
          </w:tcPr>
          <w:p w:rsidR="00A43B1C" w:rsidRPr="00A43B1C" w:rsidRDefault="00A43B1C" w:rsidP="00BB3D5C">
            <w:pPr>
              <w:spacing w:before="120"/>
              <w:rPr>
                <w:rFonts w:ascii="Arial" w:hAnsi="Arial" w:cs="Arial"/>
                <w:lang w:val="ru-RU"/>
              </w:rPr>
            </w:pPr>
            <w:r w:rsidRPr="00A43B1C">
              <w:rPr>
                <w:rFonts w:ascii="Arial" w:hAnsi="Arial" w:cs="Arial"/>
                <w:lang w:val="sr-Cyrl-CS"/>
              </w:rPr>
              <w:t>Смештај ухваћен</w:t>
            </w:r>
            <w:r w:rsidRPr="00A43B1C">
              <w:rPr>
                <w:rFonts w:ascii="Arial" w:hAnsi="Arial" w:cs="Arial"/>
                <w:lang w:val="ru-RU"/>
              </w:rPr>
              <w:t>ог</w:t>
            </w:r>
            <w:r w:rsidRPr="00A43B1C">
              <w:rPr>
                <w:rFonts w:ascii="Arial" w:hAnsi="Arial" w:cs="Arial"/>
                <w:lang w:val="sr-Cyrl-CS"/>
              </w:rPr>
              <w:t xml:space="preserve"> пса по важећем Закону</w:t>
            </w:r>
          </w:p>
        </w:tc>
        <w:tc>
          <w:tcPr>
            <w:tcW w:w="1146" w:type="dxa"/>
          </w:tcPr>
          <w:p w:rsidR="00A43B1C" w:rsidRPr="00A43B1C" w:rsidRDefault="00A43B1C" w:rsidP="00BB3D5C">
            <w:pPr>
              <w:spacing w:before="120" w:line="240" w:lineRule="auto"/>
              <w:jc w:val="center"/>
              <w:rPr>
                <w:rFonts w:ascii="Arial" w:hAnsi="Arial" w:cs="Arial"/>
              </w:rPr>
            </w:pPr>
            <w:r w:rsidRPr="00A43B1C">
              <w:rPr>
                <w:rFonts w:ascii="Arial" w:hAnsi="Arial" w:cs="Arial"/>
              </w:rPr>
              <w:t>1</w:t>
            </w:r>
          </w:p>
        </w:tc>
        <w:tc>
          <w:tcPr>
            <w:tcW w:w="1502" w:type="dxa"/>
          </w:tcPr>
          <w:p w:rsidR="00A43B1C" w:rsidRPr="00A43B1C" w:rsidRDefault="00A43B1C" w:rsidP="00BB3D5C">
            <w:pPr>
              <w:spacing w:before="120" w:line="240" w:lineRule="auto"/>
              <w:jc w:val="both"/>
              <w:rPr>
                <w:rFonts w:ascii="Arial" w:hAnsi="Arial" w:cs="Arial"/>
              </w:rPr>
            </w:pPr>
          </w:p>
        </w:tc>
      </w:tr>
      <w:tr w:rsidR="00A43B1C" w:rsidRPr="00A43B1C" w:rsidTr="00BB3D5C">
        <w:tc>
          <w:tcPr>
            <w:tcW w:w="698" w:type="dxa"/>
          </w:tcPr>
          <w:p w:rsidR="00A43B1C" w:rsidRPr="00A43B1C" w:rsidRDefault="00A43B1C" w:rsidP="00BB3D5C">
            <w:pPr>
              <w:spacing w:before="120" w:line="240" w:lineRule="auto"/>
              <w:jc w:val="center"/>
              <w:rPr>
                <w:rFonts w:ascii="Arial" w:hAnsi="Arial" w:cs="Arial"/>
              </w:rPr>
            </w:pPr>
            <w:r w:rsidRPr="00A43B1C">
              <w:rPr>
                <w:rFonts w:ascii="Arial" w:hAnsi="Arial" w:cs="Arial"/>
              </w:rPr>
              <w:t>7.</w:t>
            </w:r>
          </w:p>
        </w:tc>
        <w:tc>
          <w:tcPr>
            <w:tcW w:w="6370" w:type="dxa"/>
            <w:vAlign w:val="center"/>
          </w:tcPr>
          <w:p w:rsidR="00A43B1C" w:rsidRPr="00A43B1C" w:rsidRDefault="00A43B1C" w:rsidP="00BB3D5C">
            <w:pPr>
              <w:spacing w:before="120"/>
              <w:rPr>
                <w:rFonts w:ascii="Arial" w:hAnsi="Arial" w:cs="Arial"/>
                <w:lang w:val="sr-Cyrl-CS"/>
              </w:rPr>
            </w:pPr>
            <w:r w:rsidRPr="00A43B1C">
              <w:rPr>
                <w:rFonts w:ascii="Arial" w:hAnsi="Arial" w:cs="Arial"/>
                <w:lang w:val="ru-RU"/>
              </w:rPr>
              <w:t>Х</w:t>
            </w:r>
            <w:r w:rsidRPr="00A43B1C">
              <w:rPr>
                <w:rFonts w:ascii="Arial" w:hAnsi="Arial" w:cs="Arial"/>
                <w:lang w:val="sr-Cyrl-CS"/>
              </w:rPr>
              <w:t>ум</w:t>
            </w:r>
            <w:r w:rsidRPr="00A43B1C">
              <w:rPr>
                <w:rFonts w:ascii="Arial" w:hAnsi="Arial" w:cs="Arial"/>
                <w:lang w:val="ru-RU"/>
              </w:rPr>
              <w:t>а</w:t>
            </w:r>
            <w:r w:rsidRPr="00A43B1C">
              <w:rPr>
                <w:rFonts w:ascii="Arial" w:hAnsi="Arial" w:cs="Arial"/>
                <w:lang w:val="sr-Cyrl-CS"/>
              </w:rPr>
              <w:t>н</w:t>
            </w:r>
            <w:r w:rsidRPr="00A43B1C">
              <w:rPr>
                <w:rFonts w:ascii="Arial" w:hAnsi="Arial" w:cs="Arial"/>
                <w:lang w:val="ru-RU"/>
              </w:rPr>
              <w:t>а</w:t>
            </w:r>
            <w:r w:rsidRPr="00A43B1C">
              <w:rPr>
                <w:rFonts w:ascii="Arial" w:hAnsi="Arial" w:cs="Arial"/>
                <w:lang w:val="sr-Cyrl-CS"/>
              </w:rPr>
              <w:t xml:space="preserve"> еутаназиј</w:t>
            </w:r>
            <w:r w:rsidRPr="00A43B1C">
              <w:rPr>
                <w:rFonts w:ascii="Arial" w:hAnsi="Arial" w:cs="Arial"/>
                <w:lang w:val="ru-RU"/>
              </w:rPr>
              <w:t>а</w:t>
            </w:r>
            <w:r w:rsidRPr="00A43B1C">
              <w:rPr>
                <w:rFonts w:ascii="Arial" w:hAnsi="Arial" w:cs="Arial"/>
                <w:lang w:val="sr-Cyrl-CS"/>
              </w:rPr>
              <w:t xml:space="preserve"> заражен</w:t>
            </w:r>
            <w:r w:rsidRPr="00A43B1C">
              <w:rPr>
                <w:rFonts w:ascii="Arial" w:hAnsi="Arial" w:cs="Arial"/>
                <w:lang w:val="ru-RU"/>
              </w:rPr>
              <w:t>е</w:t>
            </w:r>
            <w:r w:rsidRPr="00A43B1C">
              <w:rPr>
                <w:rFonts w:ascii="Arial" w:hAnsi="Arial" w:cs="Arial"/>
                <w:lang w:val="sr-Cyrl-CS"/>
              </w:rPr>
              <w:t xml:space="preserve"> животињ</w:t>
            </w:r>
            <w:r w:rsidRPr="00A43B1C">
              <w:rPr>
                <w:rFonts w:ascii="Arial" w:hAnsi="Arial" w:cs="Arial"/>
                <w:lang w:val="ru-RU"/>
              </w:rPr>
              <w:t>е</w:t>
            </w:r>
            <w:r w:rsidRPr="00A43B1C">
              <w:rPr>
                <w:rFonts w:ascii="Arial" w:hAnsi="Arial" w:cs="Arial"/>
                <w:lang w:val="sr-Cyrl-CS"/>
              </w:rPr>
              <w:t xml:space="preserve"> опасн</w:t>
            </w:r>
            <w:r w:rsidRPr="00A43B1C">
              <w:rPr>
                <w:rFonts w:ascii="Arial" w:hAnsi="Arial" w:cs="Arial"/>
                <w:lang w:val="ru-RU"/>
              </w:rPr>
              <w:t>е</w:t>
            </w:r>
            <w:r w:rsidRPr="00A43B1C">
              <w:rPr>
                <w:rFonts w:ascii="Arial" w:hAnsi="Arial" w:cs="Arial"/>
                <w:lang w:val="sr-Cyrl-CS"/>
              </w:rPr>
              <w:t xml:space="preserve"> по околину</w:t>
            </w:r>
          </w:p>
        </w:tc>
        <w:tc>
          <w:tcPr>
            <w:tcW w:w="1146" w:type="dxa"/>
          </w:tcPr>
          <w:p w:rsidR="00A43B1C" w:rsidRPr="00A43B1C" w:rsidRDefault="00A43B1C" w:rsidP="00BB3D5C">
            <w:pPr>
              <w:spacing w:before="120" w:line="240" w:lineRule="auto"/>
              <w:jc w:val="center"/>
              <w:rPr>
                <w:rFonts w:ascii="Arial" w:hAnsi="Arial" w:cs="Arial"/>
              </w:rPr>
            </w:pPr>
            <w:r w:rsidRPr="00A43B1C">
              <w:rPr>
                <w:rFonts w:ascii="Arial" w:hAnsi="Arial" w:cs="Arial"/>
              </w:rPr>
              <w:t>1</w:t>
            </w:r>
          </w:p>
        </w:tc>
        <w:tc>
          <w:tcPr>
            <w:tcW w:w="1502" w:type="dxa"/>
          </w:tcPr>
          <w:p w:rsidR="00A43B1C" w:rsidRPr="00A43B1C" w:rsidRDefault="00A43B1C" w:rsidP="00BB3D5C">
            <w:pPr>
              <w:spacing w:before="120" w:line="240" w:lineRule="auto"/>
              <w:jc w:val="both"/>
              <w:rPr>
                <w:rFonts w:ascii="Arial" w:hAnsi="Arial" w:cs="Arial"/>
              </w:rPr>
            </w:pPr>
          </w:p>
        </w:tc>
      </w:tr>
      <w:tr w:rsidR="00A43B1C" w:rsidRPr="00A43B1C" w:rsidTr="00BB3D5C">
        <w:tc>
          <w:tcPr>
            <w:tcW w:w="698" w:type="dxa"/>
          </w:tcPr>
          <w:p w:rsidR="00A43B1C" w:rsidRPr="00A43B1C" w:rsidRDefault="00A43B1C" w:rsidP="00BB3D5C">
            <w:pPr>
              <w:spacing w:before="120" w:line="240" w:lineRule="auto"/>
              <w:jc w:val="center"/>
              <w:rPr>
                <w:rFonts w:ascii="Arial" w:hAnsi="Arial" w:cs="Arial"/>
              </w:rPr>
            </w:pPr>
            <w:r w:rsidRPr="00A43B1C">
              <w:rPr>
                <w:rFonts w:ascii="Arial" w:hAnsi="Arial" w:cs="Arial"/>
              </w:rPr>
              <w:t>8.</w:t>
            </w:r>
          </w:p>
        </w:tc>
        <w:tc>
          <w:tcPr>
            <w:tcW w:w="6370" w:type="dxa"/>
            <w:vAlign w:val="center"/>
          </w:tcPr>
          <w:p w:rsidR="00A43B1C" w:rsidRPr="00A43B1C" w:rsidRDefault="00A43B1C" w:rsidP="00BB3D5C">
            <w:pPr>
              <w:spacing w:before="120"/>
              <w:rPr>
                <w:rFonts w:ascii="Arial" w:hAnsi="Arial" w:cs="Arial"/>
                <w:lang w:val="ru-RU"/>
              </w:rPr>
            </w:pPr>
            <w:r w:rsidRPr="00A43B1C">
              <w:rPr>
                <w:rFonts w:ascii="Arial" w:hAnsi="Arial" w:cs="Arial"/>
                <w:lang w:val="sr-Cyrl-CS"/>
              </w:rPr>
              <w:t xml:space="preserve">Враћање пса који </w:t>
            </w:r>
            <w:r w:rsidRPr="00A43B1C">
              <w:rPr>
                <w:rFonts w:ascii="Arial" w:hAnsi="Arial" w:cs="Arial"/>
                <w:lang w:val="ru-RU"/>
              </w:rPr>
              <w:t>је</w:t>
            </w:r>
            <w:r w:rsidRPr="00A43B1C">
              <w:rPr>
                <w:rFonts w:ascii="Arial" w:hAnsi="Arial" w:cs="Arial"/>
                <w:lang w:val="sr-Cyrl-CS"/>
              </w:rPr>
              <w:t xml:space="preserve"> прош</w:t>
            </w:r>
            <w:r w:rsidRPr="00A43B1C">
              <w:rPr>
                <w:rFonts w:ascii="Arial" w:hAnsi="Arial" w:cs="Arial"/>
                <w:lang w:val="ru-RU"/>
              </w:rPr>
              <w:t>ао</w:t>
            </w:r>
            <w:r w:rsidRPr="00A43B1C">
              <w:rPr>
                <w:rFonts w:ascii="Arial" w:hAnsi="Arial" w:cs="Arial"/>
                <w:lang w:val="sr-Cyrl-CS"/>
              </w:rPr>
              <w:t xml:space="preserve"> стручну тријажу на првобитно место хватања</w:t>
            </w:r>
            <w:r w:rsidRPr="00A43B1C">
              <w:rPr>
                <w:rFonts w:ascii="Arial" w:hAnsi="Arial" w:cs="Arial"/>
                <w:lang w:val="ru-RU"/>
              </w:rPr>
              <w:t xml:space="preserve"> </w:t>
            </w:r>
          </w:p>
        </w:tc>
        <w:tc>
          <w:tcPr>
            <w:tcW w:w="1146" w:type="dxa"/>
          </w:tcPr>
          <w:p w:rsidR="00A43B1C" w:rsidRPr="00A43B1C" w:rsidRDefault="00A43B1C" w:rsidP="00BB3D5C">
            <w:pPr>
              <w:spacing w:before="120" w:line="240" w:lineRule="auto"/>
              <w:jc w:val="center"/>
              <w:rPr>
                <w:rFonts w:ascii="Arial" w:hAnsi="Arial" w:cs="Arial"/>
              </w:rPr>
            </w:pPr>
            <w:r w:rsidRPr="00A43B1C">
              <w:rPr>
                <w:rFonts w:ascii="Arial" w:hAnsi="Arial" w:cs="Arial"/>
              </w:rPr>
              <w:t>1</w:t>
            </w:r>
          </w:p>
        </w:tc>
        <w:tc>
          <w:tcPr>
            <w:tcW w:w="1502" w:type="dxa"/>
          </w:tcPr>
          <w:p w:rsidR="00A43B1C" w:rsidRPr="00A43B1C" w:rsidRDefault="00A43B1C" w:rsidP="00BB3D5C">
            <w:pPr>
              <w:spacing w:before="120" w:line="240" w:lineRule="auto"/>
              <w:jc w:val="both"/>
              <w:rPr>
                <w:rFonts w:ascii="Arial" w:hAnsi="Arial" w:cs="Arial"/>
              </w:rPr>
            </w:pPr>
          </w:p>
        </w:tc>
      </w:tr>
      <w:tr w:rsidR="00A43B1C" w:rsidRPr="00A43B1C" w:rsidTr="00BB3D5C">
        <w:tc>
          <w:tcPr>
            <w:tcW w:w="698" w:type="dxa"/>
          </w:tcPr>
          <w:p w:rsidR="00A43B1C" w:rsidRPr="00A43B1C" w:rsidRDefault="00A43B1C" w:rsidP="00BB3D5C">
            <w:pPr>
              <w:spacing w:before="120" w:line="240" w:lineRule="auto"/>
              <w:jc w:val="center"/>
              <w:rPr>
                <w:rFonts w:ascii="Arial" w:hAnsi="Arial" w:cs="Arial"/>
              </w:rPr>
            </w:pPr>
            <w:r w:rsidRPr="00A43B1C">
              <w:rPr>
                <w:rFonts w:ascii="Arial" w:hAnsi="Arial" w:cs="Arial"/>
              </w:rPr>
              <w:t>9.</w:t>
            </w:r>
          </w:p>
        </w:tc>
        <w:tc>
          <w:tcPr>
            <w:tcW w:w="6370" w:type="dxa"/>
            <w:vAlign w:val="center"/>
          </w:tcPr>
          <w:p w:rsidR="00A43B1C" w:rsidRPr="00A43B1C" w:rsidRDefault="00A43B1C" w:rsidP="00BB3D5C">
            <w:pPr>
              <w:spacing w:before="120"/>
              <w:rPr>
                <w:rFonts w:ascii="Arial" w:hAnsi="Arial" w:cs="Arial"/>
                <w:lang w:val="sr-Cyrl-CS"/>
              </w:rPr>
            </w:pPr>
            <w:r w:rsidRPr="00A43B1C">
              <w:rPr>
                <w:rFonts w:ascii="Arial" w:hAnsi="Arial" w:cs="Arial"/>
                <w:lang w:val="sr-Cyrl-CS"/>
              </w:rPr>
              <w:t>Остале неопходне мере</w:t>
            </w:r>
          </w:p>
        </w:tc>
        <w:tc>
          <w:tcPr>
            <w:tcW w:w="1146" w:type="dxa"/>
          </w:tcPr>
          <w:p w:rsidR="00A43B1C" w:rsidRPr="00A43B1C" w:rsidRDefault="00A43B1C" w:rsidP="00BB3D5C">
            <w:pPr>
              <w:spacing w:before="120" w:line="240" w:lineRule="auto"/>
              <w:jc w:val="center"/>
              <w:rPr>
                <w:rFonts w:ascii="Arial" w:hAnsi="Arial" w:cs="Arial"/>
              </w:rPr>
            </w:pPr>
            <w:r w:rsidRPr="00A43B1C">
              <w:rPr>
                <w:rFonts w:ascii="Arial" w:hAnsi="Arial" w:cs="Arial"/>
              </w:rPr>
              <w:t>паушално</w:t>
            </w:r>
          </w:p>
        </w:tc>
        <w:tc>
          <w:tcPr>
            <w:tcW w:w="1502" w:type="dxa"/>
          </w:tcPr>
          <w:p w:rsidR="00A43B1C" w:rsidRPr="00A43B1C" w:rsidRDefault="00A43B1C" w:rsidP="00BB3D5C">
            <w:pPr>
              <w:spacing w:before="120" w:line="240" w:lineRule="auto"/>
              <w:jc w:val="both"/>
              <w:rPr>
                <w:rFonts w:ascii="Arial" w:hAnsi="Arial" w:cs="Arial"/>
              </w:rPr>
            </w:pPr>
          </w:p>
        </w:tc>
      </w:tr>
    </w:tbl>
    <w:p w:rsidR="00A43B1C" w:rsidRPr="00A43B1C" w:rsidRDefault="00A43B1C" w:rsidP="00A43B1C">
      <w:pPr>
        <w:spacing w:after="120" w:line="240" w:lineRule="auto"/>
        <w:jc w:val="center"/>
        <w:rPr>
          <w:rFonts w:ascii="Arial" w:hAnsi="Arial" w:cs="Arial"/>
          <w:b/>
          <w:bCs/>
        </w:rPr>
      </w:pPr>
    </w:p>
    <w:p w:rsidR="00A43B1C" w:rsidRPr="00A43B1C" w:rsidRDefault="00A43B1C" w:rsidP="00A43B1C">
      <w:pPr>
        <w:spacing w:line="240" w:lineRule="auto"/>
        <w:jc w:val="both"/>
        <w:rPr>
          <w:rFonts w:ascii="Arial" w:hAnsi="Arial" w:cs="Arial"/>
          <w:bCs/>
        </w:rPr>
      </w:pPr>
      <w:r w:rsidRPr="00A43B1C">
        <w:rPr>
          <w:rFonts w:ascii="Arial" w:hAnsi="Arial" w:cs="Arial"/>
          <w:bCs/>
          <w:lang w:val="sr-Cyrl-CS"/>
        </w:rPr>
        <w:tab/>
      </w:r>
      <w:r w:rsidRPr="00A43B1C">
        <w:rPr>
          <w:rFonts w:ascii="Arial" w:hAnsi="Arial" w:cs="Arial"/>
          <w:bCs/>
        </w:rPr>
        <w:t xml:space="preserve">Јединичне цене </w:t>
      </w:r>
      <w:r w:rsidRPr="00A43B1C">
        <w:rPr>
          <w:rFonts w:ascii="Arial" w:hAnsi="Arial" w:cs="Arial"/>
          <w:bCs/>
          <w:lang w:val="sr-Cyrl-CS"/>
        </w:rPr>
        <w:t xml:space="preserve">услуга су фиксне и непроменљиве до коначног извршења уговора. У цену улазе сви зависни и пратећи трошкови из члана 1. </w:t>
      </w:r>
    </w:p>
    <w:p w:rsidR="00A43B1C" w:rsidRPr="00A43B1C" w:rsidRDefault="00A43B1C" w:rsidP="00A43B1C">
      <w:pPr>
        <w:ind w:firstLine="425"/>
        <w:jc w:val="both"/>
        <w:rPr>
          <w:rFonts w:ascii="Arial" w:hAnsi="Arial" w:cs="Arial"/>
          <w:lang w:val="sr-Cyrl-CS"/>
        </w:rPr>
      </w:pPr>
      <w:r w:rsidRPr="00A43B1C">
        <w:rPr>
          <w:rFonts w:ascii="Arial" w:hAnsi="Arial" w:cs="Arial"/>
          <w:lang w:val="sr-Cyrl-CS"/>
        </w:rPr>
        <w:t xml:space="preserve">Уговор се закључује </w:t>
      </w:r>
      <w:r>
        <w:rPr>
          <w:rFonts w:ascii="Arial" w:hAnsi="Arial" w:cs="Arial"/>
          <w:lang w:val="sr-Cyrl-CS"/>
        </w:rPr>
        <w:t>за текућу буџетску годину, дакле до 31.12.2016.године.</w:t>
      </w:r>
    </w:p>
    <w:p w:rsidR="00A43B1C" w:rsidRPr="00A43B1C" w:rsidRDefault="00A43B1C" w:rsidP="00A43B1C">
      <w:pPr>
        <w:ind w:firstLine="425"/>
        <w:jc w:val="both"/>
        <w:rPr>
          <w:rFonts w:ascii="Arial" w:hAnsi="Arial" w:cs="Arial"/>
          <w:lang w:val="sr-Cyrl-CS"/>
        </w:rPr>
      </w:pPr>
      <w:r w:rsidRPr="00A43B1C">
        <w:rPr>
          <w:rFonts w:ascii="Arial" w:hAnsi="Arial" w:cs="Arial"/>
          <w:lang w:val="sr-Cyrl-CS"/>
        </w:rPr>
        <w:t xml:space="preserve">Утрошком износа Наручиоца у износу процењене вредности предметне набавке ( од _____________ динара-попуњава Наручилац), пре истека рока из </w:t>
      </w:r>
      <w:r w:rsidR="00B05164">
        <w:rPr>
          <w:rFonts w:ascii="Arial" w:hAnsi="Arial" w:cs="Arial"/>
          <w:lang w:val="sr-Cyrl-CS"/>
        </w:rPr>
        <w:t>претходног става</w:t>
      </w:r>
      <w:r w:rsidRPr="00A43B1C">
        <w:rPr>
          <w:rFonts w:ascii="Arial" w:hAnsi="Arial" w:cs="Arial"/>
          <w:lang w:val="sr-Cyrl-CS"/>
        </w:rPr>
        <w:t xml:space="preserve">, овај уговор престаје да важи, о чему Наручилац писмено обавештава </w:t>
      </w:r>
      <w:r w:rsidRPr="00A43B1C">
        <w:rPr>
          <w:rFonts w:ascii="Arial" w:hAnsi="Arial" w:cs="Arial"/>
        </w:rPr>
        <w:t xml:space="preserve">Извршиоца </w:t>
      </w:r>
      <w:r w:rsidRPr="00A43B1C">
        <w:rPr>
          <w:rFonts w:ascii="Arial" w:hAnsi="Arial" w:cs="Arial"/>
          <w:lang w:val="sr-Cyrl-CS"/>
        </w:rPr>
        <w:t>услуга.</w:t>
      </w:r>
    </w:p>
    <w:p w:rsidR="00A43B1C" w:rsidRPr="00A43B1C" w:rsidRDefault="00A43B1C" w:rsidP="00A43B1C">
      <w:pPr>
        <w:ind w:right="48" w:firstLine="425"/>
        <w:jc w:val="both"/>
        <w:rPr>
          <w:rFonts w:ascii="Arial" w:hAnsi="Arial" w:cs="Arial"/>
          <w:lang w:val="sr-Cyrl-CS"/>
        </w:rPr>
      </w:pPr>
      <w:r w:rsidRPr="00A43B1C">
        <w:rPr>
          <w:rFonts w:ascii="Arial" w:hAnsi="Arial" w:cs="Arial"/>
          <w:lang w:val="sr-Cyrl-CS"/>
        </w:rPr>
        <w:t>Обавезе које ће Наручилац измиривати у 2016. години на име извршене услуге плаћа</w:t>
      </w:r>
      <w:r w:rsidRPr="00A43B1C">
        <w:rPr>
          <w:rFonts w:ascii="Arial" w:hAnsi="Arial" w:cs="Arial"/>
        </w:rPr>
        <w:t xml:space="preserve"> </w:t>
      </w:r>
      <w:r w:rsidRPr="00A43B1C">
        <w:rPr>
          <w:rFonts w:ascii="Arial" w:hAnsi="Arial" w:cs="Arial"/>
          <w:lang w:val="sr-Cyrl-CS"/>
        </w:rPr>
        <w:t xml:space="preserve">ће се у складу са расположивим </w:t>
      </w:r>
      <w:r w:rsidRPr="00A43B1C">
        <w:rPr>
          <w:rFonts w:ascii="Arial" w:hAnsi="Arial" w:cs="Arial"/>
        </w:rPr>
        <w:t xml:space="preserve">средствима на </w:t>
      </w:r>
      <w:r w:rsidRPr="00A43B1C">
        <w:rPr>
          <w:rFonts w:ascii="Arial" w:hAnsi="Arial" w:cs="Arial"/>
          <w:lang w:val="sr-Cyrl-CS"/>
        </w:rPr>
        <w:t xml:space="preserve">апропријацијама у буџету за 2016 годину. </w:t>
      </w:r>
    </w:p>
    <w:p w:rsidR="006C75CA" w:rsidRPr="006C75CA" w:rsidRDefault="006C75CA" w:rsidP="006C75CA">
      <w:pPr>
        <w:spacing w:line="240" w:lineRule="auto"/>
        <w:ind w:firstLine="720"/>
        <w:jc w:val="both"/>
        <w:rPr>
          <w:rFonts w:ascii="Arial" w:hAnsi="Arial" w:cs="Arial"/>
          <w:lang w:val="ru-RU"/>
        </w:rPr>
      </w:pPr>
      <w:r w:rsidRPr="006C75CA">
        <w:rPr>
          <w:rFonts w:ascii="Arial" w:hAnsi="Arial" w:cs="Arial"/>
          <w:lang w:val="ru-RU"/>
        </w:rPr>
        <w:t>.</w:t>
      </w:r>
    </w:p>
    <w:p w:rsidR="006C75CA" w:rsidRPr="006C75CA" w:rsidRDefault="006C75CA" w:rsidP="007F5DA4">
      <w:pPr>
        <w:spacing w:line="240" w:lineRule="auto"/>
        <w:contextualSpacing/>
        <w:jc w:val="center"/>
        <w:rPr>
          <w:rFonts w:ascii="Arial" w:hAnsi="Arial" w:cs="Arial"/>
          <w:b/>
          <w:lang w:val="sr-Cyrl-CS"/>
        </w:rPr>
      </w:pPr>
      <w:r w:rsidRPr="006C75CA">
        <w:rPr>
          <w:rFonts w:ascii="Arial" w:hAnsi="Arial" w:cs="Arial"/>
          <w:b/>
          <w:lang w:val="sr-Cyrl-CS"/>
        </w:rPr>
        <w:t>УСЛОВИ  ПЛАЋАЊА</w:t>
      </w:r>
    </w:p>
    <w:p w:rsidR="006C75CA" w:rsidRPr="006C75CA" w:rsidRDefault="006C75CA" w:rsidP="007F5DA4">
      <w:pPr>
        <w:spacing w:line="240" w:lineRule="auto"/>
        <w:contextualSpacing/>
        <w:jc w:val="center"/>
        <w:rPr>
          <w:rFonts w:ascii="Arial" w:hAnsi="Arial" w:cs="Arial"/>
          <w:b/>
          <w:lang w:val="sr-Cyrl-CS"/>
        </w:rPr>
      </w:pPr>
      <w:r w:rsidRPr="006C75CA">
        <w:rPr>
          <w:rFonts w:ascii="Arial" w:hAnsi="Arial" w:cs="Arial"/>
          <w:b/>
          <w:lang w:val="sr-Cyrl-CS"/>
        </w:rPr>
        <w:t>Члан 5.</w:t>
      </w:r>
    </w:p>
    <w:p w:rsidR="006C75CA" w:rsidRPr="006C75CA" w:rsidRDefault="006C75CA" w:rsidP="006C75CA">
      <w:pPr>
        <w:spacing w:line="240" w:lineRule="auto"/>
        <w:ind w:firstLine="720"/>
        <w:contextualSpacing/>
        <w:jc w:val="center"/>
        <w:rPr>
          <w:rFonts w:ascii="Arial" w:hAnsi="Arial" w:cs="Arial"/>
          <w:b/>
          <w:lang w:val="sr-Cyrl-CS"/>
        </w:rPr>
      </w:pPr>
    </w:p>
    <w:p w:rsidR="006C75CA" w:rsidRPr="006C75CA" w:rsidRDefault="006C75CA" w:rsidP="006C75CA">
      <w:pPr>
        <w:spacing w:line="240" w:lineRule="auto"/>
        <w:ind w:firstLine="720"/>
        <w:contextualSpacing/>
        <w:jc w:val="both"/>
        <w:rPr>
          <w:rFonts w:ascii="Arial" w:hAnsi="Arial" w:cs="Arial"/>
          <w:lang w:val="sr-Cyrl-CS"/>
        </w:rPr>
      </w:pPr>
      <w:r w:rsidRPr="006C75CA">
        <w:rPr>
          <w:rFonts w:ascii="Arial" w:hAnsi="Arial" w:cs="Arial"/>
          <w:lang w:val="sr-Cyrl-CS"/>
        </w:rPr>
        <w:t xml:space="preserve">Уговорне стране су сагласне да се плаћање предметних услуга врши вирмански, на текући рачун Пружаоца услуга број ______________________, у року од ______ дана од дана пријема фактуре на архиву Наручиоца. </w:t>
      </w:r>
    </w:p>
    <w:p w:rsidR="006C75CA" w:rsidRPr="006C75CA" w:rsidRDefault="006C75CA" w:rsidP="006C75CA">
      <w:pPr>
        <w:spacing w:line="240" w:lineRule="auto"/>
        <w:ind w:firstLine="720"/>
        <w:contextualSpacing/>
        <w:jc w:val="both"/>
        <w:rPr>
          <w:rFonts w:ascii="Arial" w:hAnsi="Arial" w:cs="Arial"/>
          <w:lang w:val="sr-Cyrl-CS"/>
        </w:rPr>
      </w:pPr>
      <w:r w:rsidRPr="006C75CA">
        <w:rPr>
          <w:rFonts w:ascii="Arial" w:hAnsi="Arial" w:cs="Arial"/>
          <w:lang w:val="sr-Cyrl-CS"/>
        </w:rPr>
        <w:t>Записник о пруженим услугама, потписан од стране овлашћеног лица Пружаоца услуге, представља основ за фактурисање  и обавезан је пратећи документ уз фактуру.</w:t>
      </w:r>
    </w:p>
    <w:p w:rsidR="006C75CA" w:rsidRPr="006C75CA" w:rsidRDefault="006C75CA" w:rsidP="006C75CA">
      <w:pPr>
        <w:spacing w:line="240" w:lineRule="auto"/>
        <w:ind w:firstLine="720"/>
        <w:contextualSpacing/>
        <w:jc w:val="both"/>
        <w:rPr>
          <w:rFonts w:ascii="Arial" w:hAnsi="Arial" w:cs="Arial"/>
          <w:lang w:val="sr-Cyrl-CS"/>
        </w:rPr>
      </w:pPr>
      <w:r w:rsidRPr="006C75CA">
        <w:rPr>
          <w:rFonts w:ascii="Arial" w:hAnsi="Arial" w:cs="Arial"/>
          <w:lang w:val="sr-Cyrl-CS"/>
        </w:rPr>
        <w:lastRenderedPageBreak/>
        <w:t>У испостављеној фактури потребно је навести све позиције из описа акције (број ухватаћених паса, превоз, л</w:t>
      </w:r>
      <w:r w:rsidRPr="006C75CA">
        <w:rPr>
          <w:rFonts w:ascii="Arial" w:hAnsi="Arial" w:cs="Arial"/>
          <w:lang w:val="ru-RU"/>
        </w:rPr>
        <w:t>ечење</w:t>
      </w:r>
      <w:r w:rsidRPr="006C75CA">
        <w:rPr>
          <w:rFonts w:ascii="Arial" w:hAnsi="Arial" w:cs="Arial"/>
          <w:lang w:val="sr-Cyrl-CS"/>
        </w:rPr>
        <w:t>, вакцинација</w:t>
      </w:r>
      <w:r w:rsidRPr="006C75CA">
        <w:rPr>
          <w:rFonts w:ascii="Arial" w:hAnsi="Arial" w:cs="Arial"/>
          <w:lang w:val="ru-RU"/>
        </w:rPr>
        <w:t xml:space="preserve"> и чишћење од паразита збринутих животиња</w:t>
      </w:r>
      <w:r w:rsidRPr="006C75CA">
        <w:rPr>
          <w:rFonts w:ascii="Arial" w:hAnsi="Arial" w:cs="Arial"/>
          <w:lang w:val="sr-Cyrl-CS"/>
        </w:rPr>
        <w:t>, с</w:t>
      </w:r>
      <w:r w:rsidRPr="006C75CA">
        <w:rPr>
          <w:rFonts w:ascii="Arial" w:hAnsi="Arial" w:cs="Arial"/>
          <w:lang w:val="ru-RU"/>
        </w:rPr>
        <w:t>терилизацију и микрочиповање</w:t>
      </w:r>
      <w:r w:rsidRPr="006C75CA">
        <w:rPr>
          <w:rFonts w:ascii="Arial" w:hAnsi="Arial" w:cs="Arial"/>
          <w:lang w:val="sr-Cyrl-CS"/>
        </w:rPr>
        <w:t>, трајање  смештаја – број карантиских дана, х</w:t>
      </w:r>
      <w:r w:rsidRPr="006C75CA">
        <w:rPr>
          <w:rFonts w:ascii="Arial" w:hAnsi="Arial" w:cs="Arial"/>
          <w:lang w:val="ru-RU"/>
        </w:rPr>
        <w:t>уману еутаназију заражених и животиња опасних по околину</w:t>
      </w:r>
      <w:r w:rsidRPr="006C75CA">
        <w:rPr>
          <w:rFonts w:ascii="Arial" w:hAnsi="Arial" w:cs="Arial"/>
          <w:lang w:val="sr-Cyrl-CS"/>
        </w:rPr>
        <w:t>).</w:t>
      </w:r>
    </w:p>
    <w:p w:rsidR="006C75CA" w:rsidRPr="006C75CA" w:rsidRDefault="006C75CA" w:rsidP="006C75CA">
      <w:pPr>
        <w:spacing w:line="240" w:lineRule="auto"/>
        <w:ind w:firstLine="720"/>
        <w:contextualSpacing/>
        <w:jc w:val="both"/>
        <w:rPr>
          <w:rFonts w:ascii="Arial" w:hAnsi="Arial" w:cs="Arial"/>
          <w:lang w:val="sr-Cyrl-CS"/>
        </w:rPr>
      </w:pPr>
    </w:p>
    <w:p w:rsidR="006C75CA" w:rsidRPr="006C75CA" w:rsidRDefault="006C75CA" w:rsidP="007F5DA4">
      <w:pPr>
        <w:spacing w:line="240" w:lineRule="auto"/>
        <w:ind w:right="72"/>
        <w:jc w:val="center"/>
        <w:rPr>
          <w:rFonts w:ascii="Arial" w:hAnsi="Arial" w:cs="Arial"/>
          <w:b/>
          <w:lang w:val="sr-Cyrl-CS"/>
        </w:rPr>
      </w:pPr>
      <w:r w:rsidRPr="006C75CA">
        <w:rPr>
          <w:rFonts w:ascii="Arial" w:hAnsi="Arial" w:cs="Arial"/>
          <w:b/>
          <w:lang w:val="sr-Cyrl-CS"/>
        </w:rPr>
        <w:t xml:space="preserve">           ГАРАНЦИЈА ЗА ДОБРО ИЗВРШЕЊЕ ПОСЛА</w:t>
      </w:r>
    </w:p>
    <w:p w:rsidR="006C75CA" w:rsidRPr="006C75CA" w:rsidRDefault="006C75CA" w:rsidP="007F5DA4">
      <w:pPr>
        <w:spacing w:line="240" w:lineRule="auto"/>
        <w:ind w:right="72"/>
        <w:jc w:val="center"/>
        <w:rPr>
          <w:rFonts w:ascii="Arial" w:hAnsi="Arial" w:cs="Arial"/>
          <w:b/>
          <w:lang w:val="ru-RU"/>
        </w:rPr>
      </w:pPr>
      <w:r w:rsidRPr="006C75CA">
        <w:rPr>
          <w:rFonts w:ascii="Arial" w:hAnsi="Arial" w:cs="Arial"/>
          <w:b/>
          <w:lang w:val="ru-RU"/>
        </w:rPr>
        <w:t xml:space="preserve">          Члан 6.</w:t>
      </w:r>
    </w:p>
    <w:p w:rsidR="006C75CA" w:rsidRPr="006C75CA" w:rsidRDefault="006C75CA" w:rsidP="006C75CA">
      <w:pPr>
        <w:spacing w:line="240" w:lineRule="auto"/>
        <w:ind w:right="72" w:firstLine="720"/>
        <w:jc w:val="center"/>
        <w:rPr>
          <w:rFonts w:ascii="Arial" w:hAnsi="Arial" w:cs="Arial"/>
          <w:b/>
          <w:lang w:val="ru-RU"/>
        </w:rPr>
      </w:pPr>
    </w:p>
    <w:p w:rsidR="006C75CA" w:rsidRPr="006C75CA" w:rsidRDefault="006C75CA" w:rsidP="006C75CA">
      <w:pPr>
        <w:tabs>
          <w:tab w:val="left" w:pos="426"/>
          <w:tab w:val="left" w:pos="851"/>
        </w:tabs>
        <w:spacing w:line="240" w:lineRule="auto"/>
        <w:ind w:firstLine="720"/>
        <w:jc w:val="both"/>
        <w:rPr>
          <w:rFonts w:ascii="Arial" w:eastAsia="Times New Roman" w:hAnsi="Arial" w:cs="Arial"/>
          <w:lang w:val="sr-Cyrl-CS"/>
        </w:rPr>
      </w:pPr>
      <w:r w:rsidRPr="006C75CA">
        <w:rPr>
          <w:rFonts w:ascii="Arial" w:eastAsia="Times New Roman" w:hAnsi="Arial" w:cs="Arial"/>
          <w:lang w:val="sr-Cyrl-CS"/>
        </w:rPr>
        <w:t xml:space="preserve">     Пружалац услуга</w:t>
      </w:r>
      <w:r w:rsidRPr="006C75CA">
        <w:rPr>
          <w:rFonts w:ascii="Arial" w:eastAsia="Times New Roman" w:hAnsi="Arial" w:cs="Arial"/>
          <w:lang w:val="sr-Latn-CS"/>
        </w:rPr>
        <w:t xml:space="preserve"> је обавезан да </w:t>
      </w:r>
      <w:r w:rsidRPr="006C75CA">
        <w:rPr>
          <w:rFonts w:ascii="Arial" w:eastAsia="Times New Roman" w:hAnsi="Arial" w:cs="Arial"/>
          <w:b/>
          <w:lang w:val="sr-Cyrl-CS"/>
        </w:rPr>
        <w:t xml:space="preserve"> </w:t>
      </w:r>
      <w:r w:rsidRPr="006C75CA">
        <w:rPr>
          <w:rFonts w:ascii="Arial" w:eastAsia="Times New Roman" w:hAnsi="Arial" w:cs="Arial"/>
          <w:lang w:val="sr-Cyrl-CS"/>
        </w:rPr>
        <w:t xml:space="preserve">приликом потписивања уговора као гаранцију за добро извршење посла у уговореном року, квалитету и обиму, наручиоцу преда соло меницу у износу од </w:t>
      </w:r>
      <w:r w:rsidRPr="006C75CA">
        <w:rPr>
          <w:rFonts w:ascii="Arial" w:eastAsia="Times New Roman" w:hAnsi="Arial" w:cs="Arial"/>
          <w:b/>
          <w:i/>
          <w:u w:val="single"/>
          <w:lang w:val="sr-Cyrl-CS"/>
        </w:rPr>
        <w:t xml:space="preserve">________ </w:t>
      </w:r>
      <w:r w:rsidRPr="006C75CA">
        <w:rPr>
          <w:rFonts w:ascii="Arial" w:eastAsia="Times New Roman" w:hAnsi="Arial" w:cs="Arial"/>
          <w:lang w:val="sr-Cyrl-CS"/>
        </w:rPr>
        <w:t>динара</w:t>
      </w:r>
      <w:r w:rsidRPr="006C75CA">
        <w:rPr>
          <w:rFonts w:ascii="Arial" w:eastAsia="Times New Roman" w:hAnsi="Arial" w:cs="Arial"/>
          <w:b/>
          <w:lang w:val="sr-Cyrl-CS"/>
        </w:rPr>
        <w:t>.</w:t>
      </w:r>
      <w:r w:rsidRPr="006C75CA">
        <w:rPr>
          <w:rFonts w:ascii="Arial" w:eastAsia="Times New Roman" w:hAnsi="Arial" w:cs="Arial"/>
          <w:lang w:val="sr-Latn-CS"/>
        </w:rPr>
        <w:t xml:space="preserve"> </w:t>
      </w:r>
      <w:r w:rsidRPr="006C75CA">
        <w:rPr>
          <w:rFonts w:ascii="Arial" w:eastAsia="Times New Roman" w:hAnsi="Arial" w:cs="Arial"/>
          <w:lang w:val="sr-Cyrl-CS"/>
        </w:rPr>
        <w:t>Понуђач уз меницу мора да достави и менично овлашћење са картоном депонованих потписа код једне од банака и потврду о регистрацији менице, сагласно одлуци НБС о ближим условима, садржини и вођењу регистра меница и овлашћења</w:t>
      </w:r>
      <w:r w:rsidRPr="006C75CA">
        <w:rPr>
          <w:rFonts w:ascii="Arial" w:eastAsia="Times New Roman" w:hAnsi="Arial" w:cs="Arial"/>
          <w:lang w:val="sr-Latn-CS"/>
        </w:rPr>
        <w:t xml:space="preserve">, </w:t>
      </w:r>
      <w:r w:rsidRPr="006C75CA">
        <w:rPr>
          <w:rFonts w:ascii="Arial" w:eastAsia="Times New Roman" w:hAnsi="Arial" w:cs="Arial"/>
          <w:lang w:val="sr-Cyrl-CS"/>
        </w:rPr>
        <w:t>са роком важности 30 дана дуже од дана истека рока за коначно извршење посла (Сл.гл.РС, бр. 56/11). У случају промене овлашћених лица, понуђач је дужан да наручиоцу и банци достави одговарајући истоветни писани документ, тј.</w:t>
      </w:r>
      <w:r w:rsidRPr="006C75CA">
        <w:rPr>
          <w:rFonts w:ascii="Arial" w:eastAsia="Times New Roman" w:hAnsi="Arial" w:cs="Arial"/>
          <w:lang w:val="sr-Latn-CS"/>
        </w:rPr>
        <w:t xml:space="preserve"> </w:t>
      </w:r>
      <w:r w:rsidRPr="006C75CA">
        <w:rPr>
          <w:rFonts w:ascii="Arial" w:eastAsia="Times New Roman" w:hAnsi="Arial" w:cs="Arial"/>
          <w:lang w:val="sr-Cyrl-CS"/>
        </w:rPr>
        <w:t xml:space="preserve">да обезбеди наплативост менице у случају овакве промене. </w:t>
      </w:r>
    </w:p>
    <w:p w:rsidR="006C75CA" w:rsidRPr="006C75CA" w:rsidRDefault="006C75CA" w:rsidP="006C75CA">
      <w:pPr>
        <w:spacing w:line="240" w:lineRule="auto"/>
        <w:ind w:firstLine="720"/>
        <w:contextualSpacing/>
        <w:jc w:val="both"/>
        <w:rPr>
          <w:rFonts w:ascii="Arial" w:eastAsia="Times New Roman" w:hAnsi="Arial" w:cs="Arial"/>
          <w:lang w:val="sr-Cyrl-CS"/>
        </w:rPr>
      </w:pPr>
      <w:r w:rsidRPr="006C75CA">
        <w:rPr>
          <w:rFonts w:ascii="Arial" w:eastAsia="Times New Roman" w:hAnsi="Arial" w:cs="Arial"/>
          <w:lang w:val="sr-Cyrl-CS"/>
        </w:rPr>
        <w:t xml:space="preserve">      Ако се за време трајања уговора промене рокови за извршење уговорне обавезе важност достављеног средства обезбеђења за добро извршење посла се мора продужити.</w:t>
      </w:r>
    </w:p>
    <w:p w:rsidR="006C75CA" w:rsidRPr="006C75CA" w:rsidRDefault="006C75CA" w:rsidP="006C75CA">
      <w:pPr>
        <w:spacing w:line="240" w:lineRule="auto"/>
        <w:ind w:firstLine="720"/>
        <w:jc w:val="both"/>
        <w:rPr>
          <w:rFonts w:ascii="Arial" w:eastAsia="MS Mincho" w:hAnsi="Arial" w:cs="Arial"/>
          <w:lang w:val="sr-Cyrl-CS"/>
        </w:rPr>
      </w:pPr>
      <w:r w:rsidRPr="006C75CA">
        <w:rPr>
          <w:rFonts w:ascii="Arial" w:hAnsi="Arial" w:cs="Arial"/>
          <w:lang w:val="sr-Cyrl-CS"/>
        </w:rPr>
        <w:t>Уколико Извршилац не достави уз Уговор соло меницу као гаранцију за добро извршење посла, сматраће се да исти није ни закључен</w:t>
      </w:r>
    </w:p>
    <w:p w:rsidR="006C75CA" w:rsidRPr="006C75CA" w:rsidRDefault="006C75CA" w:rsidP="006C75CA">
      <w:pPr>
        <w:spacing w:line="240" w:lineRule="auto"/>
        <w:ind w:firstLine="720"/>
        <w:contextualSpacing/>
        <w:jc w:val="both"/>
        <w:rPr>
          <w:rFonts w:ascii="Arial" w:hAnsi="Arial" w:cs="Arial"/>
          <w:lang w:val="sr-Cyrl-CS"/>
        </w:rPr>
      </w:pPr>
      <w:r w:rsidRPr="006C75CA">
        <w:rPr>
          <w:rFonts w:ascii="Arial" w:hAnsi="Arial" w:cs="Arial"/>
          <w:lang w:val="sr-Cyrl-CS"/>
        </w:rPr>
        <w:t xml:space="preserve">Уколико Пружалац услуга не достави уз Уговор </w:t>
      </w:r>
      <w:r w:rsidRPr="006C75CA">
        <w:rPr>
          <w:rFonts w:ascii="Arial" w:hAnsi="Arial" w:cs="Arial"/>
          <w:lang w:val="ru-RU"/>
        </w:rPr>
        <w:t>соло меницу за добро извршење посла</w:t>
      </w:r>
      <w:r w:rsidRPr="006C75CA">
        <w:rPr>
          <w:rFonts w:ascii="Arial" w:hAnsi="Arial" w:cs="Arial"/>
          <w:lang w:val="sr-Cyrl-CS"/>
        </w:rPr>
        <w:t>, сматраће се да исти није ни закључен.</w:t>
      </w:r>
    </w:p>
    <w:p w:rsidR="006C75CA" w:rsidRPr="006C75CA" w:rsidRDefault="006C75CA" w:rsidP="006C75CA">
      <w:pPr>
        <w:spacing w:line="240" w:lineRule="auto"/>
        <w:ind w:firstLine="720"/>
        <w:contextualSpacing/>
        <w:jc w:val="both"/>
        <w:rPr>
          <w:rFonts w:ascii="Arial" w:hAnsi="Arial" w:cs="Arial"/>
          <w:lang w:val="sr-Cyrl-CS"/>
        </w:rPr>
      </w:pPr>
    </w:p>
    <w:p w:rsidR="006C75CA" w:rsidRPr="006C75CA" w:rsidRDefault="006C75CA" w:rsidP="007F5DA4">
      <w:pPr>
        <w:spacing w:line="240" w:lineRule="auto"/>
        <w:contextualSpacing/>
        <w:jc w:val="center"/>
        <w:rPr>
          <w:rFonts w:ascii="Arial" w:hAnsi="Arial" w:cs="Arial"/>
          <w:b/>
          <w:lang w:val="sr-Cyrl-CS"/>
        </w:rPr>
      </w:pPr>
      <w:r w:rsidRPr="006C75CA">
        <w:rPr>
          <w:rFonts w:ascii="Arial" w:hAnsi="Arial" w:cs="Arial"/>
          <w:b/>
          <w:lang w:val="sr-Cyrl-CS"/>
        </w:rPr>
        <w:t>РОК</w:t>
      </w:r>
    </w:p>
    <w:p w:rsidR="006C75CA" w:rsidRPr="006C75CA" w:rsidRDefault="006C75CA" w:rsidP="007F5DA4">
      <w:pPr>
        <w:spacing w:line="240" w:lineRule="auto"/>
        <w:contextualSpacing/>
        <w:jc w:val="center"/>
        <w:rPr>
          <w:rFonts w:ascii="Arial" w:hAnsi="Arial" w:cs="Arial"/>
          <w:b/>
          <w:lang w:val="sr-Cyrl-CS"/>
        </w:rPr>
      </w:pPr>
      <w:r w:rsidRPr="006C75CA">
        <w:rPr>
          <w:rFonts w:ascii="Arial" w:hAnsi="Arial" w:cs="Arial"/>
          <w:b/>
          <w:lang w:val="sr-Cyrl-CS"/>
        </w:rPr>
        <w:t>Члан 7.</w:t>
      </w:r>
    </w:p>
    <w:p w:rsidR="006C75CA" w:rsidRPr="006C75CA" w:rsidRDefault="006C75CA" w:rsidP="006C75CA">
      <w:pPr>
        <w:spacing w:line="240" w:lineRule="auto"/>
        <w:ind w:firstLine="720"/>
        <w:contextualSpacing/>
        <w:jc w:val="center"/>
        <w:rPr>
          <w:rFonts w:ascii="Arial" w:hAnsi="Arial" w:cs="Arial"/>
          <w:b/>
          <w:lang w:val="sr-Cyrl-CS"/>
        </w:rPr>
      </w:pPr>
    </w:p>
    <w:p w:rsidR="006C75CA" w:rsidRPr="006C75CA" w:rsidRDefault="006C75CA" w:rsidP="006C75CA">
      <w:pPr>
        <w:spacing w:line="240" w:lineRule="auto"/>
        <w:ind w:firstLine="720"/>
        <w:contextualSpacing/>
        <w:jc w:val="both"/>
        <w:rPr>
          <w:rFonts w:ascii="Arial" w:hAnsi="Arial" w:cs="Arial"/>
          <w:lang w:val="sr-Cyrl-CS"/>
        </w:rPr>
      </w:pPr>
      <w:r w:rsidRPr="006C75CA">
        <w:rPr>
          <w:rFonts w:ascii="Arial" w:hAnsi="Arial" w:cs="Arial"/>
          <w:lang w:val="sr-Cyrl-CS"/>
        </w:rPr>
        <w:t>Пружалац услуга са обавезује да вршење услуга из члана 1. овог Уговора, започне у року од ____ дана, од позива Наручиоца и изврши исту у року од _______ дана.</w:t>
      </w:r>
    </w:p>
    <w:p w:rsidR="006C75CA" w:rsidRPr="006C75CA" w:rsidRDefault="006C75CA" w:rsidP="006C75CA">
      <w:pPr>
        <w:spacing w:line="240" w:lineRule="auto"/>
        <w:ind w:firstLine="720"/>
        <w:contextualSpacing/>
        <w:jc w:val="both"/>
        <w:rPr>
          <w:rFonts w:ascii="Arial" w:hAnsi="Arial" w:cs="Arial"/>
          <w:lang w:val="sr-Cyrl-CS"/>
        </w:rPr>
      </w:pPr>
      <w:r w:rsidRPr="006C75CA">
        <w:rPr>
          <w:rFonts w:ascii="Arial" w:hAnsi="Arial" w:cs="Arial"/>
          <w:lang w:val="sr-Cyrl-CS"/>
        </w:rPr>
        <w:t>У случају прекорачења наведеног рока, Пружалац услуга плаћа Наручиоцу пенале од 3‰ (</w:t>
      </w:r>
      <w:r w:rsidRPr="006C75CA">
        <w:rPr>
          <w:rFonts w:ascii="Arial" w:hAnsi="Arial" w:cs="Arial"/>
          <w:i/>
          <w:lang w:val="sr-Cyrl-CS"/>
        </w:rPr>
        <w:t>три промила</w:t>
      </w:r>
      <w:r w:rsidRPr="006C75CA">
        <w:rPr>
          <w:rFonts w:ascii="Arial" w:hAnsi="Arial" w:cs="Arial"/>
          <w:lang w:val="sr-Cyrl-CS"/>
        </w:rPr>
        <w:t>) дневно за сваки дан кашњења, а највише до 5% (</w:t>
      </w:r>
      <w:r w:rsidRPr="006C75CA">
        <w:rPr>
          <w:rFonts w:ascii="Arial" w:hAnsi="Arial" w:cs="Arial"/>
          <w:i/>
          <w:lang w:val="sr-Cyrl-CS"/>
        </w:rPr>
        <w:t>пет процената</w:t>
      </w:r>
      <w:r w:rsidRPr="006C75CA">
        <w:rPr>
          <w:rFonts w:ascii="Arial" w:hAnsi="Arial" w:cs="Arial"/>
          <w:lang w:val="sr-Cyrl-CS"/>
        </w:rPr>
        <w:t>) од вредности извршене услуге. У изузетим случајевима када Пружалац услуга у писаном облику наведе објективне околности у кашњењу извршења услуге, Наручилац може одлучити да не обрачунава наведене пенале.</w:t>
      </w:r>
    </w:p>
    <w:p w:rsidR="006C75CA" w:rsidRPr="006C75CA" w:rsidRDefault="006C75CA" w:rsidP="006C75CA">
      <w:pPr>
        <w:spacing w:line="240" w:lineRule="auto"/>
        <w:ind w:firstLine="720"/>
        <w:jc w:val="both"/>
        <w:rPr>
          <w:rFonts w:ascii="Arial" w:hAnsi="Arial" w:cs="Arial"/>
          <w:lang w:val="sr-Cyrl-CS"/>
        </w:rPr>
      </w:pPr>
      <w:r w:rsidRPr="006C75CA">
        <w:rPr>
          <w:rFonts w:ascii="Arial" w:hAnsi="Arial" w:cs="Arial"/>
          <w:lang w:val="sr-Cyrl-CS"/>
        </w:rPr>
        <w:t>У случају неоправданог закашњења у извршењу уговорених обавеза, по којем уговорена казна за Пружаоца услуга прелази износ од 5% на укупно уговорену вредност услуга, Наручилац може једнострано раскинути Уговор.</w:t>
      </w:r>
    </w:p>
    <w:p w:rsidR="00BB68B1" w:rsidRPr="00C65397" w:rsidRDefault="00BB68B1" w:rsidP="00BB68B1">
      <w:pPr>
        <w:autoSpaceDE w:val="0"/>
        <w:jc w:val="both"/>
        <w:rPr>
          <w:rFonts w:ascii="Arial" w:eastAsia="Times New Roman" w:hAnsi="Arial" w:cs="Arial"/>
        </w:rPr>
      </w:pPr>
      <w:proofErr w:type="gramStart"/>
      <w:r w:rsidRPr="00C65397">
        <w:rPr>
          <w:rFonts w:ascii="Arial" w:eastAsia="Times New Roman" w:hAnsi="Arial" w:cs="Arial"/>
        </w:rPr>
        <w:t>Извршилац ће уговорене послове вршити_______________ (уписати “самостално” уколико извршилац наступа самостално).</w:t>
      </w:r>
      <w:proofErr w:type="gramEnd"/>
    </w:p>
    <w:p w:rsidR="00BB68B1" w:rsidRDefault="00BB68B1" w:rsidP="00BB68B1">
      <w:pPr>
        <w:autoSpaceDE w:val="0"/>
        <w:rPr>
          <w:rFonts w:ascii="Arial" w:eastAsia="Times New Roman" w:hAnsi="Arial" w:cs="Arial"/>
        </w:rPr>
      </w:pPr>
      <w:r w:rsidRPr="00C65397">
        <w:rPr>
          <w:rFonts w:ascii="Arial" w:eastAsia="Times New Roman" w:hAnsi="Arial" w:cs="Arial"/>
        </w:rPr>
        <w:t xml:space="preserve">   </w:t>
      </w:r>
    </w:p>
    <w:p w:rsidR="00BB68B1" w:rsidRDefault="00BB68B1" w:rsidP="00BB68B1">
      <w:pPr>
        <w:autoSpaceDE w:val="0"/>
        <w:rPr>
          <w:rFonts w:ascii="Arial" w:eastAsia="Times New Roman" w:hAnsi="Arial" w:cs="Arial"/>
        </w:rPr>
      </w:pPr>
    </w:p>
    <w:p w:rsidR="00BB68B1" w:rsidRDefault="00BB68B1" w:rsidP="00BB68B1">
      <w:pPr>
        <w:autoSpaceDE w:val="0"/>
        <w:rPr>
          <w:rFonts w:ascii="Arial" w:eastAsia="Times New Roman" w:hAnsi="Arial" w:cs="Arial"/>
        </w:rPr>
      </w:pPr>
    </w:p>
    <w:p w:rsidR="00BB68B1" w:rsidRDefault="00BB68B1" w:rsidP="00BB68B1">
      <w:pPr>
        <w:autoSpaceDE w:val="0"/>
        <w:rPr>
          <w:rFonts w:ascii="Arial" w:eastAsia="Times New Roman" w:hAnsi="Arial" w:cs="Arial"/>
        </w:rPr>
      </w:pPr>
    </w:p>
    <w:p w:rsidR="00BB68B1" w:rsidRDefault="00BB68B1" w:rsidP="00BB68B1">
      <w:pPr>
        <w:autoSpaceDE w:val="0"/>
        <w:rPr>
          <w:rFonts w:ascii="Arial" w:eastAsia="Times New Roman" w:hAnsi="Arial" w:cs="Arial"/>
        </w:rPr>
      </w:pPr>
    </w:p>
    <w:p w:rsidR="00BB68B1" w:rsidRPr="00BB68B1" w:rsidRDefault="00BB68B1" w:rsidP="00BB68B1">
      <w:pPr>
        <w:autoSpaceDE w:val="0"/>
        <w:rPr>
          <w:rFonts w:ascii="Arial" w:eastAsia="Times New Roman" w:hAnsi="Arial" w:cs="Arial"/>
        </w:rPr>
      </w:pPr>
    </w:p>
    <w:p w:rsidR="00BB68B1" w:rsidRDefault="00BB68B1" w:rsidP="007F5DA4">
      <w:pPr>
        <w:spacing w:line="240" w:lineRule="auto"/>
        <w:contextualSpacing/>
        <w:jc w:val="center"/>
        <w:rPr>
          <w:rFonts w:ascii="Arial" w:hAnsi="Arial" w:cs="Arial"/>
          <w:b/>
          <w:lang w:val="sr-Cyrl-CS"/>
        </w:rPr>
      </w:pPr>
      <w:r w:rsidRPr="006C75CA">
        <w:rPr>
          <w:rFonts w:ascii="Arial" w:hAnsi="Arial" w:cs="Arial"/>
          <w:b/>
          <w:lang w:val="sr-Cyrl-CS"/>
        </w:rPr>
        <w:lastRenderedPageBreak/>
        <w:t xml:space="preserve">Члан </w:t>
      </w:r>
      <w:r>
        <w:rPr>
          <w:rFonts w:ascii="Arial" w:hAnsi="Arial" w:cs="Arial"/>
          <w:b/>
          <w:lang w:val="sr-Cyrl-CS"/>
        </w:rPr>
        <w:t>8</w:t>
      </w:r>
      <w:r w:rsidRPr="006C75CA">
        <w:rPr>
          <w:rFonts w:ascii="Arial" w:hAnsi="Arial" w:cs="Arial"/>
          <w:b/>
          <w:lang w:val="sr-Cyrl-CS"/>
        </w:rPr>
        <w:t>.</w:t>
      </w:r>
    </w:p>
    <w:p w:rsidR="00BB68B1" w:rsidRPr="00BB68B1" w:rsidRDefault="00BB68B1" w:rsidP="00BB68B1">
      <w:pPr>
        <w:spacing w:line="240" w:lineRule="auto"/>
        <w:ind w:firstLine="720"/>
        <w:contextualSpacing/>
        <w:jc w:val="center"/>
        <w:rPr>
          <w:rFonts w:ascii="Arial" w:hAnsi="Arial" w:cs="Arial"/>
          <w:b/>
          <w:lang w:val="sr-Cyrl-CS"/>
        </w:rPr>
      </w:pPr>
    </w:p>
    <w:p w:rsidR="00BB68B1" w:rsidRPr="00C65397" w:rsidRDefault="00BB68B1" w:rsidP="003834F5">
      <w:pPr>
        <w:autoSpaceDE w:val="0"/>
        <w:ind w:firstLine="708"/>
        <w:rPr>
          <w:rFonts w:ascii="Arial" w:eastAsia="Times New Roman" w:hAnsi="Arial" w:cs="Arial"/>
        </w:rPr>
      </w:pPr>
      <w:r w:rsidRPr="00C65397">
        <w:rPr>
          <w:rFonts w:ascii="Arial" w:eastAsia="Times New Roman" w:hAnsi="Arial" w:cs="Arial"/>
        </w:rPr>
        <w:t xml:space="preserve">Извршилац ће део уговорених обавеза извршити преко </w:t>
      </w:r>
      <w:proofErr w:type="gramStart"/>
      <w:r w:rsidRPr="00C65397">
        <w:rPr>
          <w:rFonts w:ascii="Arial" w:eastAsia="Times New Roman" w:hAnsi="Arial" w:cs="Arial"/>
        </w:rPr>
        <w:t>подизвођача :</w:t>
      </w:r>
      <w:proofErr w:type="gramEnd"/>
      <w:r w:rsidRPr="00C65397">
        <w:rPr>
          <w:rFonts w:ascii="Arial" w:eastAsia="Times New Roman" w:hAnsi="Arial" w:cs="Arial"/>
        </w:rPr>
        <w:t xml:space="preserve"> 1.______________________________, са седиштем _________________________, ПИБ ____________, матични број ______________.</w:t>
      </w:r>
    </w:p>
    <w:p w:rsidR="00BB68B1" w:rsidRPr="00C65397" w:rsidRDefault="00BB68B1" w:rsidP="00BB68B1">
      <w:pPr>
        <w:autoSpaceDE w:val="0"/>
        <w:rPr>
          <w:rFonts w:ascii="Arial" w:eastAsia="Times New Roman" w:hAnsi="Arial" w:cs="Arial"/>
        </w:rPr>
      </w:pPr>
      <w:r w:rsidRPr="00C65397">
        <w:rPr>
          <w:rFonts w:ascii="Arial" w:eastAsia="Times New Roman" w:hAnsi="Arial" w:cs="Arial"/>
        </w:rPr>
        <w:t>2.______________________________, са седиштем _________________________, ПИБ ____________, матични број ______________</w:t>
      </w:r>
    </w:p>
    <w:p w:rsidR="00BB68B1" w:rsidRPr="00C65397" w:rsidRDefault="00BB68B1" w:rsidP="003834F5">
      <w:pPr>
        <w:autoSpaceDE w:val="0"/>
        <w:ind w:firstLine="708"/>
        <w:rPr>
          <w:rFonts w:ascii="Arial" w:eastAsia="Times New Roman" w:hAnsi="Arial" w:cs="Arial"/>
        </w:rPr>
      </w:pPr>
      <w:proofErr w:type="gramStart"/>
      <w:r w:rsidRPr="00C65397">
        <w:rPr>
          <w:rFonts w:ascii="Arial" w:eastAsia="Times New Roman" w:hAnsi="Arial" w:cs="Arial"/>
        </w:rPr>
        <w:t>односно</w:t>
      </w:r>
      <w:proofErr w:type="gramEnd"/>
      <w:r w:rsidRPr="00C65397">
        <w:rPr>
          <w:rFonts w:ascii="Arial" w:eastAsia="Times New Roman" w:hAnsi="Arial" w:cs="Arial"/>
        </w:rPr>
        <w:t xml:space="preserve"> у групи понуђача коју чине:</w:t>
      </w:r>
    </w:p>
    <w:p w:rsidR="00BB68B1" w:rsidRPr="00C65397" w:rsidRDefault="00BB68B1" w:rsidP="00BB68B1">
      <w:pPr>
        <w:autoSpaceDE w:val="0"/>
        <w:rPr>
          <w:rFonts w:ascii="Arial" w:eastAsia="Times New Roman" w:hAnsi="Arial" w:cs="Arial"/>
        </w:rPr>
      </w:pPr>
      <w:r w:rsidRPr="00C65397">
        <w:rPr>
          <w:rFonts w:ascii="Arial" w:eastAsia="Times New Roman" w:hAnsi="Arial" w:cs="Arial"/>
        </w:rPr>
        <w:t xml:space="preserve">1. ______________________________, са седиштем _________________________, ПИБ ____________, матични број ______________. </w:t>
      </w:r>
    </w:p>
    <w:p w:rsidR="00BB68B1" w:rsidRPr="00C65397" w:rsidRDefault="00BB68B1" w:rsidP="00BB68B1">
      <w:pPr>
        <w:autoSpaceDE w:val="0"/>
        <w:rPr>
          <w:rFonts w:ascii="Arial" w:eastAsia="Times New Roman" w:hAnsi="Arial" w:cs="Arial"/>
        </w:rPr>
      </w:pPr>
      <w:r w:rsidRPr="00C65397">
        <w:rPr>
          <w:rFonts w:ascii="Arial" w:eastAsia="Times New Roman" w:hAnsi="Arial" w:cs="Arial"/>
        </w:rPr>
        <w:t>2.______________________________, са седиштем _________________________, ПИБ ____________, матични број ______________</w:t>
      </w:r>
    </w:p>
    <w:p w:rsidR="00BB68B1" w:rsidRDefault="00BB68B1" w:rsidP="00BB68B1">
      <w:pPr>
        <w:autoSpaceDE w:val="0"/>
        <w:jc w:val="both"/>
        <w:rPr>
          <w:rFonts w:ascii="Arial" w:eastAsia="Times New Roman" w:hAnsi="Arial" w:cs="Arial"/>
          <w:lang w:val="sr-Cyrl-CS"/>
        </w:rPr>
      </w:pPr>
      <w:r w:rsidRPr="00C65397">
        <w:rPr>
          <w:rFonts w:ascii="Arial" w:eastAsia="Times New Roman" w:hAnsi="Arial" w:cs="Arial"/>
        </w:rPr>
        <w:t xml:space="preserve">   </w:t>
      </w:r>
      <w:r>
        <w:rPr>
          <w:rFonts w:ascii="Arial" w:eastAsia="Times New Roman" w:hAnsi="Arial" w:cs="Arial"/>
        </w:rPr>
        <w:tab/>
      </w:r>
    </w:p>
    <w:p w:rsidR="00BB68B1" w:rsidRPr="00C65397" w:rsidRDefault="00BB68B1" w:rsidP="00BB68B1">
      <w:pPr>
        <w:autoSpaceDE w:val="0"/>
        <w:ind w:firstLine="708"/>
        <w:jc w:val="both"/>
        <w:rPr>
          <w:rFonts w:ascii="Arial" w:eastAsia="Times New Roman" w:hAnsi="Arial" w:cs="Arial"/>
        </w:rPr>
      </w:pPr>
      <w:proofErr w:type="gramStart"/>
      <w:r w:rsidRPr="00C65397">
        <w:rPr>
          <w:rFonts w:ascii="Arial" w:eastAsia="Times New Roman" w:hAnsi="Arial" w:cs="Arial"/>
        </w:rPr>
        <w:t>У случају да наступа са подизвођачима, Извршилац у потпуности одговара наручиоцу за извршење уговорених обавеза, као да их је сам извршио.</w:t>
      </w:r>
      <w:proofErr w:type="gramEnd"/>
      <w:r w:rsidRPr="00C65397">
        <w:rPr>
          <w:rFonts w:ascii="Arial" w:eastAsia="Times New Roman" w:hAnsi="Arial" w:cs="Arial"/>
        </w:rPr>
        <w:t xml:space="preserve"> </w:t>
      </w:r>
    </w:p>
    <w:p w:rsidR="00BB68B1" w:rsidRPr="00B60608" w:rsidRDefault="00BB68B1" w:rsidP="00BB68B1">
      <w:pPr>
        <w:autoSpaceDE w:val="0"/>
        <w:jc w:val="both"/>
        <w:rPr>
          <w:rFonts w:ascii="Arial" w:eastAsia="Times New Roman" w:hAnsi="Arial" w:cs="Arial"/>
          <w:lang w:val="ru-RU"/>
        </w:rPr>
      </w:pPr>
      <w:r w:rsidRPr="00C65397">
        <w:rPr>
          <w:rFonts w:ascii="Arial" w:eastAsia="Times New Roman" w:hAnsi="Arial" w:cs="Arial"/>
        </w:rPr>
        <w:t xml:space="preserve">     </w:t>
      </w:r>
      <w:r>
        <w:rPr>
          <w:rFonts w:ascii="Arial" w:eastAsia="Times New Roman" w:hAnsi="Arial" w:cs="Arial"/>
        </w:rPr>
        <w:tab/>
      </w:r>
      <w:proofErr w:type="gramStart"/>
      <w:r w:rsidRPr="00C65397">
        <w:rPr>
          <w:rFonts w:ascii="Arial" w:eastAsia="Times New Roman" w:hAnsi="Arial" w:cs="Arial"/>
        </w:rPr>
        <w:t xml:space="preserve">У случају да наступа у групи понуђача, </w:t>
      </w:r>
      <w:r w:rsidRPr="00C65397">
        <w:rPr>
          <w:rFonts w:ascii="Arial" w:eastAsia="Times New Roman" w:hAnsi="Arial" w:cs="Arial"/>
          <w:lang w:val="ru-RU"/>
        </w:rPr>
        <w:t>Изв</w:t>
      </w:r>
      <w:r w:rsidRPr="00C65397">
        <w:rPr>
          <w:rFonts w:ascii="Arial" w:eastAsia="Times New Roman" w:hAnsi="Arial" w:cs="Arial"/>
        </w:rPr>
        <w:t>ршилац</w:t>
      </w:r>
      <w:r w:rsidRPr="00C65397">
        <w:rPr>
          <w:rFonts w:ascii="Arial" w:eastAsia="Times New Roman" w:hAnsi="Arial" w:cs="Arial"/>
          <w:lang w:val="ru-RU"/>
        </w:rPr>
        <w:t xml:space="preserve"> одговара </w:t>
      </w:r>
      <w:r w:rsidRPr="00C65397">
        <w:rPr>
          <w:rFonts w:ascii="Arial" w:eastAsia="Times New Roman" w:hAnsi="Arial" w:cs="Arial"/>
        </w:rPr>
        <w:t>н</w:t>
      </w:r>
      <w:r w:rsidRPr="00C65397">
        <w:rPr>
          <w:rFonts w:ascii="Arial" w:eastAsia="Times New Roman" w:hAnsi="Arial" w:cs="Arial"/>
          <w:lang w:val="ru-RU"/>
        </w:rPr>
        <w:t>аручиоцу за извршење уговорених обавеза неограничено солидарно са осталим понуђачима из групе понуђача.</w:t>
      </w:r>
      <w:proofErr w:type="gramEnd"/>
      <w:r w:rsidRPr="00C65397">
        <w:rPr>
          <w:rFonts w:ascii="Arial" w:eastAsia="Times New Roman" w:hAnsi="Arial" w:cs="Arial"/>
          <w:lang w:val="ru-RU"/>
        </w:rPr>
        <w:t xml:space="preserve"> </w:t>
      </w:r>
    </w:p>
    <w:p w:rsidR="006C75CA" w:rsidRPr="006C75CA" w:rsidRDefault="006C75CA" w:rsidP="00B04E85">
      <w:pPr>
        <w:spacing w:line="240" w:lineRule="auto"/>
        <w:contextualSpacing/>
        <w:jc w:val="both"/>
        <w:rPr>
          <w:rFonts w:ascii="Arial" w:hAnsi="Arial" w:cs="Arial"/>
          <w:lang w:val="sr-Cyrl-CS"/>
        </w:rPr>
      </w:pPr>
    </w:p>
    <w:p w:rsidR="006C75CA" w:rsidRPr="006C75CA" w:rsidRDefault="006C75CA" w:rsidP="007F5DA4">
      <w:pPr>
        <w:spacing w:line="240" w:lineRule="auto"/>
        <w:contextualSpacing/>
        <w:jc w:val="center"/>
        <w:rPr>
          <w:rFonts w:ascii="Arial" w:hAnsi="Arial" w:cs="Arial"/>
          <w:b/>
          <w:lang w:val="sr-Cyrl-CS"/>
        </w:rPr>
      </w:pPr>
      <w:r w:rsidRPr="006C75CA">
        <w:rPr>
          <w:rFonts w:ascii="Arial" w:hAnsi="Arial" w:cs="Arial"/>
          <w:b/>
          <w:lang w:val="sr-Cyrl-CS"/>
        </w:rPr>
        <w:t>ВАЖЕЊЕ И  РАСКИД УГОВОРА</w:t>
      </w:r>
    </w:p>
    <w:p w:rsidR="006C75CA" w:rsidRPr="006C75CA" w:rsidRDefault="006C75CA" w:rsidP="007F5DA4">
      <w:pPr>
        <w:spacing w:line="240" w:lineRule="auto"/>
        <w:contextualSpacing/>
        <w:jc w:val="center"/>
        <w:rPr>
          <w:rFonts w:ascii="Arial" w:hAnsi="Arial" w:cs="Arial"/>
          <w:b/>
          <w:lang w:val="sr-Cyrl-CS"/>
        </w:rPr>
      </w:pPr>
      <w:r w:rsidRPr="006C75CA">
        <w:rPr>
          <w:rFonts w:ascii="Arial" w:hAnsi="Arial" w:cs="Arial"/>
          <w:b/>
          <w:lang w:val="sr-Cyrl-CS"/>
        </w:rPr>
        <w:t xml:space="preserve">Члан </w:t>
      </w:r>
      <w:r w:rsidR="00BB68B1">
        <w:rPr>
          <w:rFonts w:ascii="Arial" w:hAnsi="Arial" w:cs="Arial"/>
          <w:b/>
          <w:lang w:val="sr-Cyrl-CS"/>
        </w:rPr>
        <w:t>9</w:t>
      </w:r>
      <w:r w:rsidRPr="006C75CA">
        <w:rPr>
          <w:rFonts w:ascii="Arial" w:hAnsi="Arial" w:cs="Arial"/>
          <w:b/>
          <w:lang w:val="sr-Cyrl-CS"/>
        </w:rPr>
        <w:t>.</w:t>
      </w:r>
    </w:p>
    <w:p w:rsidR="006C75CA" w:rsidRPr="006C75CA" w:rsidRDefault="006C75CA" w:rsidP="006C75CA">
      <w:pPr>
        <w:spacing w:line="240" w:lineRule="auto"/>
        <w:ind w:firstLine="720"/>
        <w:contextualSpacing/>
        <w:jc w:val="center"/>
        <w:rPr>
          <w:rFonts w:ascii="Arial" w:hAnsi="Arial" w:cs="Arial"/>
          <w:b/>
          <w:lang w:val="sr-Cyrl-CS"/>
        </w:rPr>
      </w:pPr>
    </w:p>
    <w:p w:rsidR="006C75CA" w:rsidRPr="006C75CA" w:rsidRDefault="006C75CA" w:rsidP="006C75CA">
      <w:pPr>
        <w:spacing w:line="240" w:lineRule="auto"/>
        <w:ind w:firstLine="720"/>
        <w:contextualSpacing/>
        <w:jc w:val="both"/>
        <w:rPr>
          <w:rFonts w:ascii="Arial" w:eastAsia="MS Mincho" w:hAnsi="Arial" w:cs="Arial"/>
          <w:lang w:val="sr-Cyrl-CS"/>
        </w:rPr>
      </w:pPr>
      <w:r w:rsidRPr="006C75CA">
        <w:rPr>
          <w:rFonts w:ascii="Arial" w:hAnsi="Arial" w:cs="Arial"/>
          <w:lang w:val="sr-Cyrl-CS"/>
        </w:rPr>
        <w:t>Уговор се сматра закљученим даном обостраног потписивања, а ступа на снагу достављањем соло мениц</w:t>
      </w:r>
      <w:r w:rsidRPr="006C75CA">
        <w:rPr>
          <w:rFonts w:ascii="Arial" w:hAnsi="Arial" w:cs="Arial"/>
          <w:lang w:val="sr-Latn-CS"/>
        </w:rPr>
        <w:t>e</w:t>
      </w:r>
      <w:r w:rsidRPr="006C75CA">
        <w:rPr>
          <w:rFonts w:ascii="Arial" w:hAnsi="Arial" w:cs="Arial"/>
          <w:lang w:val="sr-Cyrl-CS"/>
        </w:rPr>
        <w:t xml:space="preserve"> као гаранциј</w:t>
      </w:r>
      <w:r w:rsidRPr="006C75CA">
        <w:rPr>
          <w:rFonts w:ascii="Arial" w:hAnsi="Arial" w:cs="Arial"/>
          <w:lang w:val="sr-Latn-CS"/>
        </w:rPr>
        <w:t>e</w:t>
      </w:r>
      <w:r w:rsidRPr="006C75CA">
        <w:rPr>
          <w:rFonts w:ascii="Arial" w:hAnsi="Arial" w:cs="Arial"/>
          <w:lang w:val="sr-Cyrl-CS"/>
        </w:rPr>
        <w:t xml:space="preserve"> за добро извршење посла</w:t>
      </w:r>
      <w:r w:rsidRPr="006C75CA">
        <w:rPr>
          <w:rFonts w:ascii="Arial" w:hAnsi="Arial" w:cs="Arial"/>
          <w:lang w:val="ru-RU"/>
        </w:rPr>
        <w:t xml:space="preserve">, </w:t>
      </w:r>
      <w:r w:rsidRPr="006C75CA">
        <w:rPr>
          <w:rFonts w:ascii="Arial" w:hAnsi="Arial" w:cs="Arial"/>
          <w:lang w:val="sr-Cyrl-CS"/>
        </w:rPr>
        <w:t xml:space="preserve">у складу са чланом 6. овог Уговора. </w:t>
      </w:r>
      <w:r w:rsidRPr="006C75CA">
        <w:rPr>
          <w:rFonts w:ascii="Arial" w:eastAsia="MS Mincho" w:hAnsi="Arial" w:cs="Arial"/>
          <w:lang w:val="sl-SI"/>
        </w:rPr>
        <w:t xml:space="preserve">Уговор се закључује на период </w:t>
      </w:r>
      <w:r w:rsidRPr="006C75CA">
        <w:rPr>
          <w:rFonts w:ascii="Arial" w:eastAsia="MS Mincho" w:hAnsi="Arial" w:cs="Arial"/>
          <w:lang w:val="sr-Cyrl-CS"/>
        </w:rPr>
        <w:t>до 31.12.</w:t>
      </w:r>
      <w:r w:rsidR="00BB68B1">
        <w:rPr>
          <w:rFonts w:ascii="Arial" w:eastAsia="MS Mincho" w:hAnsi="Arial" w:cs="Arial"/>
          <w:lang w:val="sr-Cyrl-CS"/>
        </w:rPr>
        <w:t>2016</w:t>
      </w:r>
      <w:r w:rsidRPr="006C75CA">
        <w:rPr>
          <w:rFonts w:ascii="Arial" w:eastAsia="MS Mincho" w:hAnsi="Arial" w:cs="Arial"/>
          <w:lang w:val="sr-Cyrl-CS"/>
        </w:rPr>
        <w:t>.</w:t>
      </w:r>
      <w:r w:rsidR="00BB68B1">
        <w:rPr>
          <w:rFonts w:ascii="Arial" w:eastAsia="MS Mincho" w:hAnsi="Arial" w:cs="Arial"/>
          <w:lang w:val="sr-Cyrl-CS"/>
        </w:rPr>
        <w:t xml:space="preserve"> </w:t>
      </w:r>
      <w:r w:rsidRPr="006C75CA">
        <w:rPr>
          <w:rFonts w:ascii="Arial" w:eastAsia="MS Mincho" w:hAnsi="Arial" w:cs="Arial"/>
          <w:lang w:val="sr-Cyrl-CS"/>
        </w:rPr>
        <w:t>године.</w:t>
      </w:r>
    </w:p>
    <w:p w:rsidR="006C75CA" w:rsidRPr="006C75CA" w:rsidRDefault="006C75CA" w:rsidP="006C75CA">
      <w:pPr>
        <w:spacing w:line="240" w:lineRule="auto"/>
        <w:ind w:firstLine="720"/>
        <w:contextualSpacing/>
        <w:jc w:val="both"/>
        <w:rPr>
          <w:rFonts w:ascii="Arial" w:hAnsi="Arial" w:cs="Arial"/>
          <w:lang w:val="sr-Cyrl-CS"/>
        </w:rPr>
      </w:pPr>
      <w:r w:rsidRPr="006C75CA">
        <w:rPr>
          <w:rFonts w:ascii="Arial" w:hAnsi="Arial" w:cs="Arial"/>
          <w:lang w:val="sr-Cyrl-CS"/>
        </w:rPr>
        <w:t>Раскид Уговора уговорне стране током реализације могу вршити споразумно. Јед</w:t>
      </w:r>
      <w:r w:rsidR="00832C70">
        <w:rPr>
          <w:rFonts w:ascii="Arial" w:hAnsi="Arial" w:cs="Arial"/>
          <w:lang w:val="sr-Cyrl-CS"/>
        </w:rPr>
        <w:t>н</w:t>
      </w:r>
      <w:r w:rsidRPr="006C75CA">
        <w:rPr>
          <w:rFonts w:ascii="Arial" w:hAnsi="Arial" w:cs="Arial"/>
          <w:lang w:val="sr-Cyrl-CS"/>
        </w:rPr>
        <w:t>острани раскид Уговора дозвољен је у случају кад једна од уговорних страна не испуњава своје уговорне обавезе.</w:t>
      </w:r>
    </w:p>
    <w:p w:rsidR="006C75CA" w:rsidRPr="006C75CA" w:rsidRDefault="006C75CA" w:rsidP="006C75CA">
      <w:pPr>
        <w:spacing w:line="240" w:lineRule="auto"/>
        <w:ind w:firstLine="720"/>
        <w:contextualSpacing/>
        <w:jc w:val="both"/>
        <w:rPr>
          <w:rFonts w:ascii="Arial" w:hAnsi="Arial" w:cs="Arial"/>
          <w:lang w:val="sr-Cyrl-CS"/>
        </w:rPr>
      </w:pPr>
      <w:r w:rsidRPr="006C75CA">
        <w:rPr>
          <w:rFonts w:ascii="Arial" w:hAnsi="Arial" w:cs="Arial"/>
          <w:lang w:val="sr-Cyrl-CS"/>
        </w:rPr>
        <w:t xml:space="preserve">Уговорна страна која је скривила раскид Уговора, дужна је да другој уговорној страни надокнади евентуално насталу штету.  </w:t>
      </w:r>
    </w:p>
    <w:p w:rsidR="006C75CA" w:rsidRPr="006C75CA" w:rsidRDefault="006C75CA" w:rsidP="006C75CA">
      <w:pPr>
        <w:spacing w:line="240" w:lineRule="auto"/>
        <w:ind w:firstLine="720"/>
        <w:contextualSpacing/>
        <w:jc w:val="both"/>
        <w:rPr>
          <w:rFonts w:ascii="Arial" w:hAnsi="Arial" w:cs="Arial"/>
          <w:lang w:val="sr-Cyrl-CS"/>
        </w:rPr>
      </w:pPr>
      <w:r w:rsidRPr="006C75CA">
        <w:rPr>
          <w:rFonts w:ascii="Arial" w:hAnsi="Arial" w:cs="Arial"/>
          <w:lang w:val="sr-Cyrl-CS"/>
        </w:rPr>
        <w:t>Отказни рок износи 30 (</w:t>
      </w:r>
      <w:r w:rsidRPr="006C75CA">
        <w:rPr>
          <w:rFonts w:ascii="Arial" w:hAnsi="Arial" w:cs="Arial"/>
          <w:i/>
          <w:lang w:val="sr-Cyrl-CS"/>
        </w:rPr>
        <w:t>тридесет</w:t>
      </w:r>
      <w:r w:rsidRPr="006C75CA">
        <w:rPr>
          <w:rFonts w:ascii="Arial" w:hAnsi="Arial" w:cs="Arial"/>
          <w:lang w:val="sr-Cyrl-CS"/>
        </w:rPr>
        <w:t>) дана.</w:t>
      </w:r>
    </w:p>
    <w:p w:rsidR="006C75CA" w:rsidRPr="006C75CA" w:rsidRDefault="006C75CA" w:rsidP="006C75CA">
      <w:pPr>
        <w:spacing w:line="240" w:lineRule="auto"/>
        <w:ind w:firstLine="720"/>
        <w:contextualSpacing/>
        <w:jc w:val="both"/>
        <w:rPr>
          <w:rFonts w:ascii="Arial" w:hAnsi="Arial" w:cs="Arial"/>
          <w:b/>
          <w:lang w:val="sr-Cyrl-CS"/>
        </w:rPr>
      </w:pPr>
    </w:p>
    <w:p w:rsidR="006C75CA" w:rsidRPr="006C75CA" w:rsidRDefault="006C75CA" w:rsidP="007F5DA4">
      <w:pPr>
        <w:spacing w:line="240" w:lineRule="auto"/>
        <w:contextualSpacing/>
        <w:jc w:val="center"/>
        <w:rPr>
          <w:rFonts w:ascii="Arial" w:hAnsi="Arial" w:cs="Arial"/>
          <w:b/>
          <w:lang w:val="sr-Cyrl-CS"/>
        </w:rPr>
      </w:pPr>
      <w:r w:rsidRPr="006C75CA">
        <w:rPr>
          <w:rFonts w:ascii="Arial" w:hAnsi="Arial" w:cs="Arial"/>
          <w:b/>
          <w:lang w:val="sr-Cyrl-CS"/>
        </w:rPr>
        <w:t>ПРЕЛАЗНЕ ОДРЕДБЕ</w:t>
      </w:r>
    </w:p>
    <w:p w:rsidR="006C75CA" w:rsidRPr="006C75CA" w:rsidRDefault="006C75CA" w:rsidP="007F5DA4">
      <w:pPr>
        <w:spacing w:line="240" w:lineRule="auto"/>
        <w:contextualSpacing/>
        <w:jc w:val="center"/>
        <w:rPr>
          <w:rFonts w:ascii="Arial" w:hAnsi="Arial" w:cs="Arial"/>
          <w:b/>
          <w:lang w:val="sr-Cyrl-CS"/>
        </w:rPr>
      </w:pPr>
      <w:r w:rsidRPr="006C75CA">
        <w:rPr>
          <w:rFonts w:ascii="Arial" w:hAnsi="Arial" w:cs="Arial"/>
          <w:b/>
          <w:lang w:val="sr-Cyrl-CS"/>
        </w:rPr>
        <w:t xml:space="preserve">Члан </w:t>
      </w:r>
      <w:r w:rsidR="00BB68B1">
        <w:rPr>
          <w:rFonts w:ascii="Arial" w:hAnsi="Arial" w:cs="Arial"/>
          <w:b/>
          <w:lang w:val="sr-Cyrl-CS"/>
        </w:rPr>
        <w:t>10</w:t>
      </w:r>
      <w:r w:rsidRPr="006C75CA">
        <w:rPr>
          <w:rFonts w:ascii="Arial" w:hAnsi="Arial" w:cs="Arial"/>
          <w:b/>
          <w:lang w:val="sr-Cyrl-CS"/>
        </w:rPr>
        <w:t>.</w:t>
      </w:r>
    </w:p>
    <w:p w:rsidR="006C75CA" w:rsidRPr="006C75CA" w:rsidRDefault="006C75CA" w:rsidP="006C75CA">
      <w:pPr>
        <w:spacing w:line="240" w:lineRule="auto"/>
        <w:ind w:firstLine="720"/>
        <w:contextualSpacing/>
        <w:jc w:val="center"/>
        <w:rPr>
          <w:rFonts w:ascii="Arial" w:hAnsi="Arial" w:cs="Arial"/>
          <w:b/>
          <w:lang w:val="sr-Cyrl-CS"/>
        </w:rPr>
      </w:pPr>
    </w:p>
    <w:p w:rsidR="006C75CA" w:rsidRPr="006C75CA" w:rsidRDefault="006C75CA" w:rsidP="006C75CA">
      <w:pPr>
        <w:spacing w:line="240" w:lineRule="auto"/>
        <w:ind w:firstLine="720"/>
        <w:contextualSpacing/>
        <w:jc w:val="both"/>
        <w:rPr>
          <w:rFonts w:ascii="Arial" w:hAnsi="Arial" w:cs="Arial"/>
          <w:lang w:val="sr-Cyrl-CS"/>
        </w:rPr>
      </w:pPr>
      <w:r w:rsidRPr="006C75CA">
        <w:rPr>
          <w:rFonts w:ascii="Arial" w:hAnsi="Arial" w:cs="Arial"/>
          <w:lang w:val="sr-Cyrl-CS"/>
        </w:rPr>
        <w:t>Измене и допуне овог Уговора могу се вршити у писаном облику уз обострану саглосност  и оверу обе уговорне стране.</w:t>
      </w:r>
    </w:p>
    <w:p w:rsidR="006C75CA" w:rsidRPr="006C75CA" w:rsidRDefault="006C75CA" w:rsidP="006C75CA">
      <w:pPr>
        <w:spacing w:line="240" w:lineRule="auto"/>
        <w:ind w:firstLine="720"/>
        <w:contextualSpacing/>
        <w:jc w:val="both"/>
        <w:rPr>
          <w:rFonts w:ascii="Arial" w:hAnsi="Arial" w:cs="Arial"/>
          <w:lang w:val="sr-Cyrl-CS"/>
        </w:rPr>
      </w:pPr>
    </w:p>
    <w:p w:rsidR="006C75CA" w:rsidRDefault="006C75CA" w:rsidP="007F5DA4">
      <w:pPr>
        <w:spacing w:line="240" w:lineRule="auto"/>
        <w:contextualSpacing/>
        <w:jc w:val="center"/>
        <w:rPr>
          <w:rFonts w:ascii="Arial" w:hAnsi="Arial" w:cs="Arial"/>
          <w:b/>
          <w:lang w:val="sr-Cyrl-CS"/>
        </w:rPr>
      </w:pPr>
      <w:r w:rsidRPr="006C75CA">
        <w:rPr>
          <w:rFonts w:ascii="Arial" w:hAnsi="Arial" w:cs="Arial"/>
          <w:b/>
          <w:lang w:val="sr-Cyrl-CS"/>
        </w:rPr>
        <w:t xml:space="preserve">Члан </w:t>
      </w:r>
      <w:r w:rsidRPr="006C75CA">
        <w:rPr>
          <w:rFonts w:ascii="Arial" w:hAnsi="Arial" w:cs="Arial"/>
          <w:b/>
          <w:lang w:val="ru-RU"/>
        </w:rPr>
        <w:t>1</w:t>
      </w:r>
      <w:r w:rsidR="00BB68B1">
        <w:rPr>
          <w:rFonts w:ascii="Arial" w:hAnsi="Arial" w:cs="Arial"/>
          <w:b/>
          <w:lang w:val="sr-Cyrl-CS"/>
        </w:rPr>
        <w:t>1</w:t>
      </w:r>
      <w:r w:rsidRPr="006C75CA">
        <w:rPr>
          <w:rFonts w:ascii="Arial" w:hAnsi="Arial" w:cs="Arial"/>
          <w:b/>
          <w:lang w:val="sr-Cyrl-CS"/>
        </w:rPr>
        <w:t>.</w:t>
      </w:r>
    </w:p>
    <w:p w:rsidR="00BB68B1" w:rsidRPr="006C75CA" w:rsidRDefault="00BB68B1" w:rsidP="00BB68B1">
      <w:pPr>
        <w:spacing w:line="240" w:lineRule="auto"/>
        <w:ind w:firstLine="720"/>
        <w:contextualSpacing/>
        <w:jc w:val="center"/>
        <w:rPr>
          <w:rFonts w:ascii="Arial" w:hAnsi="Arial" w:cs="Arial"/>
          <w:b/>
          <w:lang w:val="sr-Cyrl-CS"/>
        </w:rPr>
      </w:pPr>
    </w:p>
    <w:p w:rsidR="006C75CA" w:rsidRDefault="006C75CA" w:rsidP="006C75CA">
      <w:pPr>
        <w:spacing w:line="240" w:lineRule="auto"/>
        <w:ind w:firstLine="720"/>
        <w:jc w:val="both"/>
        <w:rPr>
          <w:rFonts w:ascii="Arial" w:hAnsi="Arial" w:cs="Arial"/>
          <w:lang w:val="sr-Cyrl-CS"/>
        </w:rPr>
      </w:pPr>
      <w:r w:rsidRPr="006C75CA">
        <w:rPr>
          <w:rFonts w:ascii="Arial" w:hAnsi="Arial" w:cs="Arial"/>
          <w:lang w:val="sr-Cyrl-CS"/>
        </w:rPr>
        <w:t>Уговорне стране су сагласне да ће све евентуалне спорове настале из овог Уговора покушати да реше мирним путем (споразумно), а уколико то није могуће, уговорне стране утврђују надлежност Привредног суда у Крагујевцу.</w:t>
      </w:r>
    </w:p>
    <w:p w:rsidR="00BB68B1" w:rsidRPr="006C75CA" w:rsidRDefault="00BB68B1" w:rsidP="006C75CA">
      <w:pPr>
        <w:spacing w:line="240" w:lineRule="auto"/>
        <w:ind w:firstLine="720"/>
        <w:jc w:val="both"/>
        <w:rPr>
          <w:rFonts w:ascii="Arial" w:hAnsi="Arial" w:cs="Arial"/>
          <w:lang w:val="sr-Cyrl-CS"/>
        </w:rPr>
      </w:pPr>
    </w:p>
    <w:p w:rsidR="006C75CA" w:rsidRPr="006C75CA" w:rsidRDefault="006C75CA" w:rsidP="007F5DA4">
      <w:pPr>
        <w:spacing w:line="240" w:lineRule="auto"/>
        <w:contextualSpacing/>
        <w:jc w:val="center"/>
        <w:rPr>
          <w:rFonts w:ascii="Arial" w:hAnsi="Arial" w:cs="Arial"/>
          <w:b/>
          <w:lang w:val="sr-Cyrl-CS"/>
        </w:rPr>
      </w:pPr>
      <w:r w:rsidRPr="006C75CA">
        <w:rPr>
          <w:rFonts w:ascii="Arial" w:hAnsi="Arial" w:cs="Arial"/>
          <w:b/>
          <w:lang w:val="sr-Cyrl-CS"/>
        </w:rPr>
        <w:lastRenderedPageBreak/>
        <w:t xml:space="preserve">Члан </w:t>
      </w:r>
      <w:r w:rsidRPr="006C75CA">
        <w:rPr>
          <w:rFonts w:ascii="Arial" w:hAnsi="Arial" w:cs="Arial"/>
          <w:b/>
          <w:lang w:val="ru-RU"/>
        </w:rPr>
        <w:t>1</w:t>
      </w:r>
      <w:r w:rsidR="00BB68B1">
        <w:rPr>
          <w:rFonts w:ascii="Arial" w:hAnsi="Arial" w:cs="Arial"/>
          <w:b/>
          <w:lang w:val="sr-Cyrl-CS"/>
        </w:rPr>
        <w:t>2</w:t>
      </w:r>
      <w:r w:rsidRPr="006C75CA">
        <w:rPr>
          <w:rFonts w:ascii="Arial" w:hAnsi="Arial" w:cs="Arial"/>
          <w:b/>
          <w:lang w:val="sr-Cyrl-CS"/>
        </w:rPr>
        <w:t>.</w:t>
      </w:r>
    </w:p>
    <w:p w:rsidR="006C75CA" w:rsidRPr="006C75CA" w:rsidRDefault="006C75CA" w:rsidP="006C75CA">
      <w:pPr>
        <w:spacing w:line="240" w:lineRule="auto"/>
        <w:ind w:firstLine="720"/>
        <w:contextualSpacing/>
        <w:jc w:val="center"/>
        <w:rPr>
          <w:rFonts w:ascii="Arial" w:hAnsi="Arial" w:cs="Arial"/>
          <w:b/>
          <w:lang w:val="sr-Cyrl-CS"/>
        </w:rPr>
      </w:pPr>
    </w:p>
    <w:p w:rsidR="006C75CA" w:rsidRDefault="006C75CA" w:rsidP="006C75CA">
      <w:pPr>
        <w:spacing w:line="240" w:lineRule="auto"/>
        <w:ind w:firstLine="720"/>
        <w:contextualSpacing/>
        <w:jc w:val="both"/>
        <w:rPr>
          <w:rFonts w:ascii="Arial" w:hAnsi="Arial" w:cs="Arial"/>
          <w:lang w:val="sr-Cyrl-CS"/>
        </w:rPr>
      </w:pPr>
      <w:r w:rsidRPr="006C75CA">
        <w:rPr>
          <w:rFonts w:ascii="Arial" w:hAnsi="Arial" w:cs="Arial"/>
          <w:lang w:val="sr-Cyrl-CS"/>
        </w:rPr>
        <w:t>За све што није регулисано овим Уговором примењиваће се одредбе  Закона о облигационим односима, и других законских прописа који се односе на предметну услугу.</w:t>
      </w:r>
    </w:p>
    <w:p w:rsidR="00BB68B1" w:rsidRPr="006C75CA" w:rsidRDefault="00BB68B1" w:rsidP="006C75CA">
      <w:pPr>
        <w:spacing w:line="240" w:lineRule="auto"/>
        <w:ind w:firstLine="720"/>
        <w:contextualSpacing/>
        <w:jc w:val="both"/>
        <w:rPr>
          <w:rFonts w:ascii="Arial" w:hAnsi="Arial" w:cs="Arial"/>
          <w:lang w:val="ru-RU"/>
        </w:rPr>
      </w:pPr>
    </w:p>
    <w:p w:rsidR="006C75CA" w:rsidRPr="006C75CA" w:rsidRDefault="006C75CA" w:rsidP="007F5DA4">
      <w:pPr>
        <w:spacing w:line="240" w:lineRule="auto"/>
        <w:contextualSpacing/>
        <w:jc w:val="center"/>
        <w:rPr>
          <w:rFonts w:ascii="Arial" w:hAnsi="Arial" w:cs="Arial"/>
          <w:b/>
          <w:lang w:val="sr-Cyrl-CS"/>
        </w:rPr>
      </w:pPr>
      <w:r w:rsidRPr="006C75CA">
        <w:rPr>
          <w:rFonts w:ascii="Arial" w:hAnsi="Arial" w:cs="Arial"/>
          <w:b/>
          <w:lang w:val="sr-Cyrl-CS"/>
        </w:rPr>
        <w:t xml:space="preserve">Члан </w:t>
      </w:r>
      <w:r w:rsidRPr="006C75CA">
        <w:rPr>
          <w:rFonts w:ascii="Arial" w:hAnsi="Arial" w:cs="Arial"/>
          <w:b/>
          <w:lang w:val="ru-RU"/>
        </w:rPr>
        <w:t>1</w:t>
      </w:r>
      <w:r w:rsidR="00BB68B1">
        <w:rPr>
          <w:rFonts w:ascii="Arial" w:hAnsi="Arial" w:cs="Arial"/>
          <w:b/>
          <w:lang w:val="ru-RU"/>
        </w:rPr>
        <w:t>3</w:t>
      </w:r>
      <w:r w:rsidRPr="006C75CA">
        <w:rPr>
          <w:rFonts w:ascii="Arial" w:hAnsi="Arial" w:cs="Arial"/>
          <w:b/>
          <w:lang w:val="sr-Cyrl-CS"/>
        </w:rPr>
        <w:t>.</w:t>
      </w:r>
    </w:p>
    <w:p w:rsidR="006C75CA" w:rsidRPr="006C75CA" w:rsidRDefault="006C75CA" w:rsidP="006C75CA">
      <w:pPr>
        <w:spacing w:line="240" w:lineRule="auto"/>
        <w:ind w:firstLine="720"/>
        <w:contextualSpacing/>
        <w:jc w:val="center"/>
        <w:rPr>
          <w:rFonts w:ascii="Arial" w:hAnsi="Arial" w:cs="Arial"/>
          <w:b/>
          <w:lang w:val="sr-Cyrl-CS"/>
        </w:rPr>
      </w:pPr>
    </w:p>
    <w:p w:rsidR="006C75CA" w:rsidRPr="006C75CA" w:rsidRDefault="006C75CA" w:rsidP="006C75CA">
      <w:pPr>
        <w:spacing w:line="240" w:lineRule="auto"/>
        <w:ind w:firstLine="720"/>
        <w:contextualSpacing/>
        <w:jc w:val="both"/>
        <w:rPr>
          <w:rFonts w:ascii="Arial" w:hAnsi="Arial" w:cs="Arial"/>
          <w:lang w:val="sr-Cyrl-CS"/>
        </w:rPr>
      </w:pPr>
      <w:proofErr w:type="gramStart"/>
      <w:r w:rsidRPr="006C75CA">
        <w:rPr>
          <w:rFonts w:ascii="Arial" w:hAnsi="Arial" w:cs="Arial"/>
        </w:rPr>
        <w:t xml:space="preserve">Ovaj </w:t>
      </w:r>
      <w:r w:rsidRPr="006C75CA">
        <w:rPr>
          <w:rFonts w:ascii="Arial" w:hAnsi="Arial" w:cs="Arial"/>
          <w:lang w:val="sr-Cyrl-CS"/>
        </w:rPr>
        <w:t>Уговор је сачињен у 4 (четири) истоветна примерка, од којих свака страна задржава по 2 (два) примерка.</w:t>
      </w:r>
      <w:proofErr w:type="gramEnd"/>
    </w:p>
    <w:p w:rsidR="006C75CA" w:rsidRPr="006C75CA" w:rsidRDefault="006C75CA" w:rsidP="006C75CA">
      <w:pPr>
        <w:spacing w:line="240" w:lineRule="auto"/>
        <w:ind w:left="993"/>
        <w:contextualSpacing/>
        <w:jc w:val="both"/>
        <w:rPr>
          <w:rFonts w:ascii="Arial" w:hAnsi="Arial" w:cs="Arial"/>
          <w:lang w:val="sr-Cyrl-CS"/>
        </w:rPr>
      </w:pPr>
    </w:p>
    <w:p w:rsidR="006C75CA" w:rsidRPr="00CE4FF3" w:rsidRDefault="006C75CA" w:rsidP="006C75CA">
      <w:pPr>
        <w:spacing w:line="240" w:lineRule="auto"/>
        <w:jc w:val="both"/>
        <w:rPr>
          <w:rFonts w:eastAsia="Times New Roman"/>
          <w:b/>
          <w:lang w:val="sr-Cyrl-CS"/>
        </w:rPr>
      </w:pPr>
    </w:p>
    <w:p w:rsidR="006C75CA" w:rsidRPr="00DB00A0" w:rsidRDefault="006C75CA" w:rsidP="006C75CA">
      <w:pPr>
        <w:spacing w:line="240" w:lineRule="auto"/>
        <w:jc w:val="both"/>
        <w:rPr>
          <w:rFonts w:eastAsia="Times New Roman"/>
          <w:b/>
          <w:lang w:val="sr-Cyrl-CS"/>
        </w:rPr>
      </w:pPr>
    </w:p>
    <w:p w:rsidR="00C65397" w:rsidRPr="00C65397" w:rsidRDefault="00C65397" w:rsidP="00C65397">
      <w:pPr>
        <w:jc w:val="both"/>
        <w:rPr>
          <w:rFonts w:ascii="Arial" w:hAnsi="Arial" w:cs="Arial"/>
        </w:rPr>
      </w:pPr>
    </w:p>
    <w:p w:rsidR="00C65397" w:rsidRPr="00C65397" w:rsidRDefault="00C65397" w:rsidP="00C65397">
      <w:pPr>
        <w:jc w:val="both"/>
        <w:rPr>
          <w:rFonts w:ascii="Arial" w:eastAsia="Times New Roman" w:hAnsi="Arial" w:cs="Arial"/>
        </w:rPr>
      </w:pPr>
    </w:p>
    <w:p w:rsidR="00A72700" w:rsidRDefault="00A72700" w:rsidP="00C65397">
      <w:pPr>
        <w:jc w:val="both"/>
        <w:rPr>
          <w:rFonts w:ascii="Arial" w:hAnsi="Arial" w:cs="Arial"/>
          <w:lang w:val="sr-Cyrl-CS"/>
        </w:rPr>
      </w:pPr>
    </w:p>
    <w:p w:rsidR="00480331" w:rsidRDefault="00480331" w:rsidP="00C65397">
      <w:pPr>
        <w:jc w:val="both"/>
        <w:rPr>
          <w:rFonts w:ascii="Arial" w:hAnsi="Arial" w:cs="Arial"/>
          <w:lang w:val="sr-Cyrl-CS"/>
        </w:rPr>
      </w:pPr>
    </w:p>
    <w:p w:rsidR="00D72884" w:rsidRPr="00A72700" w:rsidRDefault="00D72884" w:rsidP="00C65397">
      <w:pPr>
        <w:jc w:val="both"/>
        <w:rPr>
          <w:rFonts w:ascii="Arial" w:hAnsi="Arial" w:cs="Arial"/>
          <w:lang w:val="sr-Cyrl-CS"/>
        </w:rPr>
      </w:pPr>
    </w:p>
    <w:p w:rsidR="00C65397" w:rsidRDefault="009E47AA" w:rsidP="00C65397">
      <w:pPr>
        <w:jc w:val="both"/>
        <w:rPr>
          <w:rFonts w:ascii="Arial" w:hAnsi="Arial" w:cs="Arial"/>
          <w:b/>
          <w:lang w:val="sr-Cyrl-CS"/>
        </w:rPr>
      </w:pPr>
      <w:r>
        <w:rPr>
          <w:rFonts w:ascii="Arial" w:hAnsi="Arial" w:cs="Arial"/>
        </w:rPr>
        <w:t xml:space="preserve"> </w:t>
      </w:r>
      <w:r w:rsidRPr="006A7FB3">
        <w:rPr>
          <w:rFonts w:ascii="Arial" w:hAnsi="Arial" w:cs="Arial"/>
          <w:b/>
        </w:rPr>
        <w:t>НАРУЧИЛАЦ</w:t>
      </w:r>
      <w:r w:rsidR="00C65397" w:rsidRPr="006A7FB3">
        <w:rPr>
          <w:rFonts w:ascii="Arial" w:hAnsi="Arial" w:cs="Arial"/>
          <w:b/>
        </w:rPr>
        <w:t xml:space="preserve">ПОСЛА                               </w:t>
      </w:r>
      <w:r w:rsidR="006A7FB3">
        <w:rPr>
          <w:rFonts w:ascii="Arial" w:hAnsi="Arial" w:cs="Arial"/>
          <w:b/>
        </w:rPr>
        <w:t xml:space="preserve">            </w:t>
      </w:r>
      <w:r w:rsidR="00C65397" w:rsidRPr="006A7FB3">
        <w:rPr>
          <w:rFonts w:ascii="Arial" w:hAnsi="Arial" w:cs="Arial"/>
          <w:b/>
        </w:rPr>
        <w:t xml:space="preserve">    </w:t>
      </w:r>
      <w:r w:rsidR="00C65397" w:rsidRPr="006A7FB3">
        <w:rPr>
          <w:rFonts w:ascii="Arial" w:hAnsi="Arial" w:cs="Arial"/>
          <w:b/>
          <w:lang w:val="ru-RU"/>
        </w:rPr>
        <w:t xml:space="preserve">            </w:t>
      </w:r>
      <w:r w:rsidR="00C65397" w:rsidRPr="006A7FB3">
        <w:rPr>
          <w:rFonts w:ascii="Arial" w:hAnsi="Arial" w:cs="Arial"/>
          <w:b/>
        </w:rPr>
        <w:t xml:space="preserve"> ИЗВРШИЛАЦ ПОСЛА</w:t>
      </w:r>
    </w:p>
    <w:p w:rsidR="00A72700" w:rsidRPr="00A72700" w:rsidRDefault="00A72700" w:rsidP="00C65397">
      <w:pPr>
        <w:jc w:val="both"/>
        <w:rPr>
          <w:rFonts w:ascii="Arial" w:hAnsi="Arial" w:cs="Arial"/>
          <w:b/>
          <w:lang w:val="sr-Cyrl-CS"/>
        </w:rPr>
      </w:pPr>
    </w:p>
    <w:p w:rsidR="00C65397" w:rsidRPr="006A7FB3" w:rsidRDefault="00C65397" w:rsidP="00C65397">
      <w:pPr>
        <w:rPr>
          <w:rFonts w:ascii="Arial" w:hAnsi="Arial" w:cs="Arial"/>
          <w:b/>
          <w:lang w:val="sr-Cyrl-CS"/>
        </w:rPr>
      </w:pPr>
      <w:r w:rsidRPr="006A7FB3">
        <w:rPr>
          <w:rFonts w:ascii="Arial" w:hAnsi="Arial" w:cs="Arial"/>
          <w:b/>
          <w:lang w:val="sr-Latn-CS"/>
        </w:rPr>
        <w:t xml:space="preserve">__________________                                               </w:t>
      </w:r>
      <w:r w:rsidR="009E47AA" w:rsidRPr="006A7FB3">
        <w:rPr>
          <w:rFonts w:ascii="Arial" w:hAnsi="Arial" w:cs="Arial"/>
          <w:b/>
        </w:rPr>
        <w:t xml:space="preserve">          </w:t>
      </w:r>
      <w:r w:rsidRPr="006A7FB3">
        <w:rPr>
          <w:rFonts w:ascii="Arial" w:hAnsi="Arial" w:cs="Arial"/>
          <w:b/>
          <w:lang w:val="sr-Latn-CS"/>
        </w:rPr>
        <w:t>____________</w:t>
      </w:r>
      <w:r w:rsidRPr="006A7FB3">
        <w:rPr>
          <w:rFonts w:ascii="Arial" w:hAnsi="Arial" w:cs="Arial"/>
          <w:b/>
        </w:rPr>
        <w:t>_________</w:t>
      </w:r>
      <w:r w:rsidRPr="006A7FB3">
        <w:rPr>
          <w:rFonts w:ascii="Arial" w:hAnsi="Arial" w:cs="Arial"/>
          <w:b/>
          <w:lang w:val="sr-Latn-CS"/>
        </w:rPr>
        <w:t xml:space="preserve">                             </w:t>
      </w:r>
      <w:r w:rsidRPr="006A7FB3">
        <w:rPr>
          <w:rFonts w:ascii="Arial" w:hAnsi="Arial" w:cs="Arial"/>
          <w:b/>
        </w:rPr>
        <w:t xml:space="preserve">                             </w:t>
      </w:r>
      <w:r w:rsidRPr="006A7FB3">
        <w:rPr>
          <w:rFonts w:ascii="Arial" w:hAnsi="Arial" w:cs="Arial"/>
          <w:b/>
          <w:lang w:val="ru-RU"/>
        </w:rPr>
        <w:t xml:space="preserve">   </w:t>
      </w:r>
    </w:p>
    <w:p w:rsidR="00C65397" w:rsidRPr="006A7FB3" w:rsidRDefault="006A7FB3" w:rsidP="00C65397">
      <w:pPr>
        <w:tabs>
          <w:tab w:val="left" w:pos="5460"/>
        </w:tabs>
        <w:rPr>
          <w:rFonts w:ascii="Arial" w:hAnsi="Arial" w:cs="Arial"/>
          <w:b/>
          <w:lang w:val="sr-Cyrl-CS"/>
        </w:rPr>
      </w:pPr>
      <w:r w:rsidRPr="006A7FB3">
        <w:rPr>
          <w:rFonts w:ascii="Arial" w:hAnsi="Arial" w:cs="Arial"/>
          <w:b/>
          <w:lang w:val="sr-Cyrl-CS"/>
        </w:rPr>
        <w:t xml:space="preserve">Срђан Лепојевић, вд директора </w:t>
      </w:r>
    </w:p>
    <w:p w:rsidR="006A7FB3" w:rsidRDefault="006A7FB3" w:rsidP="00C65397">
      <w:pPr>
        <w:tabs>
          <w:tab w:val="left" w:pos="5460"/>
        </w:tabs>
        <w:rPr>
          <w:rFonts w:ascii="Arial" w:hAnsi="Arial" w:cs="Arial"/>
          <w:lang w:val="sr-Cyrl-CS"/>
        </w:rPr>
      </w:pPr>
    </w:p>
    <w:p w:rsidR="00BB68B1" w:rsidRPr="00C65397" w:rsidRDefault="00BB68B1" w:rsidP="00C65397">
      <w:pPr>
        <w:tabs>
          <w:tab w:val="left" w:pos="5460"/>
        </w:tabs>
        <w:rPr>
          <w:rFonts w:ascii="Arial" w:hAnsi="Arial" w:cs="Arial"/>
          <w:lang w:val="sr-Cyrl-CS"/>
        </w:rPr>
      </w:pPr>
    </w:p>
    <w:p w:rsidR="006A7FB3" w:rsidRDefault="00C65397" w:rsidP="00AC1501">
      <w:pPr>
        <w:tabs>
          <w:tab w:val="left" w:pos="5460"/>
        </w:tabs>
        <w:rPr>
          <w:rFonts w:ascii="Arial" w:hAnsi="Arial" w:cs="Arial"/>
        </w:rPr>
      </w:pPr>
      <w:r w:rsidRPr="00C65397">
        <w:rPr>
          <w:rFonts w:ascii="Arial" w:hAnsi="Arial" w:cs="Arial"/>
          <w:lang w:val="sr-Cyrl-CS"/>
        </w:rPr>
        <w:t>НАПОМЕНА: Уговор мора да се попуни, потпише и овери</w:t>
      </w:r>
    </w:p>
    <w:p w:rsidR="005945C0" w:rsidRDefault="005945C0" w:rsidP="00AC1501">
      <w:pPr>
        <w:tabs>
          <w:tab w:val="left" w:pos="5460"/>
        </w:tabs>
        <w:rPr>
          <w:rFonts w:ascii="Arial" w:hAnsi="Arial" w:cs="Arial"/>
          <w:lang w:val="sr-Cyrl-CS"/>
        </w:rPr>
      </w:pPr>
    </w:p>
    <w:p w:rsidR="00480331" w:rsidRDefault="00480331" w:rsidP="00AC1501">
      <w:pPr>
        <w:tabs>
          <w:tab w:val="left" w:pos="5460"/>
        </w:tabs>
        <w:rPr>
          <w:rFonts w:ascii="Arial" w:hAnsi="Arial" w:cs="Arial"/>
          <w:lang w:val="sr-Cyrl-CS"/>
        </w:rPr>
      </w:pPr>
    </w:p>
    <w:p w:rsidR="00480331" w:rsidRDefault="00480331" w:rsidP="00AC1501">
      <w:pPr>
        <w:tabs>
          <w:tab w:val="left" w:pos="5460"/>
        </w:tabs>
        <w:rPr>
          <w:rFonts w:ascii="Arial" w:hAnsi="Arial" w:cs="Arial"/>
          <w:lang w:val="sr-Cyrl-CS"/>
        </w:rPr>
      </w:pPr>
    </w:p>
    <w:p w:rsidR="00480331" w:rsidRDefault="00480331" w:rsidP="00AC1501">
      <w:pPr>
        <w:tabs>
          <w:tab w:val="left" w:pos="5460"/>
        </w:tabs>
        <w:rPr>
          <w:rFonts w:ascii="Arial" w:hAnsi="Arial" w:cs="Arial"/>
          <w:lang w:val="sr-Cyrl-CS"/>
        </w:rPr>
      </w:pPr>
    </w:p>
    <w:p w:rsidR="00480331" w:rsidRDefault="00480331" w:rsidP="00AC1501">
      <w:pPr>
        <w:tabs>
          <w:tab w:val="left" w:pos="5460"/>
        </w:tabs>
        <w:rPr>
          <w:rFonts w:ascii="Arial" w:hAnsi="Arial" w:cs="Arial"/>
          <w:lang w:val="sr-Cyrl-CS"/>
        </w:rPr>
      </w:pPr>
    </w:p>
    <w:p w:rsidR="00480331" w:rsidRDefault="00480331" w:rsidP="00AC1501">
      <w:pPr>
        <w:tabs>
          <w:tab w:val="left" w:pos="5460"/>
        </w:tabs>
        <w:rPr>
          <w:rFonts w:ascii="Arial" w:hAnsi="Arial" w:cs="Arial"/>
          <w:lang w:val="sr-Cyrl-CS"/>
        </w:rPr>
      </w:pPr>
    </w:p>
    <w:p w:rsidR="00480331" w:rsidRDefault="00480331" w:rsidP="00AC1501">
      <w:pPr>
        <w:tabs>
          <w:tab w:val="left" w:pos="5460"/>
        </w:tabs>
        <w:rPr>
          <w:rFonts w:ascii="Arial" w:hAnsi="Arial" w:cs="Arial"/>
          <w:lang w:val="sr-Cyrl-CS"/>
        </w:rPr>
      </w:pPr>
    </w:p>
    <w:p w:rsidR="00480331" w:rsidRDefault="00480331" w:rsidP="00AC1501">
      <w:pPr>
        <w:tabs>
          <w:tab w:val="left" w:pos="5460"/>
        </w:tabs>
        <w:rPr>
          <w:rFonts w:ascii="Arial" w:hAnsi="Arial" w:cs="Arial"/>
          <w:lang w:val="sr-Cyrl-CS"/>
        </w:rPr>
      </w:pPr>
    </w:p>
    <w:p w:rsidR="00D72884" w:rsidRDefault="00D72884" w:rsidP="00AC1501">
      <w:pPr>
        <w:tabs>
          <w:tab w:val="left" w:pos="5460"/>
        </w:tabs>
        <w:rPr>
          <w:rFonts w:ascii="Arial" w:hAnsi="Arial" w:cs="Arial"/>
          <w:lang w:val="sr-Cyrl-CS"/>
        </w:rPr>
      </w:pPr>
    </w:p>
    <w:p w:rsidR="00BB68B1" w:rsidRDefault="00BB68B1" w:rsidP="00AC1501">
      <w:pPr>
        <w:tabs>
          <w:tab w:val="left" w:pos="5460"/>
        </w:tabs>
        <w:rPr>
          <w:rFonts w:ascii="Arial" w:hAnsi="Arial" w:cs="Arial"/>
          <w:lang w:val="sr-Cyrl-CS"/>
        </w:rPr>
      </w:pPr>
    </w:p>
    <w:p w:rsidR="00BB68B1" w:rsidRDefault="00BB68B1" w:rsidP="00AC1501">
      <w:pPr>
        <w:tabs>
          <w:tab w:val="left" w:pos="5460"/>
        </w:tabs>
        <w:rPr>
          <w:rFonts w:ascii="Arial" w:hAnsi="Arial" w:cs="Arial"/>
          <w:lang w:val="sr-Cyrl-CS"/>
        </w:rPr>
      </w:pPr>
    </w:p>
    <w:p w:rsidR="00BB68B1" w:rsidRDefault="00BB68B1" w:rsidP="00AC1501">
      <w:pPr>
        <w:tabs>
          <w:tab w:val="left" w:pos="5460"/>
        </w:tabs>
        <w:rPr>
          <w:rFonts w:ascii="Arial" w:hAnsi="Arial" w:cs="Arial"/>
          <w:lang w:val="sr-Cyrl-CS"/>
        </w:rPr>
      </w:pPr>
    </w:p>
    <w:p w:rsidR="00BB68B1" w:rsidRDefault="00BB68B1" w:rsidP="00AC1501">
      <w:pPr>
        <w:tabs>
          <w:tab w:val="left" w:pos="5460"/>
        </w:tabs>
        <w:rPr>
          <w:rFonts w:ascii="Arial" w:hAnsi="Arial" w:cs="Arial"/>
          <w:lang w:val="sr-Cyrl-CS"/>
        </w:rPr>
      </w:pPr>
    </w:p>
    <w:p w:rsidR="00BB68B1" w:rsidRDefault="00BB68B1" w:rsidP="00AC1501">
      <w:pPr>
        <w:tabs>
          <w:tab w:val="left" w:pos="5460"/>
        </w:tabs>
        <w:rPr>
          <w:rFonts w:ascii="Arial" w:hAnsi="Arial" w:cs="Arial"/>
          <w:lang w:val="sr-Cyrl-CS"/>
        </w:rPr>
      </w:pPr>
    </w:p>
    <w:p w:rsidR="00BB68B1" w:rsidRDefault="00BB68B1" w:rsidP="00AC1501">
      <w:pPr>
        <w:tabs>
          <w:tab w:val="left" w:pos="5460"/>
        </w:tabs>
        <w:rPr>
          <w:rFonts w:ascii="Arial" w:hAnsi="Arial" w:cs="Arial"/>
          <w:lang w:val="sr-Cyrl-CS"/>
        </w:rPr>
      </w:pPr>
    </w:p>
    <w:p w:rsidR="00BB68B1" w:rsidRDefault="00BB68B1" w:rsidP="00AC1501">
      <w:pPr>
        <w:tabs>
          <w:tab w:val="left" w:pos="5460"/>
        </w:tabs>
        <w:rPr>
          <w:rFonts w:ascii="Arial" w:hAnsi="Arial" w:cs="Arial"/>
          <w:lang w:val="sr-Cyrl-CS"/>
        </w:rPr>
      </w:pPr>
    </w:p>
    <w:p w:rsidR="00BB68B1" w:rsidRDefault="00BB68B1" w:rsidP="00AC1501">
      <w:pPr>
        <w:tabs>
          <w:tab w:val="left" w:pos="5460"/>
        </w:tabs>
        <w:rPr>
          <w:rFonts w:ascii="Arial" w:hAnsi="Arial" w:cs="Arial"/>
          <w:lang w:val="sr-Cyrl-CS"/>
        </w:rPr>
      </w:pPr>
    </w:p>
    <w:p w:rsidR="00BB68B1" w:rsidRDefault="00BB68B1" w:rsidP="00AC1501">
      <w:pPr>
        <w:tabs>
          <w:tab w:val="left" w:pos="5460"/>
        </w:tabs>
        <w:rPr>
          <w:rFonts w:ascii="Arial" w:hAnsi="Arial" w:cs="Arial"/>
          <w:lang w:val="sr-Cyrl-CS"/>
        </w:rPr>
      </w:pPr>
    </w:p>
    <w:p w:rsidR="00BB68B1" w:rsidRDefault="00BB68B1" w:rsidP="00AC1501">
      <w:pPr>
        <w:tabs>
          <w:tab w:val="left" w:pos="5460"/>
        </w:tabs>
        <w:rPr>
          <w:rFonts w:ascii="Arial" w:hAnsi="Arial" w:cs="Arial"/>
          <w:lang w:val="sr-Cyrl-CS"/>
        </w:rPr>
      </w:pPr>
    </w:p>
    <w:p w:rsidR="00BB68B1" w:rsidRDefault="00BB68B1" w:rsidP="00AC1501">
      <w:pPr>
        <w:tabs>
          <w:tab w:val="left" w:pos="5460"/>
        </w:tabs>
        <w:rPr>
          <w:rFonts w:ascii="Arial" w:hAnsi="Arial" w:cs="Arial"/>
          <w:lang w:val="sr-Cyrl-CS"/>
        </w:rPr>
      </w:pPr>
    </w:p>
    <w:p w:rsidR="00BB68B1" w:rsidRDefault="00BB68B1" w:rsidP="00AC1501">
      <w:pPr>
        <w:tabs>
          <w:tab w:val="left" w:pos="5460"/>
        </w:tabs>
        <w:rPr>
          <w:rFonts w:ascii="Arial" w:hAnsi="Arial" w:cs="Arial"/>
          <w:lang w:val="sr-Cyrl-CS"/>
        </w:rPr>
      </w:pPr>
    </w:p>
    <w:p w:rsidR="00BB68B1" w:rsidRDefault="00BB68B1" w:rsidP="00AC1501">
      <w:pPr>
        <w:tabs>
          <w:tab w:val="left" w:pos="5460"/>
        </w:tabs>
        <w:rPr>
          <w:rFonts w:ascii="Arial" w:hAnsi="Arial" w:cs="Arial"/>
          <w:lang w:val="sr-Cyrl-CS"/>
        </w:rPr>
      </w:pPr>
    </w:p>
    <w:p w:rsidR="00BB68B1" w:rsidRDefault="00BB68B1" w:rsidP="00AC1501">
      <w:pPr>
        <w:tabs>
          <w:tab w:val="left" w:pos="5460"/>
        </w:tabs>
        <w:rPr>
          <w:rFonts w:ascii="Arial" w:hAnsi="Arial" w:cs="Arial"/>
          <w:lang w:val="sr-Cyrl-CS"/>
        </w:rPr>
      </w:pPr>
    </w:p>
    <w:p w:rsidR="00BB68B1" w:rsidRPr="00D72884" w:rsidRDefault="00BB68B1" w:rsidP="00AC1501">
      <w:pPr>
        <w:tabs>
          <w:tab w:val="left" w:pos="5460"/>
        </w:tabs>
        <w:rPr>
          <w:rFonts w:ascii="Arial" w:hAnsi="Arial" w:cs="Arial"/>
          <w:lang w:val="sr-Cyrl-CS"/>
        </w:rPr>
      </w:pPr>
    </w:p>
    <w:p w:rsidR="005945C0" w:rsidRPr="008958DD" w:rsidRDefault="005945C0" w:rsidP="005945C0">
      <w:pPr>
        <w:shd w:val="clear" w:color="auto" w:fill="C6D9F1"/>
        <w:jc w:val="center"/>
        <w:rPr>
          <w:rFonts w:ascii="Arial" w:hAnsi="Arial" w:cs="Arial"/>
          <w:b/>
          <w:bCs/>
          <w:i/>
          <w:iCs/>
          <w:sz w:val="28"/>
          <w:szCs w:val="28"/>
        </w:rPr>
      </w:pPr>
      <w:proofErr w:type="gramStart"/>
      <w:r>
        <w:rPr>
          <w:rFonts w:ascii="Arial" w:hAnsi="Arial" w:cs="Arial"/>
          <w:b/>
          <w:bCs/>
          <w:i/>
          <w:iCs/>
          <w:sz w:val="28"/>
          <w:szCs w:val="28"/>
        </w:rPr>
        <w:lastRenderedPageBreak/>
        <w:t>IX</w:t>
      </w:r>
      <w:r w:rsidRPr="008566BF">
        <w:rPr>
          <w:rFonts w:ascii="Arial" w:hAnsi="Arial" w:cs="Arial"/>
          <w:b/>
          <w:bCs/>
          <w:i/>
          <w:iCs/>
          <w:sz w:val="28"/>
          <w:szCs w:val="28"/>
          <w:lang w:val="ru-RU"/>
        </w:rPr>
        <w:t xml:space="preserve">  ОБРАЗАЦ</w:t>
      </w:r>
      <w:proofErr w:type="gramEnd"/>
      <w:r w:rsidRPr="008566BF">
        <w:rPr>
          <w:rFonts w:ascii="Arial" w:hAnsi="Arial" w:cs="Arial"/>
          <w:b/>
          <w:bCs/>
          <w:i/>
          <w:iCs/>
          <w:sz w:val="28"/>
          <w:szCs w:val="28"/>
          <w:lang w:val="ru-RU"/>
        </w:rPr>
        <w:t xml:space="preserve"> </w:t>
      </w:r>
      <w:r>
        <w:rPr>
          <w:rFonts w:ascii="Arial" w:hAnsi="Arial" w:cs="Arial"/>
          <w:b/>
          <w:bCs/>
          <w:i/>
          <w:iCs/>
          <w:sz w:val="28"/>
          <w:szCs w:val="28"/>
          <w:lang w:val="ru-RU"/>
        </w:rPr>
        <w:t xml:space="preserve">СТРУКТУРЕ ЦЕНЕ </w:t>
      </w:r>
      <w:r w:rsidR="008958DD">
        <w:rPr>
          <w:rFonts w:ascii="Arial" w:hAnsi="Arial" w:cs="Arial"/>
          <w:b/>
          <w:bCs/>
          <w:i/>
          <w:iCs/>
          <w:sz w:val="28"/>
          <w:szCs w:val="28"/>
        </w:rPr>
        <w:t>(ПО ЈЕДНОМ ПСУ)</w:t>
      </w:r>
    </w:p>
    <w:p w:rsidR="005945C0" w:rsidRPr="008566BF" w:rsidRDefault="005945C0" w:rsidP="005945C0">
      <w:pPr>
        <w:shd w:val="clear" w:color="auto" w:fill="C6D9F1"/>
        <w:jc w:val="center"/>
        <w:rPr>
          <w:rFonts w:ascii="Arial" w:hAnsi="Arial" w:cs="Arial"/>
          <w:b/>
          <w:bCs/>
          <w:i/>
          <w:iCs/>
          <w:sz w:val="28"/>
          <w:szCs w:val="28"/>
          <w:lang w:val="ru-RU"/>
        </w:rPr>
      </w:pPr>
      <w:r>
        <w:rPr>
          <w:rFonts w:ascii="Arial" w:hAnsi="Arial" w:cs="Arial"/>
          <w:b/>
          <w:bCs/>
          <w:i/>
          <w:iCs/>
          <w:sz w:val="28"/>
          <w:szCs w:val="28"/>
          <w:lang w:val="ru-RU"/>
        </w:rPr>
        <w:t>СА УПУТСТВОМ КАКО ДА СЕ ПОПУНИ</w:t>
      </w:r>
    </w:p>
    <w:p w:rsidR="005945C0" w:rsidRPr="00F7135A" w:rsidRDefault="005945C0" w:rsidP="005945C0">
      <w:pPr>
        <w:shd w:val="clear" w:color="auto" w:fill="C6D9F1"/>
        <w:rPr>
          <w:rFonts w:ascii="Arial" w:hAnsi="Arial" w:cs="Arial"/>
          <w:b/>
          <w:bCs/>
          <w:i/>
          <w:iCs/>
          <w:sz w:val="28"/>
          <w:szCs w:val="28"/>
          <w:lang w:val="sr-Cyrl-CS"/>
        </w:rPr>
      </w:pPr>
    </w:p>
    <w:p w:rsidR="005945C0" w:rsidRPr="008958DD" w:rsidRDefault="005945C0" w:rsidP="005945C0">
      <w:pPr>
        <w:rPr>
          <w:rFonts w:ascii="Arial" w:hAnsi="Arial" w:cs="Arial"/>
          <w:b/>
          <w:bCs/>
          <w:i/>
          <w:i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6"/>
        <w:gridCol w:w="5802"/>
        <w:gridCol w:w="2610"/>
      </w:tblGrid>
      <w:tr w:rsidR="008958DD" w:rsidRPr="006C5B24" w:rsidTr="008958DD">
        <w:tc>
          <w:tcPr>
            <w:tcW w:w="786" w:type="dxa"/>
            <w:shd w:val="clear" w:color="auto" w:fill="auto"/>
          </w:tcPr>
          <w:p w:rsidR="008958DD" w:rsidRPr="00A71022" w:rsidRDefault="008958DD" w:rsidP="00045206">
            <w:pPr>
              <w:rPr>
                <w:rFonts w:ascii="Arial" w:hAnsi="Arial" w:cs="Arial"/>
                <w:b/>
                <w:bCs/>
                <w:i/>
                <w:iCs/>
                <w:sz w:val="28"/>
                <w:szCs w:val="28"/>
              </w:rPr>
            </w:pPr>
          </w:p>
        </w:tc>
        <w:tc>
          <w:tcPr>
            <w:tcW w:w="5802" w:type="dxa"/>
            <w:shd w:val="clear" w:color="auto" w:fill="auto"/>
          </w:tcPr>
          <w:p w:rsidR="008958DD" w:rsidRPr="00A71022" w:rsidRDefault="008958DD" w:rsidP="00045206">
            <w:pPr>
              <w:jc w:val="center"/>
              <w:rPr>
                <w:rFonts w:ascii="Arial" w:hAnsi="Arial" w:cs="Arial"/>
                <w:b/>
                <w:bCs/>
                <w:iCs/>
                <w:lang w:val="sr-Cyrl-CS"/>
              </w:rPr>
            </w:pPr>
          </w:p>
          <w:p w:rsidR="008958DD" w:rsidRPr="00A71022" w:rsidRDefault="008958DD" w:rsidP="00045206">
            <w:pPr>
              <w:jc w:val="center"/>
              <w:rPr>
                <w:rFonts w:ascii="Arial" w:hAnsi="Arial" w:cs="Arial"/>
                <w:b/>
                <w:bCs/>
                <w:iCs/>
                <w:lang w:val="sr-Cyrl-CS"/>
              </w:rPr>
            </w:pPr>
            <w:r w:rsidRPr="00A71022">
              <w:rPr>
                <w:rFonts w:ascii="Arial" w:hAnsi="Arial" w:cs="Arial"/>
                <w:b/>
                <w:bCs/>
                <w:iCs/>
                <w:lang w:val="sr-Cyrl-CS"/>
              </w:rPr>
              <w:t>ОПИС ПРЕДМЕТА НАБАВКЕ</w:t>
            </w:r>
          </w:p>
          <w:p w:rsidR="008958DD" w:rsidRPr="00A71022" w:rsidRDefault="008958DD" w:rsidP="00045206">
            <w:pPr>
              <w:jc w:val="center"/>
              <w:rPr>
                <w:rFonts w:ascii="Arial" w:hAnsi="Arial" w:cs="Arial"/>
                <w:b/>
                <w:bCs/>
                <w:iCs/>
                <w:lang w:val="sr-Cyrl-CS"/>
              </w:rPr>
            </w:pPr>
          </w:p>
        </w:tc>
        <w:tc>
          <w:tcPr>
            <w:tcW w:w="2610" w:type="dxa"/>
            <w:shd w:val="clear" w:color="auto" w:fill="auto"/>
          </w:tcPr>
          <w:p w:rsidR="008958DD" w:rsidRPr="00A71022" w:rsidRDefault="008958DD" w:rsidP="00045206">
            <w:pPr>
              <w:jc w:val="center"/>
              <w:rPr>
                <w:rFonts w:ascii="Arial" w:hAnsi="Arial" w:cs="Arial"/>
                <w:b/>
                <w:bCs/>
                <w:iCs/>
                <w:lang w:val="sr-Cyrl-CS"/>
              </w:rPr>
            </w:pPr>
          </w:p>
          <w:p w:rsidR="008958DD" w:rsidRPr="00A71022" w:rsidRDefault="008958DD" w:rsidP="00045206">
            <w:pPr>
              <w:jc w:val="center"/>
              <w:rPr>
                <w:rFonts w:ascii="Arial" w:hAnsi="Arial" w:cs="Arial"/>
                <w:b/>
                <w:bCs/>
                <w:iCs/>
                <w:lang w:val="sr-Cyrl-CS"/>
              </w:rPr>
            </w:pPr>
            <w:r w:rsidRPr="00A71022">
              <w:rPr>
                <w:rFonts w:ascii="Arial" w:hAnsi="Arial" w:cs="Arial"/>
                <w:b/>
                <w:bCs/>
                <w:iCs/>
                <w:lang w:val="sr-Cyrl-CS"/>
              </w:rPr>
              <w:t>УКУПНА ЦЕНА</w:t>
            </w:r>
          </w:p>
          <w:p w:rsidR="008958DD" w:rsidRPr="00A71022" w:rsidRDefault="008958DD" w:rsidP="00045206">
            <w:pPr>
              <w:jc w:val="center"/>
              <w:rPr>
                <w:rFonts w:ascii="Arial" w:hAnsi="Arial" w:cs="Arial"/>
                <w:b/>
                <w:bCs/>
                <w:iCs/>
                <w:lang w:val="sr-Cyrl-CS"/>
              </w:rPr>
            </w:pPr>
          </w:p>
        </w:tc>
      </w:tr>
      <w:tr w:rsidR="008958DD" w:rsidRPr="006C5B24" w:rsidTr="00C77565">
        <w:trPr>
          <w:trHeight w:val="827"/>
        </w:trPr>
        <w:tc>
          <w:tcPr>
            <w:tcW w:w="786" w:type="dxa"/>
            <w:shd w:val="clear" w:color="auto" w:fill="auto"/>
          </w:tcPr>
          <w:p w:rsidR="008958DD" w:rsidRPr="00A71022" w:rsidRDefault="008958DD" w:rsidP="000D2037">
            <w:pPr>
              <w:rPr>
                <w:rFonts w:ascii="Arial" w:hAnsi="Arial" w:cs="Arial"/>
                <w:b/>
                <w:bCs/>
                <w:iCs/>
                <w:lang w:val="sr-Cyrl-CS"/>
              </w:rPr>
            </w:pPr>
            <w:r w:rsidRPr="00A71022">
              <w:rPr>
                <w:rFonts w:ascii="Arial" w:hAnsi="Arial" w:cs="Arial"/>
                <w:b/>
                <w:bCs/>
                <w:iCs/>
                <w:lang w:val="sr-Cyrl-CS"/>
              </w:rPr>
              <w:t>1.</w:t>
            </w:r>
          </w:p>
        </w:tc>
        <w:tc>
          <w:tcPr>
            <w:tcW w:w="5802" w:type="dxa"/>
            <w:shd w:val="clear" w:color="auto" w:fill="auto"/>
          </w:tcPr>
          <w:p w:rsidR="00C77565" w:rsidRPr="00C77565" w:rsidRDefault="008958DD" w:rsidP="008958DD">
            <w:pPr>
              <w:spacing w:before="120"/>
              <w:rPr>
                <w:rFonts w:ascii="Arial" w:hAnsi="Arial" w:cs="Arial"/>
              </w:rPr>
            </w:pPr>
            <w:r w:rsidRPr="008958DD">
              <w:rPr>
                <w:rFonts w:ascii="Arial" w:hAnsi="Arial" w:cs="Arial"/>
                <w:lang w:val="sr-Cyrl-CS"/>
              </w:rPr>
              <w:t>Хватање пса луталиц</w:t>
            </w:r>
            <w:r w:rsidRPr="008958DD">
              <w:rPr>
                <w:rFonts w:ascii="Arial" w:hAnsi="Arial" w:cs="Arial"/>
              </w:rPr>
              <w:t>е</w:t>
            </w:r>
            <w:r w:rsidRPr="008958DD">
              <w:rPr>
                <w:rFonts w:ascii="Arial" w:hAnsi="Arial" w:cs="Arial"/>
                <w:lang w:val="sr-Cyrl-CS"/>
              </w:rPr>
              <w:t xml:space="preserve"> ручно, мередов-мрежама и даљинским омамљивањем фармацеутским средствима (</w:t>
            </w:r>
            <w:r w:rsidRPr="008958DD">
              <w:rPr>
                <w:rFonts w:ascii="Arial" w:hAnsi="Arial" w:cs="Arial"/>
                <w:lang w:val="sr-Latn-BA"/>
              </w:rPr>
              <w:t xml:space="preserve">CO2 </w:t>
            </w:r>
            <w:r w:rsidRPr="008958DD">
              <w:rPr>
                <w:rFonts w:ascii="Arial" w:hAnsi="Arial" w:cs="Arial"/>
                <w:lang w:val="sr-Cyrl-CS"/>
              </w:rPr>
              <w:t>омамљивач).</w:t>
            </w:r>
          </w:p>
        </w:tc>
        <w:tc>
          <w:tcPr>
            <w:tcW w:w="2610" w:type="dxa"/>
            <w:shd w:val="clear" w:color="auto" w:fill="auto"/>
          </w:tcPr>
          <w:p w:rsidR="008958DD" w:rsidRPr="009D1D87" w:rsidRDefault="008958DD" w:rsidP="000D2037">
            <w:pPr>
              <w:rPr>
                <w:rFonts w:ascii="Arial" w:hAnsi="Arial" w:cs="Arial"/>
                <w:bCs/>
                <w:iCs/>
                <w:sz w:val="28"/>
                <w:szCs w:val="28"/>
              </w:rPr>
            </w:pPr>
          </w:p>
        </w:tc>
      </w:tr>
      <w:tr w:rsidR="008958DD" w:rsidRPr="006C5B24" w:rsidTr="008958DD">
        <w:tc>
          <w:tcPr>
            <w:tcW w:w="786" w:type="dxa"/>
            <w:shd w:val="clear" w:color="auto" w:fill="auto"/>
          </w:tcPr>
          <w:p w:rsidR="008958DD" w:rsidRPr="00A71022" w:rsidRDefault="008958DD" w:rsidP="000D2037">
            <w:pPr>
              <w:rPr>
                <w:rFonts w:ascii="Arial" w:hAnsi="Arial" w:cs="Arial"/>
                <w:b/>
                <w:bCs/>
                <w:iCs/>
                <w:lang w:val="sr-Cyrl-CS"/>
              </w:rPr>
            </w:pPr>
            <w:r>
              <w:rPr>
                <w:rFonts w:ascii="Arial" w:hAnsi="Arial" w:cs="Arial"/>
                <w:b/>
                <w:bCs/>
                <w:iCs/>
                <w:lang w:val="sr-Cyrl-CS"/>
              </w:rPr>
              <w:t>2.</w:t>
            </w:r>
          </w:p>
        </w:tc>
        <w:tc>
          <w:tcPr>
            <w:tcW w:w="5802" w:type="dxa"/>
            <w:shd w:val="clear" w:color="auto" w:fill="auto"/>
          </w:tcPr>
          <w:p w:rsidR="008958DD" w:rsidRPr="008958DD" w:rsidRDefault="008958DD" w:rsidP="008958DD">
            <w:pPr>
              <w:spacing w:before="120"/>
              <w:rPr>
                <w:rFonts w:ascii="Arial" w:hAnsi="Arial" w:cs="Arial"/>
              </w:rPr>
            </w:pPr>
            <w:r w:rsidRPr="008958DD">
              <w:rPr>
                <w:rFonts w:ascii="Arial" w:hAnsi="Arial" w:cs="Arial"/>
                <w:lang w:val="sr-Cyrl-CS"/>
              </w:rPr>
              <w:t>Евидентирање, превоз ухваћен</w:t>
            </w:r>
            <w:r w:rsidRPr="008958DD">
              <w:rPr>
                <w:rFonts w:ascii="Arial" w:hAnsi="Arial" w:cs="Arial"/>
              </w:rPr>
              <w:t>ог</w:t>
            </w:r>
            <w:r>
              <w:rPr>
                <w:rFonts w:ascii="Arial" w:hAnsi="Arial" w:cs="Arial"/>
                <w:lang w:val="sr-Cyrl-CS"/>
              </w:rPr>
              <w:t xml:space="preserve"> пса</w:t>
            </w:r>
          </w:p>
        </w:tc>
        <w:tc>
          <w:tcPr>
            <w:tcW w:w="2610" w:type="dxa"/>
            <w:shd w:val="clear" w:color="auto" w:fill="auto"/>
          </w:tcPr>
          <w:p w:rsidR="008958DD" w:rsidRPr="009D1D87" w:rsidRDefault="008958DD" w:rsidP="000D2037">
            <w:pPr>
              <w:rPr>
                <w:rFonts w:ascii="Arial" w:hAnsi="Arial" w:cs="Arial"/>
                <w:bCs/>
                <w:iCs/>
                <w:sz w:val="28"/>
                <w:szCs w:val="28"/>
              </w:rPr>
            </w:pPr>
          </w:p>
        </w:tc>
      </w:tr>
      <w:tr w:rsidR="008958DD" w:rsidRPr="006C5B24" w:rsidTr="008958DD">
        <w:tc>
          <w:tcPr>
            <w:tcW w:w="786" w:type="dxa"/>
            <w:shd w:val="clear" w:color="auto" w:fill="auto"/>
          </w:tcPr>
          <w:p w:rsidR="008958DD" w:rsidRPr="00A71022" w:rsidRDefault="008958DD" w:rsidP="000D2037">
            <w:pPr>
              <w:rPr>
                <w:rFonts w:ascii="Arial" w:hAnsi="Arial" w:cs="Arial"/>
                <w:b/>
                <w:bCs/>
                <w:iCs/>
                <w:lang w:val="sr-Cyrl-CS"/>
              </w:rPr>
            </w:pPr>
            <w:r>
              <w:rPr>
                <w:rFonts w:ascii="Arial" w:hAnsi="Arial" w:cs="Arial"/>
                <w:b/>
                <w:bCs/>
                <w:iCs/>
                <w:lang w:val="sr-Cyrl-CS"/>
              </w:rPr>
              <w:t>3.</w:t>
            </w:r>
          </w:p>
        </w:tc>
        <w:tc>
          <w:tcPr>
            <w:tcW w:w="5802" w:type="dxa"/>
            <w:shd w:val="clear" w:color="auto" w:fill="auto"/>
          </w:tcPr>
          <w:p w:rsidR="008958DD" w:rsidRPr="008958DD" w:rsidRDefault="008958DD" w:rsidP="008958DD">
            <w:pPr>
              <w:spacing w:before="120"/>
              <w:rPr>
                <w:rFonts w:ascii="Arial" w:hAnsi="Arial" w:cs="Arial"/>
              </w:rPr>
            </w:pPr>
            <w:r w:rsidRPr="008958DD">
              <w:rPr>
                <w:rFonts w:ascii="Arial" w:hAnsi="Arial" w:cs="Arial"/>
                <w:lang w:val="sr-Cyrl-CS"/>
              </w:rPr>
              <w:t>Вакцинација и обележавање (микрочиповање) ухваћен</w:t>
            </w:r>
            <w:r w:rsidRPr="008958DD">
              <w:rPr>
                <w:rFonts w:ascii="Arial" w:hAnsi="Arial" w:cs="Arial"/>
                <w:lang w:val="ru-RU"/>
              </w:rPr>
              <w:t>ог</w:t>
            </w:r>
            <w:r w:rsidRPr="008958DD">
              <w:rPr>
                <w:rFonts w:ascii="Arial" w:hAnsi="Arial" w:cs="Arial"/>
                <w:lang w:val="sr-Cyrl-CS"/>
              </w:rPr>
              <w:t xml:space="preserve"> пса</w:t>
            </w:r>
          </w:p>
        </w:tc>
        <w:tc>
          <w:tcPr>
            <w:tcW w:w="2610" w:type="dxa"/>
            <w:shd w:val="clear" w:color="auto" w:fill="auto"/>
          </w:tcPr>
          <w:p w:rsidR="008958DD" w:rsidRPr="009D1D87" w:rsidRDefault="008958DD" w:rsidP="000D2037">
            <w:pPr>
              <w:rPr>
                <w:rFonts w:ascii="Arial" w:hAnsi="Arial" w:cs="Arial"/>
                <w:bCs/>
                <w:iCs/>
                <w:sz w:val="28"/>
                <w:szCs w:val="28"/>
              </w:rPr>
            </w:pPr>
          </w:p>
        </w:tc>
      </w:tr>
      <w:tr w:rsidR="008958DD" w:rsidRPr="006C5B24" w:rsidTr="008958DD">
        <w:tc>
          <w:tcPr>
            <w:tcW w:w="786" w:type="dxa"/>
            <w:shd w:val="clear" w:color="auto" w:fill="auto"/>
          </w:tcPr>
          <w:p w:rsidR="008958DD" w:rsidRPr="00A71022" w:rsidRDefault="008958DD" w:rsidP="000D2037">
            <w:pPr>
              <w:rPr>
                <w:rFonts w:ascii="Arial" w:hAnsi="Arial" w:cs="Arial"/>
                <w:b/>
                <w:bCs/>
                <w:iCs/>
                <w:lang w:val="sr-Cyrl-CS"/>
              </w:rPr>
            </w:pPr>
            <w:r>
              <w:rPr>
                <w:rFonts w:ascii="Arial" w:hAnsi="Arial" w:cs="Arial"/>
                <w:b/>
                <w:bCs/>
                <w:iCs/>
                <w:lang w:val="sr-Cyrl-CS"/>
              </w:rPr>
              <w:t>4.</w:t>
            </w:r>
          </w:p>
        </w:tc>
        <w:tc>
          <w:tcPr>
            <w:tcW w:w="5802" w:type="dxa"/>
            <w:shd w:val="clear" w:color="auto" w:fill="auto"/>
          </w:tcPr>
          <w:p w:rsidR="008958DD" w:rsidRPr="008958DD" w:rsidRDefault="008958DD" w:rsidP="008958DD">
            <w:pPr>
              <w:spacing w:before="120"/>
              <w:rPr>
                <w:rFonts w:ascii="Arial" w:hAnsi="Arial" w:cs="Arial"/>
              </w:rPr>
            </w:pPr>
            <w:r w:rsidRPr="008958DD">
              <w:rPr>
                <w:rFonts w:ascii="Arial" w:hAnsi="Arial" w:cs="Arial"/>
                <w:lang w:val="sr-Cyrl-CS"/>
              </w:rPr>
              <w:t>Стерилизација уваћен</w:t>
            </w:r>
            <w:r w:rsidRPr="008958DD">
              <w:rPr>
                <w:rFonts w:ascii="Arial" w:hAnsi="Arial" w:cs="Arial"/>
              </w:rPr>
              <w:t>ог</w:t>
            </w:r>
            <w:r w:rsidRPr="008958DD">
              <w:rPr>
                <w:rFonts w:ascii="Arial" w:hAnsi="Arial" w:cs="Arial"/>
                <w:lang w:val="sr-Cyrl-CS"/>
              </w:rPr>
              <w:t xml:space="preserve"> пса</w:t>
            </w:r>
          </w:p>
        </w:tc>
        <w:tc>
          <w:tcPr>
            <w:tcW w:w="2610" w:type="dxa"/>
            <w:shd w:val="clear" w:color="auto" w:fill="auto"/>
          </w:tcPr>
          <w:p w:rsidR="008958DD" w:rsidRPr="009D1D87" w:rsidRDefault="008958DD" w:rsidP="000D2037">
            <w:pPr>
              <w:rPr>
                <w:rFonts w:ascii="Arial" w:hAnsi="Arial" w:cs="Arial"/>
                <w:bCs/>
                <w:iCs/>
                <w:sz w:val="28"/>
                <w:szCs w:val="28"/>
              </w:rPr>
            </w:pPr>
          </w:p>
        </w:tc>
      </w:tr>
      <w:tr w:rsidR="008958DD" w:rsidRPr="006C5B24" w:rsidTr="008958DD">
        <w:tc>
          <w:tcPr>
            <w:tcW w:w="786" w:type="dxa"/>
            <w:shd w:val="clear" w:color="auto" w:fill="auto"/>
          </w:tcPr>
          <w:p w:rsidR="008958DD" w:rsidRPr="00A71022" w:rsidRDefault="008958DD" w:rsidP="000D2037">
            <w:pPr>
              <w:rPr>
                <w:rFonts w:ascii="Arial" w:hAnsi="Arial" w:cs="Arial"/>
                <w:b/>
                <w:bCs/>
                <w:iCs/>
                <w:lang w:val="sr-Cyrl-CS"/>
              </w:rPr>
            </w:pPr>
            <w:r>
              <w:rPr>
                <w:rFonts w:ascii="Arial" w:hAnsi="Arial" w:cs="Arial"/>
                <w:b/>
                <w:bCs/>
                <w:iCs/>
                <w:lang w:val="sr-Cyrl-CS"/>
              </w:rPr>
              <w:t>5.</w:t>
            </w:r>
          </w:p>
        </w:tc>
        <w:tc>
          <w:tcPr>
            <w:tcW w:w="5802" w:type="dxa"/>
            <w:shd w:val="clear" w:color="auto" w:fill="auto"/>
          </w:tcPr>
          <w:p w:rsidR="008958DD" w:rsidRPr="008958DD" w:rsidRDefault="008958DD" w:rsidP="008958DD">
            <w:pPr>
              <w:spacing w:before="120"/>
              <w:rPr>
                <w:rFonts w:ascii="Arial" w:hAnsi="Arial" w:cs="Arial"/>
              </w:rPr>
            </w:pPr>
            <w:r w:rsidRPr="008958DD">
              <w:rPr>
                <w:rFonts w:ascii="Arial" w:hAnsi="Arial" w:cs="Arial"/>
                <w:lang w:val="sr-Cyrl-CS"/>
              </w:rPr>
              <w:t>Израда целокупне потребне документације везане за евидентирање ухваћен</w:t>
            </w:r>
            <w:r w:rsidRPr="008958DD">
              <w:rPr>
                <w:rFonts w:ascii="Arial" w:hAnsi="Arial" w:cs="Arial"/>
                <w:lang w:val="ru-RU"/>
              </w:rPr>
              <w:t>ог</w:t>
            </w:r>
            <w:r w:rsidRPr="008958DD">
              <w:rPr>
                <w:rFonts w:ascii="Arial" w:hAnsi="Arial" w:cs="Arial"/>
                <w:lang w:val="sr-Cyrl-CS"/>
              </w:rPr>
              <w:t xml:space="preserve"> пса луталиц</w:t>
            </w:r>
            <w:r w:rsidRPr="008958DD">
              <w:rPr>
                <w:rFonts w:ascii="Arial" w:hAnsi="Arial" w:cs="Arial"/>
                <w:lang w:val="ru-RU"/>
              </w:rPr>
              <w:t>е</w:t>
            </w:r>
          </w:p>
        </w:tc>
        <w:tc>
          <w:tcPr>
            <w:tcW w:w="2610" w:type="dxa"/>
            <w:shd w:val="clear" w:color="auto" w:fill="auto"/>
          </w:tcPr>
          <w:p w:rsidR="008958DD" w:rsidRPr="009D1D87" w:rsidRDefault="008958DD" w:rsidP="000D2037">
            <w:pPr>
              <w:rPr>
                <w:rFonts w:ascii="Arial" w:hAnsi="Arial" w:cs="Arial"/>
                <w:bCs/>
                <w:iCs/>
                <w:sz w:val="28"/>
                <w:szCs w:val="28"/>
              </w:rPr>
            </w:pPr>
          </w:p>
        </w:tc>
      </w:tr>
      <w:tr w:rsidR="008958DD" w:rsidRPr="006C5B24" w:rsidTr="008958DD">
        <w:tc>
          <w:tcPr>
            <w:tcW w:w="786" w:type="dxa"/>
            <w:shd w:val="clear" w:color="auto" w:fill="auto"/>
          </w:tcPr>
          <w:p w:rsidR="008958DD" w:rsidRPr="00A71022" w:rsidRDefault="008958DD" w:rsidP="000D2037">
            <w:pPr>
              <w:rPr>
                <w:rFonts w:ascii="Arial" w:hAnsi="Arial" w:cs="Arial"/>
                <w:b/>
                <w:bCs/>
                <w:iCs/>
                <w:lang w:val="sr-Cyrl-CS"/>
              </w:rPr>
            </w:pPr>
            <w:r>
              <w:rPr>
                <w:rFonts w:ascii="Arial" w:hAnsi="Arial" w:cs="Arial"/>
                <w:b/>
                <w:bCs/>
                <w:iCs/>
                <w:lang w:val="sr-Cyrl-CS"/>
              </w:rPr>
              <w:t>6.</w:t>
            </w:r>
          </w:p>
        </w:tc>
        <w:tc>
          <w:tcPr>
            <w:tcW w:w="5802" w:type="dxa"/>
            <w:shd w:val="clear" w:color="auto" w:fill="auto"/>
          </w:tcPr>
          <w:p w:rsidR="008958DD" w:rsidRPr="008958DD" w:rsidRDefault="008958DD" w:rsidP="008958DD">
            <w:pPr>
              <w:spacing w:before="120"/>
              <w:rPr>
                <w:rFonts w:ascii="Arial" w:hAnsi="Arial" w:cs="Arial"/>
              </w:rPr>
            </w:pPr>
            <w:r w:rsidRPr="008958DD">
              <w:rPr>
                <w:rFonts w:ascii="Arial" w:hAnsi="Arial" w:cs="Arial"/>
                <w:lang w:val="sr-Cyrl-CS"/>
              </w:rPr>
              <w:t>Смештај ухваћен</w:t>
            </w:r>
            <w:r w:rsidRPr="008958DD">
              <w:rPr>
                <w:rFonts w:ascii="Arial" w:hAnsi="Arial" w:cs="Arial"/>
                <w:lang w:val="ru-RU"/>
              </w:rPr>
              <w:t>ог</w:t>
            </w:r>
            <w:r w:rsidRPr="008958DD">
              <w:rPr>
                <w:rFonts w:ascii="Arial" w:hAnsi="Arial" w:cs="Arial"/>
                <w:lang w:val="sr-Cyrl-CS"/>
              </w:rPr>
              <w:t xml:space="preserve"> пса по важећем Закону</w:t>
            </w:r>
          </w:p>
        </w:tc>
        <w:tc>
          <w:tcPr>
            <w:tcW w:w="2610" w:type="dxa"/>
            <w:shd w:val="clear" w:color="auto" w:fill="auto"/>
          </w:tcPr>
          <w:p w:rsidR="008958DD" w:rsidRPr="009D1D87" w:rsidRDefault="008958DD" w:rsidP="000D2037">
            <w:pPr>
              <w:rPr>
                <w:rFonts w:ascii="Arial" w:hAnsi="Arial" w:cs="Arial"/>
                <w:bCs/>
                <w:iCs/>
                <w:sz w:val="28"/>
                <w:szCs w:val="28"/>
              </w:rPr>
            </w:pPr>
          </w:p>
        </w:tc>
      </w:tr>
      <w:tr w:rsidR="008958DD" w:rsidRPr="006C5B24" w:rsidTr="008958DD">
        <w:tc>
          <w:tcPr>
            <w:tcW w:w="786" w:type="dxa"/>
            <w:shd w:val="clear" w:color="auto" w:fill="auto"/>
          </w:tcPr>
          <w:p w:rsidR="008958DD" w:rsidRPr="00A71022" w:rsidRDefault="008958DD" w:rsidP="000D2037">
            <w:pPr>
              <w:rPr>
                <w:rFonts w:ascii="Arial" w:hAnsi="Arial" w:cs="Arial"/>
                <w:b/>
                <w:bCs/>
                <w:iCs/>
                <w:lang w:val="sr-Cyrl-CS"/>
              </w:rPr>
            </w:pPr>
            <w:r>
              <w:rPr>
                <w:rFonts w:ascii="Arial" w:hAnsi="Arial" w:cs="Arial"/>
                <w:b/>
                <w:bCs/>
                <w:iCs/>
                <w:lang w:val="sr-Cyrl-CS"/>
              </w:rPr>
              <w:t>7.</w:t>
            </w:r>
          </w:p>
        </w:tc>
        <w:tc>
          <w:tcPr>
            <w:tcW w:w="5802" w:type="dxa"/>
            <w:shd w:val="clear" w:color="auto" w:fill="auto"/>
          </w:tcPr>
          <w:p w:rsidR="008958DD" w:rsidRPr="008958DD" w:rsidRDefault="008958DD" w:rsidP="008958DD">
            <w:pPr>
              <w:spacing w:before="120"/>
              <w:rPr>
                <w:rFonts w:ascii="Arial" w:hAnsi="Arial" w:cs="Arial"/>
                <w:lang w:val="sr-Cyrl-CS"/>
              </w:rPr>
            </w:pPr>
            <w:r w:rsidRPr="008958DD">
              <w:rPr>
                <w:rFonts w:ascii="Arial" w:hAnsi="Arial" w:cs="Arial"/>
                <w:lang w:val="ru-RU"/>
              </w:rPr>
              <w:t>Х</w:t>
            </w:r>
            <w:r w:rsidRPr="008958DD">
              <w:rPr>
                <w:rFonts w:ascii="Arial" w:hAnsi="Arial" w:cs="Arial"/>
                <w:lang w:val="sr-Cyrl-CS"/>
              </w:rPr>
              <w:t>ум</w:t>
            </w:r>
            <w:r w:rsidRPr="008958DD">
              <w:rPr>
                <w:rFonts w:ascii="Arial" w:hAnsi="Arial" w:cs="Arial"/>
                <w:lang w:val="ru-RU"/>
              </w:rPr>
              <w:t>а</w:t>
            </w:r>
            <w:r w:rsidRPr="008958DD">
              <w:rPr>
                <w:rFonts w:ascii="Arial" w:hAnsi="Arial" w:cs="Arial"/>
                <w:lang w:val="sr-Cyrl-CS"/>
              </w:rPr>
              <w:t>н</w:t>
            </w:r>
            <w:r w:rsidRPr="008958DD">
              <w:rPr>
                <w:rFonts w:ascii="Arial" w:hAnsi="Arial" w:cs="Arial"/>
                <w:lang w:val="ru-RU"/>
              </w:rPr>
              <w:t>а</w:t>
            </w:r>
            <w:r w:rsidRPr="008958DD">
              <w:rPr>
                <w:rFonts w:ascii="Arial" w:hAnsi="Arial" w:cs="Arial"/>
                <w:lang w:val="sr-Cyrl-CS"/>
              </w:rPr>
              <w:t xml:space="preserve"> еутаназиј</w:t>
            </w:r>
            <w:r w:rsidRPr="008958DD">
              <w:rPr>
                <w:rFonts w:ascii="Arial" w:hAnsi="Arial" w:cs="Arial"/>
                <w:lang w:val="ru-RU"/>
              </w:rPr>
              <w:t>а</w:t>
            </w:r>
            <w:r w:rsidRPr="008958DD">
              <w:rPr>
                <w:rFonts w:ascii="Arial" w:hAnsi="Arial" w:cs="Arial"/>
                <w:lang w:val="sr-Cyrl-CS"/>
              </w:rPr>
              <w:t xml:space="preserve"> заражен</w:t>
            </w:r>
            <w:r w:rsidRPr="008958DD">
              <w:rPr>
                <w:rFonts w:ascii="Arial" w:hAnsi="Arial" w:cs="Arial"/>
                <w:lang w:val="ru-RU"/>
              </w:rPr>
              <w:t>е</w:t>
            </w:r>
            <w:r w:rsidRPr="008958DD">
              <w:rPr>
                <w:rFonts w:ascii="Arial" w:hAnsi="Arial" w:cs="Arial"/>
                <w:lang w:val="sr-Cyrl-CS"/>
              </w:rPr>
              <w:t xml:space="preserve"> животињ</w:t>
            </w:r>
            <w:r w:rsidRPr="008958DD">
              <w:rPr>
                <w:rFonts w:ascii="Arial" w:hAnsi="Arial" w:cs="Arial"/>
                <w:lang w:val="ru-RU"/>
              </w:rPr>
              <w:t>е</w:t>
            </w:r>
            <w:r w:rsidRPr="008958DD">
              <w:rPr>
                <w:rFonts w:ascii="Arial" w:hAnsi="Arial" w:cs="Arial"/>
                <w:lang w:val="sr-Cyrl-CS"/>
              </w:rPr>
              <w:t xml:space="preserve"> опасн</w:t>
            </w:r>
            <w:r w:rsidRPr="008958DD">
              <w:rPr>
                <w:rFonts w:ascii="Arial" w:hAnsi="Arial" w:cs="Arial"/>
                <w:lang w:val="ru-RU"/>
              </w:rPr>
              <w:t>е</w:t>
            </w:r>
            <w:r w:rsidRPr="008958DD">
              <w:rPr>
                <w:rFonts w:ascii="Arial" w:hAnsi="Arial" w:cs="Arial"/>
                <w:lang w:val="sr-Cyrl-CS"/>
              </w:rPr>
              <w:t xml:space="preserve"> по околину</w:t>
            </w:r>
          </w:p>
        </w:tc>
        <w:tc>
          <w:tcPr>
            <w:tcW w:w="2610" w:type="dxa"/>
            <w:shd w:val="clear" w:color="auto" w:fill="auto"/>
          </w:tcPr>
          <w:p w:rsidR="008958DD" w:rsidRPr="009D1D87" w:rsidRDefault="008958DD" w:rsidP="000D2037">
            <w:pPr>
              <w:rPr>
                <w:rFonts w:ascii="Arial" w:hAnsi="Arial" w:cs="Arial"/>
                <w:bCs/>
                <w:iCs/>
                <w:sz w:val="28"/>
                <w:szCs w:val="28"/>
              </w:rPr>
            </w:pPr>
          </w:p>
        </w:tc>
      </w:tr>
      <w:tr w:rsidR="008958DD" w:rsidRPr="006C5B24" w:rsidTr="008958DD">
        <w:tc>
          <w:tcPr>
            <w:tcW w:w="786" w:type="dxa"/>
            <w:shd w:val="clear" w:color="auto" w:fill="auto"/>
          </w:tcPr>
          <w:p w:rsidR="008958DD" w:rsidRPr="00A71022" w:rsidRDefault="008958DD" w:rsidP="000D2037">
            <w:pPr>
              <w:rPr>
                <w:rFonts w:ascii="Arial" w:hAnsi="Arial" w:cs="Arial"/>
                <w:b/>
                <w:bCs/>
                <w:iCs/>
                <w:lang w:val="sr-Cyrl-CS"/>
              </w:rPr>
            </w:pPr>
            <w:r>
              <w:rPr>
                <w:rFonts w:ascii="Arial" w:hAnsi="Arial" w:cs="Arial"/>
                <w:b/>
                <w:bCs/>
                <w:iCs/>
                <w:lang w:val="sr-Cyrl-CS"/>
              </w:rPr>
              <w:t>8.</w:t>
            </w:r>
          </w:p>
        </w:tc>
        <w:tc>
          <w:tcPr>
            <w:tcW w:w="5802" w:type="dxa"/>
            <w:shd w:val="clear" w:color="auto" w:fill="auto"/>
          </w:tcPr>
          <w:p w:rsidR="008958DD" w:rsidRPr="008958DD" w:rsidRDefault="008958DD" w:rsidP="008958DD">
            <w:pPr>
              <w:spacing w:before="120"/>
              <w:rPr>
                <w:rFonts w:ascii="Arial" w:hAnsi="Arial" w:cs="Arial"/>
                <w:lang w:val="ru-RU"/>
              </w:rPr>
            </w:pPr>
            <w:r w:rsidRPr="008958DD">
              <w:rPr>
                <w:rFonts w:ascii="Arial" w:hAnsi="Arial" w:cs="Arial"/>
                <w:lang w:val="sr-Cyrl-CS"/>
              </w:rPr>
              <w:t xml:space="preserve">Враћање пса који </w:t>
            </w:r>
            <w:r w:rsidRPr="008958DD">
              <w:rPr>
                <w:rFonts w:ascii="Arial" w:hAnsi="Arial" w:cs="Arial"/>
                <w:lang w:val="ru-RU"/>
              </w:rPr>
              <w:t>је</w:t>
            </w:r>
            <w:r w:rsidRPr="008958DD">
              <w:rPr>
                <w:rFonts w:ascii="Arial" w:hAnsi="Arial" w:cs="Arial"/>
                <w:lang w:val="sr-Cyrl-CS"/>
              </w:rPr>
              <w:t xml:space="preserve"> прош</w:t>
            </w:r>
            <w:r w:rsidRPr="008958DD">
              <w:rPr>
                <w:rFonts w:ascii="Arial" w:hAnsi="Arial" w:cs="Arial"/>
                <w:lang w:val="ru-RU"/>
              </w:rPr>
              <w:t>ао</w:t>
            </w:r>
            <w:r w:rsidRPr="008958DD">
              <w:rPr>
                <w:rFonts w:ascii="Arial" w:hAnsi="Arial" w:cs="Arial"/>
                <w:lang w:val="sr-Cyrl-CS"/>
              </w:rPr>
              <w:t xml:space="preserve"> стручну тријажу на првобитно место хватања</w:t>
            </w:r>
            <w:r w:rsidRPr="008958DD">
              <w:rPr>
                <w:rFonts w:ascii="Arial" w:hAnsi="Arial" w:cs="Arial"/>
                <w:lang w:val="ru-RU"/>
              </w:rPr>
              <w:t xml:space="preserve"> </w:t>
            </w:r>
          </w:p>
        </w:tc>
        <w:tc>
          <w:tcPr>
            <w:tcW w:w="2610" w:type="dxa"/>
            <w:shd w:val="clear" w:color="auto" w:fill="auto"/>
          </w:tcPr>
          <w:p w:rsidR="008958DD" w:rsidRPr="009D1D87" w:rsidRDefault="008958DD" w:rsidP="000D2037">
            <w:pPr>
              <w:rPr>
                <w:rFonts w:ascii="Arial" w:hAnsi="Arial" w:cs="Arial"/>
                <w:bCs/>
                <w:iCs/>
                <w:sz w:val="28"/>
                <w:szCs w:val="28"/>
              </w:rPr>
            </w:pPr>
          </w:p>
        </w:tc>
      </w:tr>
      <w:tr w:rsidR="008958DD" w:rsidRPr="006C5B24" w:rsidTr="008958DD">
        <w:tc>
          <w:tcPr>
            <w:tcW w:w="786" w:type="dxa"/>
            <w:shd w:val="clear" w:color="auto" w:fill="auto"/>
          </w:tcPr>
          <w:p w:rsidR="008958DD" w:rsidRPr="00A71022" w:rsidRDefault="008958DD" w:rsidP="000D2037">
            <w:pPr>
              <w:rPr>
                <w:rFonts w:ascii="Arial" w:hAnsi="Arial" w:cs="Arial"/>
                <w:b/>
                <w:bCs/>
                <w:iCs/>
                <w:lang w:val="sr-Cyrl-CS"/>
              </w:rPr>
            </w:pPr>
            <w:r>
              <w:rPr>
                <w:rFonts w:ascii="Arial" w:hAnsi="Arial" w:cs="Arial"/>
                <w:b/>
                <w:bCs/>
                <w:iCs/>
                <w:lang w:val="sr-Cyrl-CS"/>
              </w:rPr>
              <w:t>9.</w:t>
            </w:r>
          </w:p>
        </w:tc>
        <w:tc>
          <w:tcPr>
            <w:tcW w:w="5802" w:type="dxa"/>
            <w:shd w:val="clear" w:color="auto" w:fill="auto"/>
            <w:vAlign w:val="center"/>
          </w:tcPr>
          <w:p w:rsidR="008958DD" w:rsidRPr="008958DD" w:rsidRDefault="008958DD" w:rsidP="00C77565">
            <w:pPr>
              <w:spacing w:before="120"/>
              <w:rPr>
                <w:rFonts w:ascii="Arial" w:hAnsi="Arial" w:cs="Arial"/>
                <w:lang w:val="sr-Cyrl-CS"/>
              </w:rPr>
            </w:pPr>
            <w:r w:rsidRPr="008958DD">
              <w:rPr>
                <w:rFonts w:ascii="Arial" w:hAnsi="Arial" w:cs="Arial"/>
                <w:lang w:val="sr-Cyrl-CS"/>
              </w:rPr>
              <w:t>Остале неопходне мере</w:t>
            </w:r>
          </w:p>
        </w:tc>
        <w:tc>
          <w:tcPr>
            <w:tcW w:w="2610" w:type="dxa"/>
            <w:shd w:val="clear" w:color="auto" w:fill="auto"/>
          </w:tcPr>
          <w:p w:rsidR="008958DD" w:rsidRPr="009D1D87" w:rsidRDefault="008958DD" w:rsidP="000D2037">
            <w:pPr>
              <w:rPr>
                <w:rFonts w:ascii="Arial" w:hAnsi="Arial" w:cs="Arial"/>
                <w:bCs/>
                <w:iCs/>
                <w:sz w:val="28"/>
                <w:szCs w:val="28"/>
              </w:rPr>
            </w:pPr>
          </w:p>
        </w:tc>
      </w:tr>
      <w:tr w:rsidR="008958DD" w:rsidRPr="006C5B24" w:rsidTr="008958DD">
        <w:tc>
          <w:tcPr>
            <w:tcW w:w="786" w:type="dxa"/>
            <w:shd w:val="clear" w:color="auto" w:fill="auto"/>
          </w:tcPr>
          <w:p w:rsidR="008958DD" w:rsidRPr="009D1D87" w:rsidRDefault="008958DD" w:rsidP="000D2037">
            <w:pPr>
              <w:rPr>
                <w:rFonts w:ascii="Arial" w:hAnsi="Arial" w:cs="Arial"/>
                <w:b/>
                <w:bCs/>
                <w:iCs/>
              </w:rPr>
            </w:pPr>
            <w:r>
              <w:rPr>
                <w:rFonts w:ascii="Arial" w:hAnsi="Arial" w:cs="Arial"/>
                <w:b/>
                <w:bCs/>
                <w:iCs/>
              </w:rPr>
              <w:t>10.</w:t>
            </w:r>
          </w:p>
        </w:tc>
        <w:tc>
          <w:tcPr>
            <w:tcW w:w="5802" w:type="dxa"/>
            <w:shd w:val="clear" w:color="auto" w:fill="auto"/>
            <w:vAlign w:val="center"/>
          </w:tcPr>
          <w:p w:rsidR="008958DD" w:rsidRPr="00C77565" w:rsidRDefault="008958DD" w:rsidP="00C77565">
            <w:pPr>
              <w:snapToGrid w:val="0"/>
              <w:spacing w:line="240" w:lineRule="auto"/>
              <w:rPr>
                <w:rFonts w:ascii="Arial" w:eastAsia="Times New Roman" w:hAnsi="Arial" w:cs="Arial"/>
                <w:b/>
                <w:bCs/>
                <w:lang w:val="sr-Cyrl-CS"/>
              </w:rPr>
            </w:pPr>
            <w:r w:rsidRPr="00C77565">
              <w:rPr>
                <w:rFonts w:ascii="Arial" w:eastAsia="Times New Roman" w:hAnsi="Arial" w:cs="Arial"/>
                <w:b/>
                <w:bCs/>
                <w:lang w:val="sr-Cyrl-CS"/>
              </w:rPr>
              <w:t>Укупна упоредна вредност понуде</w:t>
            </w:r>
          </w:p>
          <w:p w:rsidR="008958DD" w:rsidRPr="009D1D87" w:rsidRDefault="008958DD" w:rsidP="00C77565">
            <w:pPr>
              <w:snapToGrid w:val="0"/>
              <w:spacing w:line="240" w:lineRule="auto"/>
              <w:rPr>
                <w:rFonts w:ascii="Arial" w:eastAsia="Times New Roman" w:hAnsi="Arial" w:cs="Arial"/>
                <w:bCs/>
              </w:rPr>
            </w:pPr>
            <w:r w:rsidRPr="00C77565">
              <w:rPr>
                <w:rFonts w:ascii="Arial" w:eastAsia="Times New Roman" w:hAnsi="Arial" w:cs="Arial"/>
                <w:b/>
                <w:bCs/>
                <w:lang w:val="sr-Cyrl-CS"/>
              </w:rPr>
              <w:t>(без ПДВ-а):</w:t>
            </w:r>
          </w:p>
        </w:tc>
        <w:tc>
          <w:tcPr>
            <w:tcW w:w="2610" w:type="dxa"/>
            <w:shd w:val="clear" w:color="auto" w:fill="auto"/>
          </w:tcPr>
          <w:p w:rsidR="008958DD" w:rsidRPr="009D1D87" w:rsidRDefault="008958DD" w:rsidP="000D2037">
            <w:pPr>
              <w:rPr>
                <w:rFonts w:ascii="Arial" w:hAnsi="Arial" w:cs="Arial"/>
                <w:b/>
                <w:bCs/>
                <w:iCs/>
                <w:sz w:val="28"/>
                <w:szCs w:val="28"/>
              </w:rPr>
            </w:pPr>
          </w:p>
        </w:tc>
      </w:tr>
      <w:tr w:rsidR="008958DD" w:rsidRPr="006C5B24" w:rsidTr="008958DD">
        <w:tc>
          <w:tcPr>
            <w:tcW w:w="786" w:type="dxa"/>
            <w:shd w:val="clear" w:color="auto" w:fill="auto"/>
          </w:tcPr>
          <w:p w:rsidR="008958DD" w:rsidRPr="009D1D87" w:rsidRDefault="008958DD" w:rsidP="000D2037">
            <w:pPr>
              <w:rPr>
                <w:rFonts w:ascii="Arial" w:hAnsi="Arial" w:cs="Arial"/>
                <w:b/>
                <w:bCs/>
                <w:iCs/>
              </w:rPr>
            </w:pPr>
            <w:r>
              <w:rPr>
                <w:rFonts w:ascii="Arial" w:hAnsi="Arial" w:cs="Arial"/>
                <w:b/>
                <w:bCs/>
                <w:iCs/>
              </w:rPr>
              <w:t>11.</w:t>
            </w:r>
          </w:p>
        </w:tc>
        <w:tc>
          <w:tcPr>
            <w:tcW w:w="5802" w:type="dxa"/>
            <w:shd w:val="clear" w:color="auto" w:fill="auto"/>
            <w:vAlign w:val="center"/>
          </w:tcPr>
          <w:p w:rsidR="008958DD" w:rsidRDefault="008958DD" w:rsidP="00C77565">
            <w:pPr>
              <w:snapToGrid w:val="0"/>
              <w:spacing w:line="240" w:lineRule="auto"/>
              <w:rPr>
                <w:rFonts w:ascii="Arial" w:eastAsia="Times New Roman" w:hAnsi="Arial" w:cs="Arial"/>
                <w:bCs/>
                <w:lang w:val="sr-Cyrl-CS"/>
              </w:rPr>
            </w:pPr>
            <w:r w:rsidRPr="00E22E6C">
              <w:rPr>
                <w:rFonts w:ascii="Arial" w:eastAsia="Times New Roman" w:hAnsi="Arial" w:cs="Arial"/>
                <w:bCs/>
                <w:lang w:val="sr-Cyrl-CS"/>
              </w:rPr>
              <w:t>Порез на додату вредност (ПДВ):</w:t>
            </w:r>
          </w:p>
          <w:p w:rsidR="008958DD" w:rsidRPr="009D1D87" w:rsidRDefault="008958DD" w:rsidP="00C77565">
            <w:pPr>
              <w:snapToGrid w:val="0"/>
              <w:spacing w:line="240" w:lineRule="auto"/>
              <w:rPr>
                <w:rFonts w:ascii="Arial" w:eastAsia="Times New Roman" w:hAnsi="Arial" w:cs="Arial"/>
                <w:bCs/>
                <w:highlight w:val="yellow"/>
              </w:rPr>
            </w:pPr>
          </w:p>
        </w:tc>
        <w:tc>
          <w:tcPr>
            <w:tcW w:w="2610" w:type="dxa"/>
            <w:shd w:val="clear" w:color="auto" w:fill="auto"/>
          </w:tcPr>
          <w:p w:rsidR="008958DD" w:rsidRPr="009D1D87" w:rsidRDefault="008958DD" w:rsidP="000D2037">
            <w:pPr>
              <w:rPr>
                <w:rFonts w:ascii="Arial" w:hAnsi="Arial" w:cs="Arial"/>
                <w:b/>
                <w:bCs/>
                <w:iCs/>
                <w:sz w:val="28"/>
                <w:szCs w:val="28"/>
              </w:rPr>
            </w:pPr>
          </w:p>
        </w:tc>
      </w:tr>
      <w:tr w:rsidR="008958DD" w:rsidRPr="006C5B24" w:rsidTr="008958DD">
        <w:tc>
          <w:tcPr>
            <w:tcW w:w="786" w:type="dxa"/>
            <w:shd w:val="clear" w:color="auto" w:fill="auto"/>
          </w:tcPr>
          <w:p w:rsidR="008958DD" w:rsidRPr="009D1D87" w:rsidRDefault="008958DD" w:rsidP="000D2037">
            <w:pPr>
              <w:rPr>
                <w:rFonts w:ascii="Arial" w:hAnsi="Arial" w:cs="Arial"/>
                <w:b/>
                <w:bCs/>
                <w:iCs/>
              </w:rPr>
            </w:pPr>
            <w:r>
              <w:rPr>
                <w:rFonts w:ascii="Arial" w:hAnsi="Arial" w:cs="Arial"/>
                <w:b/>
                <w:bCs/>
                <w:iCs/>
              </w:rPr>
              <w:t>12.</w:t>
            </w:r>
          </w:p>
        </w:tc>
        <w:tc>
          <w:tcPr>
            <w:tcW w:w="5802" w:type="dxa"/>
            <w:shd w:val="clear" w:color="auto" w:fill="auto"/>
            <w:vAlign w:val="center"/>
          </w:tcPr>
          <w:p w:rsidR="008958DD" w:rsidRPr="00C77565" w:rsidRDefault="008958DD" w:rsidP="00C77565">
            <w:pPr>
              <w:snapToGrid w:val="0"/>
              <w:spacing w:line="240" w:lineRule="auto"/>
              <w:rPr>
                <w:rFonts w:ascii="Arial" w:eastAsia="Times New Roman" w:hAnsi="Arial" w:cs="Arial"/>
                <w:b/>
                <w:bCs/>
                <w:lang w:val="sr-Cyrl-CS"/>
              </w:rPr>
            </w:pPr>
            <w:r w:rsidRPr="00C77565">
              <w:rPr>
                <w:rFonts w:ascii="Arial" w:eastAsia="Times New Roman" w:hAnsi="Arial" w:cs="Arial"/>
                <w:b/>
                <w:bCs/>
                <w:lang w:val="sr-Cyrl-CS"/>
              </w:rPr>
              <w:t xml:space="preserve">Укупна упоредна вредност понуде </w:t>
            </w:r>
          </w:p>
          <w:p w:rsidR="008958DD" w:rsidRPr="009D1D87" w:rsidRDefault="008958DD" w:rsidP="00C77565">
            <w:pPr>
              <w:snapToGrid w:val="0"/>
              <w:spacing w:line="240" w:lineRule="auto"/>
              <w:rPr>
                <w:rFonts w:ascii="Arial" w:eastAsia="Times New Roman" w:hAnsi="Arial" w:cs="Arial"/>
                <w:bCs/>
              </w:rPr>
            </w:pPr>
            <w:r w:rsidRPr="00C77565">
              <w:rPr>
                <w:rFonts w:ascii="Arial" w:eastAsia="Times New Roman" w:hAnsi="Arial" w:cs="Arial"/>
                <w:b/>
                <w:bCs/>
                <w:lang w:val="sr-Cyrl-CS"/>
              </w:rPr>
              <w:t>(са ПДВ-ом):</w:t>
            </w:r>
          </w:p>
        </w:tc>
        <w:tc>
          <w:tcPr>
            <w:tcW w:w="2610" w:type="dxa"/>
            <w:shd w:val="clear" w:color="auto" w:fill="auto"/>
          </w:tcPr>
          <w:p w:rsidR="008958DD" w:rsidRPr="009D1D87" w:rsidRDefault="008958DD" w:rsidP="000D2037">
            <w:pPr>
              <w:rPr>
                <w:rFonts w:ascii="Arial" w:hAnsi="Arial" w:cs="Arial"/>
                <w:b/>
                <w:bCs/>
                <w:iCs/>
                <w:sz w:val="28"/>
                <w:szCs w:val="28"/>
              </w:rPr>
            </w:pPr>
          </w:p>
        </w:tc>
      </w:tr>
    </w:tbl>
    <w:p w:rsidR="008958DD" w:rsidRPr="00C77565" w:rsidRDefault="008958DD" w:rsidP="005945C0">
      <w:pPr>
        <w:rPr>
          <w:rFonts w:ascii="Arial" w:hAnsi="Arial" w:cs="Arial"/>
          <w:b/>
          <w:bCs/>
          <w:i/>
          <w:iCs/>
          <w:sz w:val="28"/>
          <w:szCs w:val="28"/>
        </w:rPr>
      </w:pPr>
    </w:p>
    <w:p w:rsidR="005945C0" w:rsidRPr="00CC7A7E" w:rsidRDefault="005945C0" w:rsidP="005945C0">
      <w:pPr>
        <w:rPr>
          <w:rFonts w:ascii="Arial" w:hAnsi="Arial" w:cs="Arial"/>
          <w:b/>
          <w:bCs/>
          <w:iCs/>
          <w:lang w:val="sr-Cyrl-CS"/>
        </w:rPr>
      </w:pPr>
      <w:r w:rsidRPr="00CC7A7E">
        <w:rPr>
          <w:rFonts w:ascii="Arial" w:hAnsi="Arial" w:cs="Arial"/>
          <w:b/>
          <w:bCs/>
          <w:iCs/>
          <w:lang w:val="sr-Cyrl-CS"/>
        </w:rPr>
        <w:t>Упутство за попуњавање обрасца структуре цене:</w:t>
      </w:r>
    </w:p>
    <w:p w:rsidR="005945C0" w:rsidRDefault="005945C0" w:rsidP="005945C0">
      <w:pPr>
        <w:rPr>
          <w:rFonts w:ascii="Arial" w:hAnsi="Arial" w:cs="Arial"/>
          <w:b/>
          <w:bCs/>
          <w:i/>
          <w:iCs/>
          <w:sz w:val="28"/>
          <w:szCs w:val="28"/>
        </w:rPr>
      </w:pPr>
    </w:p>
    <w:p w:rsidR="005945C0" w:rsidRDefault="005945C0" w:rsidP="005945C0">
      <w:pPr>
        <w:rPr>
          <w:rFonts w:ascii="Arial" w:hAnsi="Arial" w:cs="Arial"/>
          <w:bCs/>
          <w:iCs/>
          <w:lang w:val="sr-Cyrl-CS"/>
        </w:rPr>
      </w:pPr>
      <w:r>
        <w:rPr>
          <w:rFonts w:ascii="Arial" w:hAnsi="Arial" w:cs="Arial"/>
          <w:bCs/>
          <w:iCs/>
          <w:lang w:val="sr-Cyrl-CS"/>
        </w:rPr>
        <w:t>Понуђач треба да попуни образац структуре цене на следећи начин:</w:t>
      </w:r>
    </w:p>
    <w:p w:rsidR="005945C0" w:rsidRPr="00B955C9" w:rsidRDefault="005945C0" w:rsidP="00B955C9">
      <w:pPr>
        <w:pStyle w:val="ListParagraph"/>
        <w:numPr>
          <w:ilvl w:val="0"/>
          <w:numId w:val="30"/>
        </w:numPr>
        <w:ind w:right="-120"/>
        <w:jc w:val="both"/>
        <w:rPr>
          <w:rFonts w:ascii="Arial" w:hAnsi="Arial" w:cs="Arial"/>
          <w:b/>
          <w:bCs/>
          <w:i/>
          <w:iCs/>
          <w:sz w:val="28"/>
          <w:szCs w:val="28"/>
          <w:lang w:val="sr-Cyrl-CS"/>
        </w:rPr>
      </w:pPr>
      <w:r w:rsidRPr="00B955C9">
        <w:rPr>
          <w:rFonts w:ascii="Arial" w:hAnsi="Arial" w:cs="Arial"/>
          <w:bCs/>
          <w:iCs/>
          <w:lang w:val="sr-Cyrl-CS"/>
        </w:rPr>
        <w:t xml:space="preserve">У колони 1 уписати цену </w:t>
      </w:r>
      <w:r w:rsidRPr="00B955C9">
        <w:rPr>
          <w:rFonts w:ascii="Arial" w:hAnsi="Arial" w:cs="Arial"/>
          <w:lang w:val="ru-RU"/>
        </w:rPr>
        <w:t xml:space="preserve">за </w:t>
      </w:r>
      <w:r w:rsidR="007D637E" w:rsidRPr="00B955C9">
        <w:rPr>
          <w:rFonts w:ascii="Arial" w:hAnsi="Arial" w:cs="Arial"/>
          <w:lang w:val="ru-RU"/>
        </w:rPr>
        <w:t>пружање услуг</w:t>
      </w:r>
      <w:r w:rsidR="007D637E" w:rsidRPr="00B955C9">
        <w:rPr>
          <w:rFonts w:ascii="Arial" w:hAnsi="Arial" w:cs="Arial"/>
        </w:rPr>
        <w:t>e</w:t>
      </w:r>
      <w:r w:rsidR="007D637E" w:rsidRPr="00B955C9">
        <w:rPr>
          <w:rFonts w:ascii="Arial" w:eastAsia="Times New Roman" w:hAnsi="Arial" w:cs="Arial"/>
        </w:rPr>
        <w:t xml:space="preserve"> </w:t>
      </w:r>
      <w:r w:rsidR="00B955C9">
        <w:rPr>
          <w:rFonts w:ascii="Arial" w:hAnsi="Arial" w:cs="Arial"/>
        </w:rPr>
        <w:t>х</w:t>
      </w:r>
      <w:r w:rsidR="00B955C9">
        <w:rPr>
          <w:rFonts w:ascii="Arial" w:hAnsi="Arial" w:cs="Arial"/>
          <w:lang w:val="sr-Cyrl-CS"/>
        </w:rPr>
        <w:t>ватања</w:t>
      </w:r>
      <w:r w:rsidR="00B955C9" w:rsidRPr="008958DD">
        <w:rPr>
          <w:rFonts w:ascii="Arial" w:hAnsi="Arial" w:cs="Arial"/>
          <w:lang w:val="sr-Cyrl-CS"/>
        </w:rPr>
        <w:t xml:space="preserve"> пса луталиц</w:t>
      </w:r>
      <w:r w:rsidR="00B955C9" w:rsidRPr="008958DD">
        <w:rPr>
          <w:rFonts w:ascii="Arial" w:hAnsi="Arial" w:cs="Arial"/>
        </w:rPr>
        <w:t>е</w:t>
      </w:r>
      <w:r w:rsidR="00B955C9">
        <w:rPr>
          <w:rFonts w:ascii="Arial" w:hAnsi="Arial" w:cs="Arial"/>
        </w:rPr>
        <w:t xml:space="preserve"> по једном псу.</w:t>
      </w:r>
      <w:r w:rsidR="00B955C9" w:rsidRPr="00B955C9">
        <w:rPr>
          <w:rFonts w:ascii="Arial" w:eastAsia="Times New Roman" w:hAnsi="Arial" w:cs="Arial"/>
        </w:rPr>
        <w:t xml:space="preserve"> </w:t>
      </w:r>
    </w:p>
    <w:p w:rsidR="00B955C9" w:rsidRPr="00B955C9" w:rsidRDefault="00B955C9" w:rsidP="00B955C9">
      <w:pPr>
        <w:pStyle w:val="ListParagraph"/>
        <w:numPr>
          <w:ilvl w:val="0"/>
          <w:numId w:val="30"/>
        </w:numPr>
        <w:ind w:right="-120"/>
        <w:jc w:val="both"/>
        <w:rPr>
          <w:rFonts w:ascii="Arial" w:hAnsi="Arial" w:cs="Arial"/>
          <w:b/>
          <w:bCs/>
          <w:i/>
          <w:iCs/>
          <w:sz w:val="28"/>
          <w:szCs w:val="28"/>
          <w:lang w:val="sr-Cyrl-CS"/>
        </w:rPr>
      </w:pPr>
      <w:r>
        <w:rPr>
          <w:rFonts w:ascii="Arial" w:hAnsi="Arial" w:cs="Arial"/>
          <w:bCs/>
          <w:iCs/>
          <w:lang w:val="sr-Cyrl-CS"/>
        </w:rPr>
        <w:t>У колони 2</w:t>
      </w:r>
      <w:r w:rsidRPr="00B955C9">
        <w:rPr>
          <w:rFonts w:ascii="Arial" w:hAnsi="Arial" w:cs="Arial"/>
          <w:bCs/>
          <w:iCs/>
          <w:lang w:val="sr-Cyrl-CS"/>
        </w:rPr>
        <w:t xml:space="preserve"> уписати цену </w:t>
      </w:r>
      <w:r w:rsidRPr="00B955C9">
        <w:rPr>
          <w:rFonts w:ascii="Arial" w:hAnsi="Arial" w:cs="Arial"/>
          <w:lang w:val="ru-RU"/>
        </w:rPr>
        <w:t>за пружање услуг</w:t>
      </w:r>
      <w:r w:rsidRPr="00B955C9">
        <w:rPr>
          <w:rFonts w:ascii="Arial" w:hAnsi="Arial" w:cs="Arial"/>
        </w:rPr>
        <w:t>e</w:t>
      </w:r>
      <w:r w:rsidRPr="00B955C9">
        <w:rPr>
          <w:rFonts w:ascii="Arial" w:eastAsia="Times New Roman" w:hAnsi="Arial" w:cs="Arial"/>
        </w:rPr>
        <w:t xml:space="preserve"> </w:t>
      </w:r>
      <w:r>
        <w:rPr>
          <w:rFonts w:ascii="Arial" w:eastAsia="Times New Roman" w:hAnsi="Arial" w:cs="Arial"/>
        </w:rPr>
        <w:t>е</w:t>
      </w:r>
      <w:r>
        <w:rPr>
          <w:rFonts w:ascii="Arial" w:hAnsi="Arial" w:cs="Arial"/>
          <w:lang w:val="sr-Cyrl-CS"/>
        </w:rPr>
        <w:t>видентирања и</w:t>
      </w:r>
      <w:r w:rsidRPr="008958DD">
        <w:rPr>
          <w:rFonts w:ascii="Arial" w:hAnsi="Arial" w:cs="Arial"/>
          <w:lang w:val="sr-Cyrl-CS"/>
        </w:rPr>
        <w:t xml:space="preserve"> превоз</w:t>
      </w:r>
      <w:r>
        <w:rPr>
          <w:rFonts w:ascii="Arial" w:hAnsi="Arial" w:cs="Arial"/>
          <w:lang w:val="sr-Cyrl-CS"/>
        </w:rPr>
        <w:t>а</w:t>
      </w:r>
      <w:r w:rsidRPr="008958DD">
        <w:rPr>
          <w:rFonts w:ascii="Arial" w:hAnsi="Arial" w:cs="Arial"/>
          <w:lang w:val="sr-Cyrl-CS"/>
        </w:rPr>
        <w:t xml:space="preserve"> </w:t>
      </w:r>
      <w:r>
        <w:rPr>
          <w:rFonts w:ascii="Arial" w:hAnsi="Arial" w:cs="Arial"/>
        </w:rPr>
        <w:t>по једном псу.</w:t>
      </w:r>
      <w:r w:rsidRPr="00B955C9">
        <w:rPr>
          <w:rFonts w:ascii="Arial" w:eastAsia="Times New Roman" w:hAnsi="Arial" w:cs="Arial"/>
        </w:rPr>
        <w:t xml:space="preserve"> </w:t>
      </w:r>
    </w:p>
    <w:p w:rsidR="00B955C9" w:rsidRPr="00B955C9" w:rsidRDefault="00B955C9" w:rsidP="00B955C9">
      <w:pPr>
        <w:pStyle w:val="ListParagraph"/>
        <w:numPr>
          <w:ilvl w:val="0"/>
          <w:numId w:val="30"/>
        </w:numPr>
        <w:ind w:right="-120"/>
        <w:jc w:val="both"/>
        <w:rPr>
          <w:rFonts w:ascii="Arial" w:hAnsi="Arial" w:cs="Arial"/>
          <w:b/>
          <w:bCs/>
          <w:i/>
          <w:iCs/>
          <w:sz w:val="28"/>
          <w:szCs w:val="28"/>
          <w:lang w:val="sr-Cyrl-CS"/>
        </w:rPr>
      </w:pPr>
      <w:r>
        <w:rPr>
          <w:rFonts w:ascii="Arial" w:hAnsi="Arial" w:cs="Arial"/>
          <w:bCs/>
          <w:iCs/>
          <w:lang w:val="sr-Cyrl-CS"/>
        </w:rPr>
        <w:t>У колони 3</w:t>
      </w:r>
      <w:r w:rsidRPr="00B955C9">
        <w:rPr>
          <w:rFonts w:ascii="Arial" w:hAnsi="Arial" w:cs="Arial"/>
          <w:bCs/>
          <w:iCs/>
          <w:lang w:val="sr-Cyrl-CS"/>
        </w:rPr>
        <w:t xml:space="preserve"> уписати цену </w:t>
      </w:r>
      <w:r w:rsidRPr="00B955C9">
        <w:rPr>
          <w:rFonts w:ascii="Arial" w:hAnsi="Arial" w:cs="Arial"/>
          <w:lang w:val="ru-RU"/>
        </w:rPr>
        <w:t>за пружање услуг</w:t>
      </w:r>
      <w:r w:rsidRPr="00B955C9">
        <w:rPr>
          <w:rFonts w:ascii="Arial" w:hAnsi="Arial" w:cs="Arial"/>
        </w:rPr>
        <w:t>e</w:t>
      </w:r>
      <w:r>
        <w:rPr>
          <w:rFonts w:ascii="Arial" w:hAnsi="Arial" w:cs="Arial"/>
        </w:rPr>
        <w:t xml:space="preserve"> </w:t>
      </w:r>
      <w:r>
        <w:rPr>
          <w:rFonts w:ascii="Arial" w:hAnsi="Arial" w:cs="Arial"/>
          <w:lang w:val="sr-Cyrl-CS"/>
        </w:rPr>
        <w:t>вакцинације и обележавања (микрочиповања</w:t>
      </w:r>
      <w:r w:rsidRPr="008958DD">
        <w:rPr>
          <w:rFonts w:ascii="Arial" w:hAnsi="Arial" w:cs="Arial"/>
          <w:lang w:val="sr-Cyrl-CS"/>
        </w:rPr>
        <w:t>)</w:t>
      </w:r>
      <w:r w:rsidRPr="00B955C9">
        <w:rPr>
          <w:rFonts w:ascii="Arial" w:hAnsi="Arial" w:cs="Arial"/>
        </w:rPr>
        <w:t xml:space="preserve"> </w:t>
      </w:r>
      <w:r>
        <w:rPr>
          <w:rFonts w:ascii="Arial" w:hAnsi="Arial" w:cs="Arial"/>
        </w:rPr>
        <w:t>по једном псу.</w:t>
      </w:r>
      <w:r w:rsidRPr="00B955C9">
        <w:rPr>
          <w:rFonts w:ascii="Arial" w:eastAsia="Times New Roman" w:hAnsi="Arial" w:cs="Arial"/>
        </w:rPr>
        <w:t xml:space="preserve"> </w:t>
      </w:r>
    </w:p>
    <w:p w:rsidR="00B955C9" w:rsidRPr="00B955C9" w:rsidRDefault="00B955C9" w:rsidP="00B955C9">
      <w:pPr>
        <w:pStyle w:val="ListParagraph"/>
        <w:numPr>
          <w:ilvl w:val="0"/>
          <w:numId w:val="30"/>
        </w:numPr>
        <w:ind w:right="-120"/>
        <w:jc w:val="both"/>
        <w:rPr>
          <w:rFonts w:ascii="Arial" w:hAnsi="Arial" w:cs="Arial"/>
          <w:b/>
          <w:bCs/>
          <w:i/>
          <w:iCs/>
          <w:sz w:val="28"/>
          <w:szCs w:val="28"/>
          <w:lang w:val="sr-Cyrl-CS"/>
        </w:rPr>
      </w:pPr>
      <w:r>
        <w:rPr>
          <w:rFonts w:ascii="Arial" w:hAnsi="Arial" w:cs="Arial"/>
          <w:bCs/>
          <w:iCs/>
          <w:lang w:val="sr-Cyrl-CS"/>
        </w:rPr>
        <w:t>У колони 4</w:t>
      </w:r>
      <w:r w:rsidRPr="00B955C9">
        <w:rPr>
          <w:rFonts w:ascii="Arial" w:hAnsi="Arial" w:cs="Arial"/>
          <w:bCs/>
          <w:iCs/>
          <w:lang w:val="sr-Cyrl-CS"/>
        </w:rPr>
        <w:t xml:space="preserve"> уписати цену </w:t>
      </w:r>
      <w:r w:rsidRPr="00B955C9">
        <w:rPr>
          <w:rFonts w:ascii="Arial" w:hAnsi="Arial" w:cs="Arial"/>
          <w:lang w:val="ru-RU"/>
        </w:rPr>
        <w:t>за пружање услуг</w:t>
      </w:r>
      <w:r w:rsidRPr="00B955C9">
        <w:rPr>
          <w:rFonts w:ascii="Arial" w:hAnsi="Arial" w:cs="Arial"/>
        </w:rPr>
        <w:t>e</w:t>
      </w:r>
      <w:r>
        <w:rPr>
          <w:rFonts w:ascii="Arial" w:hAnsi="Arial" w:cs="Arial"/>
        </w:rPr>
        <w:t xml:space="preserve"> с</w:t>
      </w:r>
      <w:r w:rsidRPr="008958DD">
        <w:rPr>
          <w:rFonts w:ascii="Arial" w:hAnsi="Arial" w:cs="Arial"/>
          <w:lang w:val="sr-Cyrl-CS"/>
        </w:rPr>
        <w:t xml:space="preserve">терилизација </w:t>
      </w:r>
      <w:r>
        <w:rPr>
          <w:rFonts w:ascii="Arial" w:hAnsi="Arial" w:cs="Arial"/>
        </w:rPr>
        <w:t>по једном псу.</w:t>
      </w:r>
    </w:p>
    <w:p w:rsidR="00B955C9" w:rsidRPr="00B955C9" w:rsidRDefault="00B955C9" w:rsidP="00B955C9">
      <w:pPr>
        <w:pStyle w:val="ListParagraph"/>
        <w:numPr>
          <w:ilvl w:val="0"/>
          <w:numId w:val="30"/>
        </w:numPr>
        <w:ind w:right="-120"/>
        <w:jc w:val="both"/>
        <w:rPr>
          <w:rFonts w:ascii="Arial" w:hAnsi="Arial" w:cs="Arial"/>
          <w:b/>
          <w:bCs/>
          <w:i/>
          <w:iCs/>
          <w:sz w:val="28"/>
          <w:szCs w:val="28"/>
          <w:lang w:val="sr-Cyrl-CS"/>
        </w:rPr>
      </w:pPr>
      <w:r>
        <w:rPr>
          <w:rFonts w:ascii="Arial" w:hAnsi="Arial" w:cs="Arial"/>
          <w:bCs/>
          <w:iCs/>
          <w:lang w:val="sr-Cyrl-CS"/>
        </w:rPr>
        <w:t>У колони 5</w:t>
      </w:r>
      <w:r w:rsidRPr="00B955C9">
        <w:rPr>
          <w:rFonts w:ascii="Arial" w:hAnsi="Arial" w:cs="Arial"/>
          <w:bCs/>
          <w:iCs/>
          <w:lang w:val="sr-Cyrl-CS"/>
        </w:rPr>
        <w:t xml:space="preserve"> уписати цену </w:t>
      </w:r>
      <w:r w:rsidRPr="00B955C9">
        <w:rPr>
          <w:rFonts w:ascii="Arial" w:hAnsi="Arial" w:cs="Arial"/>
          <w:lang w:val="ru-RU"/>
        </w:rPr>
        <w:t>за пружање услуг</w:t>
      </w:r>
      <w:r w:rsidRPr="00B955C9">
        <w:rPr>
          <w:rFonts w:ascii="Arial" w:hAnsi="Arial" w:cs="Arial"/>
        </w:rPr>
        <w:t>e</w:t>
      </w:r>
      <w:r>
        <w:rPr>
          <w:rFonts w:ascii="Arial" w:hAnsi="Arial" w:cs="Arial"/>
        </w:rPr>
        <w:t xml:space="preserve"> </w:t>
      </w:r>
      <w:r>
        <w:rPr>
          <w:rFonts w:ascii="Arial" w:hAnsi="Arial" w:cs="Arial"/>
          <w:lang w:val="sr-Cyrl-CS"/>
        </w:rPr>
        <w:t>израде</w:t>
      </w:r>
      <w:r w:rsidRPr="008958DD">
        <w:rPr>
          <w:rFonts w:ascii="Arial" w:hAnsi="Arial" w:cs="Arial"/>
          <w:lang w:val="sr-Cyrl-CS"/>
        </w:rPr>
        <w:t xml:space="preserve"> целокупне потребне документације везане за евидентирање ухваћен</w:t>
      </w:r>
      <w:r w:rsidRPr="008958DD">
        <w:rPr>
          <w:rFonts w:ascii="Arial" w:hAnsi="Arial" w:cs="Arial"/>
          <w:lang w:val="ru-RU"/>
        </w:rPr>
        <w:t>ог</w:t>
      </w:r>
      <w:r w:rsidRPr="008958DD">
        <w:rPr>
          <w:rFonts w:ascii="Arial" w:hAnsi="Arial" w:cs="Arial"/>
          <w:lang w:val="sr-Cyrl-CS"/>
        </w:rPr>
        <w:t xml:space="preserve"> пса луталиц</w:t>
      </w:r>
      <w:r w:rsidRPr="008958DD">
        <w:rPr>
          <w:rFonts w:ascii="Arial" w:hAnsi="Arial" w:cs="Arial"/>
          <w:lang w:val="ru-RU"/>
        </w:rPr>
        <w:t>е</w:t>
      </w:r>
      <w:r w:rsidRPr="008958DD">
        <w:rPr>
          <w:rFonts w:ascii="Arial" w:hAnsi="Arial" w:cs="Arial"/>
          <w:lang w:val="sr-Cyrl-CS"/>
        </w:rPr>
        <w:t xml:space="preserve"> </w:t>
      </w:r>
      <w:r>
        <w:rPr>
          <w:rFonts w:ascii="Arial" w:hAnsi="Arial" w:cs="Arial"/>
        </w:rPr>
        <w:t>по једном псу.</w:t>
      </w:r>
    </w:p>
    <w:p w:rsidR="00B955C9" w:rsidRPr="00B955C9" w:rsidRDefault="00B955C9" w:rsidP="00B955C9">
      <w:pPr>
        <w:pStyle w:val="ListParagraph"/>
        <w:numPr>
          <w:ilvl w:val="0"/>
          <w:numId w:val="30"/>
        </w:numPr>
        <w:ind w:right="-120"/>
        <w:jc w:val="both"/>
        <w:rPr>
          <w:rFonts w:ascii="Arial" w:hAnsi="Arial" w:cs="Arial"/>
          <w:b/>
          <w:bCs/>
          <w:i/>
          <w:iCs/>
          <w:sz w:val="28"/>
          <w:szCs w:val="28"/>
          <w:lang w:val="sr-Cyrl-CS"/>
        </w:rPr>
      </w:pPr>
      <w:r>
        <w:rPr>
          <w:rFonts w:ascii="Arial" w:hAnsi="Arial" w:cs="Arial"/>
          <w:bCs/>
          <w:iCs/>
          <w:lang w:val="sr-Cyrl-CS"/>
        </w:rPr>
        <w:lastRenderedPageBreak/>
        <w:t>У колони 6</w:t>
      </w:r>
      <w:r w:rsidRPr="00B955C9">
        <w:rPr>
          <w:rFonts w:ascii="Arial" w:hAnsi="Arial" w:cs="Arial"/>
          <w:bCs/>
          <w:iCs/>
          <w:lang w:val="sr-Cyrl-CS"/>
        </w:rPr>
        <w:t xml:space="preserve"> уписати цену </w:t>
      </w:r>
      <w:r w:rsidRPr="00B955C9">
        <w:rPr>
          <w:rFonts w:ascii="Arial" w:hAnsi="Arial" w:cs="Arial"/>
          <w:lang w:val="ru-RU"/>
        </w:rPr>
        <w:t>за пружање услуг</w:t>
      </w:r>
      <w:r w:rsidRPr="00B955C9">
        <w:rPr>
          <w:rFonts w:ascii="Arial" w:hAnsi="Arial" w:cs="Arial"/>
        </w:rPr>
        <w:t>e</w:t>
      </w:r>
      <w:r>
        <w:rPr>
          <w:rFonts w:ascii="Arial" w:hAnsi="Arial" w:cs="Arial"/>
        </w:rPr>
        <w:t xml:space="preserve"> </w:t>
      </w:r>
      <w:r>
        <w:rPr>
          <w:rFonts w:ascii="Arial" w:hAnsi="Arial" w:cs="Arial"/>
          <w:lang w:val="sr-Cyrl-CS"/>
        </w:rPr>
        <w:t>с</w:t>
      </w:r>
      <w:r w:rsidRPr="008958DD">
        <w:rPr>
          <w:rFonts w:ascii="Arial" w:hAnsi="Arial" w:cs="Arial"/>
          <w:lang w:val="sr-Cyrl-CS"/>
        </w:rPr>
        <w:t>мештај</w:t>
      </w:r>
      <w:r>
        <w:rPr>
          <w:rFonts w:ascii="Arial" w:hAnsi="Arial" w:cs="Arial"/>
          <w:lang w:val="sr-Cyrl-CS"/>
        </w:rPr>
        <w:t>а</w:t>
      </w:r>
      <w:r w:rsidRPr="008958DD">
        <w:rPr>
          <w:rFonts w:ascii="Arial" w:hAnsi="Arial" w:cs="Arial"/>
          <w:lang w:val="sr-Cyrl-CS"/>
        </w:rPr>
        <w:t xml:space="preserve"> ухваћен</w:t>
      </w:r>
      <w:r w:rsidRPr="008958DD">
        <w:rPr>
          <w:rFonts w:ascii="Arial" w:hAnsi="Arial" w:cs="Arial"/>
          <w:lang w:val="ru-RU"/>
        </w:rPr>
        <w:t>ог</w:t>
      </w:r>
      <w:r w:rsidRPr="008958DD">
        <w:rPr>
          <w:rFonts w:ascii="Arial" w:hAnsi="Arial" w:cs="Arial"/>
          <w:lang w:val="sr-Cyrl-CS"/>
        </w:rPr>
        <w:t xml:space="preserve"> пса по важећем Закону </w:t>
      </w:r>
      <w:r>
        <w:rPr>
          <w:rFonts w:ascii="Arial" w:hAnsi="Arial" w:cs="Arial"/>
        </w:rPr>
        <w:t>по једном псу.</w:t>
      </w:r>
    </w:p>
    <w:p w:rsidR="00B955C9" w:rsidRPr="00B955C9" w:rsidRDefault="00B955C9" w:rsidP="00B955C9">
      <w:pPr>
        <w:pStyle w:val="ListParagraph"/>
        <w:numPr>
          <w:ilvl w:val="0"/>
          <w:numId w:val="30"/>
        </w:numPr>
        <w:ind w:right="-120"/>
        <w:jc w:val="both"/>
        <w:rPr>
          <w:rFonts w:ascii="Arial" w:hAnsi="Arial" w:cs="Arial"/>
          <w:b/>
          <w:bCs/>
          <w:i/>
          <w:iCs/>
          <w:sz w:val="28"/>
          <w:szCs w:val="28"/>
          <w:lang w:val="sr-Cyrl-CS"/>
        </w:rPr>
      </w:pPr>
      <w:r>
        <w:rPr>
          <w:rFonts w:ascii="Arial" w:hAnsi="Arial" w:cs="Arial"/>
          <w:bCs/>
          <w:iCs/>
          <w:lang w:val="sr-Cyrl-CS"/>
        </w:rPr>
        <w:t>У колони 7</w:t>
      </w:r>
      <w:r w:rsidRPr="00B955C9">
        <w:rPr>
          <w:rFonts w:ascii="Arial" w:hAnsi="Arial" w:cs="Arial"/>
          <w:bCs/>
          <w:iCs/>
          <w:lang w:val="sr-Cyrl-CS"/>
        </w:rPr>
        <w:t xml:space="preserve"> уписати цену </w:t>
      </w:r>
      <w:r w:rsidRPr="00B955C9">
        <w:rPr>
          <w:rFonts w:ascii="Arial" w:hAnsi="Arial" w:cs="Arial"/>
          <w:lang w:val="ru-RU"/>
        </w:rPr>
        <w:t>за пружање услуг</w:t>
      </w:r>
      <w:r w:rsidRPr="00B955C9">
        <w:rPr>
          <w:rFonts w:ascii="Arial" w:hAnsi="Arial" w:cs="Arial"/>
        </w:rPr>
        <w:t>e</w:t>
      </w:r>
      <w:r>
        <w:rPr>
          <w:rFonts w:ascii="Arial" w:hAnsi="Arial" w:cs="Arial"/>
        </w:rPr>
        <w:t xml:space="preserve"> </w:t>
      </w:r>
      <w:r>
        <w:rPr>
          <w:rFonts w:ascii="Arial" w:hAnsi="Arial" w:cs="Arial"/>
          <w:lang w:val="ru-RU"/>
        </w:rPr>
        <w:t>х</w:t>
      </w:r>
      <w:r w:rsidRPr="008958DD">
        <w:rPr>
          <w:rFonts w:ascii="Arial" w:hAnsi="Arial" w:cs="Arial"/>
          <w:lang w:val="sr-Cyrl-CS"/>
        </w:rPr>
        <w:t>ум</w:t>
      </w:r>
      <w:r w:rsidRPr="008958DD">
        <w:rPr>
          <w:rFonts w:ascii="Arial" w:hAnsi="Arial" w:cs="Arial"/>
          <w:lang w:val="ru-RU"/>
        </w:rPr>
        <w:t>а</w:t>
      </w:r>
      <w:r w:rsidRPr="008958DD">
        <w:rPr>
          <w:rFonts w:ascii="Arial" w:hAnsi="Arial" w:cs="Arial"/>
          <w:lang w:val="sr-Cyrl-CS"/>
        </w:rPr>
        <w:t>н</w:t>
      </w:r>
      <w:r>
        <w:rPr>
          <w:rFonts w:ascii="Arial" w:hAnsi="Arial" w:cs="Arial"/>
          <w:lang w:val="ru-RU"/>
        </w:rPr>
        <w:t>е</w:t>
      </w:r>
      <w:r w:rsidRPr="008958DD">
        <w:rPr>
          <w:rFonts w:ascii="Arial" w:hAnsi="Arial" w:cs="Arial"/>
          <w:lang w:val="sr-Cyrl-CS"/>
        </w:rPr>
        <w:t xml:space="preserve"> еутаназиј</w:t>
      </w:r>
      <w:r>
        <w:rPr>
          <w:rFonts w:ascii="Arial" w:hAnsi="Arial" w:cs="Arial"/>
          <w:lang w:val="ru-RU"/>
        </w:rPr>
        <w:t>е</w:t>
      </w:r>
      <w:r w:rsidRPr="008958DD">
        <w:rPr>
          <w:rFonts w:ascii="Arial" w:hAnsi="Arial" w:cs="Arial"/>
          <w:lang w:val="sr-Cyrl-CS"/>
        </w:rPr>
        <w:t xml:space="preserve"> заражен</w:t>
      </w:r>
      <w:r w:rsidRPr="008958DD">
        <w:rPr>
          <w:rFonts w:ascii="Arial" w:hAnsi="Arial" w:cs="Arial"/>
          <w:lang w:val="ru-RU"/>
        </w:rPr>
        <w:t>е</w:t>
      </w:r>
      <w:r w:rsidRPr="008958DD">
        <w:rPr>
          <w:rFonts w:ascii="Arial" w:hAnsi="Arial" w:cs="Arial"/>
          <w:lang w:val="sr-Cyrl-CS"/>
        </w:rPr>
        <w:t xml:space="preserve"> животињ</w:t>
      </w:r>
      <w:r w:rsidRPr="008958DD">
        <w:rPr>
          <w:rFonts w:ascii="Arial" w:hAnsi="Arial" w:cs="Arial"/>
          <w:lang w:val="ru-RU"/>
        </w:rPr>
        <w:t>е</w:t>
      </w:r>
      <w:r w:rsidRPr="008958DD">
        <w:rPr>
          <w:rFonts w:ascii="Arial" w:hAnsi="Arial" w:cs="Arial"/>
          <w:lang w:val="sr-Cyrl-CS"/>
        </w:rPr>
        <w:t xml:space="preserve"> опасн</w:t>
      </w:r>
      <w:r w:rsidRPr="008958DD">
        <w:rPr>
          <w:rFonts w:ascii="Arial" w:hAnsi="Arial" w:cs="Arial"/>
          <w:lang w:val="ru-RU"/>
        </w:rPr>
        <w:t>е</w:t>
      </w:r>
      <w:r w:rsidRPr="008958DD">
        <w:rPr>
          <w:rFonts w:ascii="Arial" w:hAnsi="Arial" w:cs="Arial"/>
          <w:lang w:val="sr-Cyrl-CS"/>
        </w:rPr>
        <w:t xml:space="preserve"> по околину</w:t>
      </w:r>
      <w:r>
        <w:rPr>
          <w:rFonts w:ascii="Arial" w:hAnsi="Arial" w:cs="Arial"/>
        </w:rPr>
        <w:t xml:space="preserve"> по једном псу.</w:t>
      </w:r>
    </w:p>
    <w:p w:rsidR="00B955C9" w:rsidRPr="00B955C9" w:rsidRDefault="00B955C9" w:rsidP="00B955C9">
      <w:pPr>
        <w:pStyle w:val="ListParagraph"/>
        <w:numPr>
          <w:ilvl w:val="0"/>
          <w:numId w:val="30"/>
        </w:numPr>
        <w:ind w:right="-120"/>
        <w:jc w:val="both"/>
        <w:rPr>
          <w:rFonts w:ascii="Arial" w:hAnsi="Arial" w:cs="Arial"/>
          <w:b/>
          <w:bCs/>
          <w:i/>
          <w:iCs/>
          <w:sz w:val="28"/>
          <w:szCs w:val="28"/>
          <w:lang w:val="sr-Cyrl-CS"/>
        </w:rPr>
      </w:pPr>
      <w:r>
        <w:rPr>
          <w:rFonts w:ascii="Arial" w:hAnsi="Arial" w:cs="Arial"/>
          <w:bCs/>
          <w:iCs/>
          <w:lang w:val="sr-Cyrl-CS"/>
        </w:rPr>
        <w:t>У колони 8</w:t>
      </w:r>
      <w:r w:rsidRPr="00B955C9">
        <w:rPr>
          <w:rFonts w:ascii="Arial" w:hAnsi="Arial" w:cs="Arial"/>
          <w:bCs/>
          <w:iCs/>
          <w:lang w:val="sr-Cyrl-CS"/>
        </w:rPr>
        <w:t xml:space="preserve"> уписати цену </w:t>
      </w:r>
      <w:r w:rsidRPr="00B955C9">
        <w:rPr>
          <w:rFonts w:ascii="Arial" w:hAnsi="Arial" w:cs="Arial"/>
          <w:lang w:val="ru-RU"/>
        </w:rPr>
        <w:t>за пружање услуг</w:t>
      </w:r>
      <w:r w:rsidRPr="00B955C9">
        <w:rPr>
          <w:rFonts w:ascii="Arial" w:hAnsi="Arial" w:cs="Arial"/>
        </w:rPr>
        <w:t>e</w:t>
      </w:r>
      <w:r>
        <w:rPr>
          <w:rFonts w:ascii="Arial" w:hAnsi="Arial" w:cs="Arial"/>
        </w:rPr>
        <w:t xml:space="preserve"> </w:t>
      </w:r>
      <w:r>
        <w:rPr>
          <w:rFonts w:ascii="Arial" w:hAnsi="Arial" w:cs="Arial"/>
          <w:lang w:val="sr-Cyrl-CS"/>
        </w:rPr>
        <w:t>враћања</w:t>
      </w:r>
      <w:r w:rsidRPr="00B955C9">
        <w:rPr>
          <w:rFonts w:ascii="Arial" w:hAnsi="Arial" w:cs="Arial"/>
          <w:lang w:val="sr-Cyrl-CS"/>
        </w:rPr>
        <w:t xml:space="preserve"> пса који </w:t>
      </w:r>
      <w:r w:rsidRPr="00B955C9">
        <w:rPr>
          <w:rFonts w:ascii="Arial" w:hAnsi="Arial" w:cs="Arial"/>
          <w:lang w:val="ru-RU"/>
        </w:rPr>
        <w:t>је</w:t>
      </w:r>
      <w:r w:rsidRPr="00B955C9">
        <w:rPr>
          <w:rFonts w:ascii="Arial" w:hAnsi="Arial" w:cs="Arial"/>
          <w:lang w:val="sr-Cyrl-CS"/>
        </w:rPr>
        <w:t xml:space="preserve"> прош</w:t>
      </w:r>
      <w:r w:rsidRPr="00B955C9">
        <w:rPr>
          <w:rFonts w:ascii="Arial" w:hAnsi="Arial" w:cs="Arial"/>
          <w:lang w:val="ru-RU"/>
        </w:rPr>
        <w:t>ао</w:t>
      </w:r>
      <w:r w:rsidRPr="00B955C9">
        <w:rPr>
          <w:rFonts w:ascii="Arial" w:hAnsi="Arial" w:cs="Arial"/>
          <w:lang w:val="sr-Cyrl-CS"/>
        </w:rPr>
        <w:t xml:space="preserve"> стручну тријажу на првобитно место хватања</w:t>
      </w:r>
      <w:r w:rsidRPr="00B955C9">
        <w:rPr>
          <w:rFonts w:ascii="Arial" w:hAnsi="Arial" w:cs="Arial"/>
        </w:rPr>
        <w:t xml:space="preserve"> по једном псу.</w:t>
      </w:r>
    </w:p>
    <w:p w:rsidR="00B955C9" w:rsidRPr="00B955C9" w:rsidRDefault="00B955C9" w:rsidP="00B955C9">
      <w:pPr>
        <w:pStyle w:val="ListParagraph"/>
        <w:numPr>
          <w:ilvl w:val="0"/>
          <w:numId w:val="30"/>
        </w:numPr>
        <w:ind w:right="-120"/>
        <w:jc w:val="both"/>
        <w:rPr>
          <w:rFonts w:ascii="Arial" w:hAnsi="Arial" w:cs="Arial"/>
          <w:b/>
          <w:bCs/>
          <w:i/>
          <w:iCs/>
          <w:sz w:val="28"/>
          <w:szCs w:val="28"/>
          <w:lang w:val="sr-Cyrl-CS"/>
        </w:rPr>
      </w:pPr>
      <w:r>
        <w:rPr>
          <w:rFonts w:ascii="Arial" w:hAnsi="Arial" w:cs="Arial"/>
          <w:bCs/>
          <w:iCs/>
          <w:lang w:val="sr-Cyrl-CS"/>
        </w:rPr>
        <w:t>У колони 9</w:t>
      </w:r>
      <w:r w:rsidRPr="00B955C9">
        <w:rPr>
          <w:rFonts w:ascii="Arial" w:hAnsi="Arial" w:cs="Arial"/>
          <w:bCs/>
          <w:iCs/>
          <w:lang w:val="sr-Cyrl-CS"/>
        </w:rPr>
        <w:t xml:space="preserve"> уписати цену </w:t>
      </w:r>
      <w:r w:rsidRPr="00B955C9">
        <w:rPr>
          <w:rFonts w:ascii="Arial" w:hAnsi="Arial" w:cs="Arial"/>
          <w:lang w:val="ru-RU"/>
        </w:rPr>
        <w:t xml:space="preserve">за </w:t>
      </w:r>
      <w:r>
        <w:rPr>
          <w:rFonts w:ascii="Arial" w:hAnsi="Arial" w:cs="Arial"/>
          <w:lang w:val="sr-Cyrl-CS"/>
        </w:rPr>
        <w:t>о</w:t>
      </w:r>
      <w:r w:rsidRPr="008958DD">
        <w:rPr>
          <w:rFonts w:ascii="Arial" w:hAnsi="Arial" w:cs="Arial"/>
          <w:lang w:val="sr-Cyrl-CS"/>
        </w:rPr>
        <w:t>стале неопходне мере</w:t>
      </w:r>
      <w:r w:rsidRPr="00B955C9">
        <w:rPr>
          <w:rFonts w:ascii="Arial" w:hAnsi="Arial" w:cs="Arial"/>
        </w:rPr>
        <w:t xml:space="preserve"> </w:t>
      </w:r>
      <w:r w:rsidR="00F917D0">
        <w:rPr>
          <w:rFonts w:ascii="Arial" w:hAnsi="Arial" w:cs="Arial"/>
        </w:rPr>
        <w:t xml:space="preserve">које нису обухваћене наведеним услугама паушално </w:t>
      </w:r>
      <w:r w:rsidRPr="00B955C9">
        <w:rPr>
          <w:rFonts w:ascii="Arial" w:hAnsi="Arial" w:cs="Arial"/>
        </w:rPr>
        <w:t>по једном псу.</w:t>
      </w:r>
    </w:p>
    <w:p w:rsidR="00F917D0" w:rsidRPr="00F917D0" w:rsidRDefault="00F917D0" w:rsidP="00F917D0">
      <w:pPr>
        <w:pStyle w:val="ListParagraph"/>
        <w:numPr>
          <w:ilvl w:val="0"/>
          <w:numId w:val="30"/>
        </w:numPr>
        <w:ind w:right="-120"/>
        <w:jc w:val="both"/>
        <w:rPr>
          <w:rFonts w:ascii="Arial" w:hAnsi="Arial" w:cs="Arial"/>
          <w:b/>
          <w:bCs/>
          <w:i/>
          <w:iCs/>
          <w:sz w:val="28"/>
          <w:szCs w:val="28"/>
          <w:lang w:val="sr-Cyrl-CS"/>
        </w:rPr>
      </w:pPr>
      <w:r>
        <w:rPr>
          <w:rFonts w:ascii="Arial" w:hAnsi="Arial" w:cs="Arial"/>
          <w:bCs/>
          <w:iCs/>
          <w:lang w:val="sr-Cyrl-CS"/>
        </w:rPr>
        <w:t>У колони 10</w:t>
      </w:r>
      <w:r w:rsidRPr="00B955C9">
        <w:rPr>
          <w:rFonts w:ascii="Arial" w:hAnsi="Arial" w:cs="Arial"/>
          <w:bCs/>
          <w:iCs/>
          <w:lang w:val="sr-Cyrl-CS"/>
        </w:rPr>
        <w:t xml:space="preserve"> уписати</w:t>
      </w:r>
      <w:r>
        <w:rPr>
          <w:rFonts w:ascii="Arial" w:hAnsi="Arial" w:cs="Arial"/>
          <w:bCs/>
          <w:iCs/>
          <w:lang w:val="sr-Cyrl-CS"/>
        </w:rPr>
        <w:t xml:space="preserve"> у</w:t>
      </w:r>
      <w:r>
        <w:rPr>
          <w:rFonts w:ascii="Arial" w:eastAsia="Times New Roman" w:hAnsi="Arial" w:cs="Arial"/>
          <w:bCs/>
          <w:lang w:val="sr-Cyrl-CS"/>
        </w:rPr>
        <w:t>купну упоредну</w:t>
      </w:r>
      <w:r w:rsidRPr="00F917D0">
        <w:rPr>
          <w:rFonts w:ascii="Arial" w:eastAsia="Times New Roman" w:hAnsi="Arial" w:cs="Arial"/>
          <w:bCs/>
          <w:lang w:val="sr-Cyrl-CS"/>
        </w:rPr>
        <w:t xml:space="preserve"> вредност понуде без ПДВ-а</w:t>
      </w:r>
      <w:r>
        <w:rPr>
          <w:rFonts w:ascii="Arial" w:eastAsia="Times New Roman" w:hAnsi="Arial" w:cs="Arial"/>
          <w:bCs/>
          <w:lang w:val="sr-Cyrl-CS"/>
        </w:rPr>
        <w:t xml:space="preserve"> </w:t>
      </w:r>
      <w:r w:rsidRPr="00B955C9">
        <w:rPr>
          <w:rFonts w:ascii="Arial" w:hAnsi="Arial" w:cs="Arial"/>
        </w:rPr>
        <w:t>по једном псу</w:t>
      </w:r>
      <w:r>
        <w:rPr>
          <w:rFonts w:ascii="Arial" w:hAnsi="Arial" w:cs="Arial"/>
        </w:rPr>
        <w:t xml:space="preserve"> </w:t>
      </w:r>
      <w:r w:rsidRPr="00F917D0">
        <w:rPr>
          <w:rFonts w:ascii="Arial" w:eastAsia="Times New Roman" w:hAnsi="Arial" w:cs="Arial"/>
          <w:bCs/>
          <w:lang w:val="sr-Cyrl-CS"/>
        </w:rPr>
        <w:t>(1+2+3+4+5+6+7+8+9).</w:t>
      </w:r>
    </w:p>
    <w:p w:rsidR="00F917D0" w:rsidRPr="00F917D0" w:rsidRDefault="00F917D0" w:rsidP="00F917D0">
      <w:pPr>
        <w:pStyle w:val="ListParagraph"/>
        <w:numPr>
          <w:ilvl w:val="0"/>
          <w:numId w:val="30"/>
        </w:numPr>
        <w:ind w:right="-120"/>
        <w:jc w:val="both"/>
        <w:rPr>
          <w:rFonts w:ascii="Arial" w:hAnsi="Arial" w:cs="Arial"/>
          <w:b/>
          <w:bCs/>
          <w:i/>
          <w:iCs/>
          <w:sz w:val="28"/>
          <w:szCs w:val="28"/>
          <w:lang w:val="sr-Cyrl-CS"/>
        </w:rPr>
      </w:pPr>
      <w:r>
        <w:rPr>
          <w:rFonts w:ascii="Arial" w:hAnsi="Arial" w:cs="Arial"/>
          <w:bCs/>
          <w:iCs/>
          <w:lang w:val="sr-Cyrl-CS"/>
        </w:rPr>
        <w:t>У колони 11 уписати износ пдв-а.</w:t>
      </w:r>
    </w:p>
    <w:p w:rsidR="00F917D0" w:rsidRPr="00F917D0" w:rsidRDefault="00F917D0" w:rsidP="00F917D0">
      <w:pPr>
        <w:pStyle w:val="ListParagraph"/>
        <w:numPr>
          <w:ilvl w:val="0"/>
          <w:numId w:val="30"/>
        </w:numPr>
        <w:ind w:right="-120"/>
        <w:jc w:val="both"/>
        <w:rPr>
          <w:rFonts w:ascii="Arial" w:hAnsi="Arial" w:cs="Arial"/>
          <w:b/>
          <w:bCs/>
          <w:i/>
          <w:iCs/>
          <w:sz w:val="28"/>
          <w:szCs w:val="28"/>
          <w:lang w:val="sr-Cyrl-CS"/>
        </w:rPr>
      </w:pPr>
      <w:r>
        <w:rPr>
          <w:rFonts w:ascii="Arial" w:hAnsi="Arial" w:cs="Arial"/>
          <w:bCs/>
          <w:iCs/>
          <w:lang w:val="sr-Cyrl-CS"/>
        </w:rPr>
        <w:t>У колони 12</w:t>
      </w:r>
      <w:r w:rsidRPr="00B955C9">
        <w:rPr>
          <w:rFonts w:ascii="Arial" w:hAnsi="Arial" w:cs="Arial"/>
          <w:bCs/>
          <w:iCs/>
          <w:lang w:val="sr-Cyrl-CS"/>
        </w:rPr>
        <w:t xml:space="preserve"> уписати</w:t>
      </w:r>
      <w:r>
        <w:rPr>
          <w:rFonts w:ascii="Arial" w:hAnsi="Arial" w:cs="Arial"/>
          <w:bCs/>
          <w:iCs/>
          <w:lang w:val="sr-Cyrl-CS"/>
        </w:rPr>
        <w:t xml:space="preserve"> у</w:t>
      </w:r>
      <w:r>
        <w:rPr>
          <w:rFonts w:ascii="Arial" w:eastAsia="Times New Roman" w:hAnsi="Arial" w:cs="Arial"/>
          <w:bCs/>
          <w:lang w:val="sr-Cyrl-CS"/>
        </w:rPr>
        <w:t>купну упоредну</w:t>
      </w:r>
      <w:r w:rsidRPr="00F917D0">
        <w:rPr>
          <w:rFonts w:ascii="Arial" w:eastAsia="Times New Roman" w:hAnsi="Arial" w:cs="Arial"/>
          <w:bCs/>
          <w:lang w:val="sr-Cyrl-CS"/>
        </w:rPr>
        <w:t xml:space="preserve"> вредност понуде</w:t>
      </w:r>
      <w:r>
        <w:rPr>
          <w:rFonts w:ascii="Arial" w:eastAsia="Times New Roman" w:hAnsi="Arial" w:cs="Arial"/>
          <w:bCs/>
          <w:lang w:val="sr-Cyrl-CS"/>
        </w:rPr>
        <w:t xml:space="preserve"> са ПДВ-ом</w:t>
      </w:r>
      <w:r w:rsidRPr="00F917D0">
        <w:rPr>
          <w:rFonts w:ascii="Arial" w:hAnsi="Arial" w:cs="Arial"/>
        </w:rPr>
        <w:t xml:space="preserve"> </w:t>
      </w:r>
      <w:r w:rsidRPr="00B955C9">
        <w:rPr>
          <w:rFonts w:ascii="Arial" w:hAnsi="Arial" w:cs="Arial"/>
        </w:rPr>
        <w:t>по једном пс</w:t>
      </w:r>
      <w:r>
        <w:rPr>
          <w:rFonts w:ascii="Arial" w:hAnsi="Arial" w:cs="Arial"/>
        </w:rPr>
        <w:t>у</w:t>
      </w:r>
      <w:r w:rsidRPr="00F917D0">
        <w:rPr>
          <w:rFonts w:ascii="Arial" w:eastAsia="Times New Roman" w:hAnsi="Arial" w:cs="Arial"/>
          <w:bCs/>
          <w:lang w:val="sr-Cyrl-CS"/>
        </w:rPr>
        <w:t xml:space="preserve"> (10+11).</w:t>
      </w:r>
    </w:p>
    <w:p w:rsidR="005945C0" w:rsidRDefault="005945C0" w:rsidP="005945C0">
      <w:pPr>
        <w:rPr>
          <w:rFonts w:ascii="Arial" w:hAnsi="Arial" w:cs="Arial"/>
          <w:b/>
          <w:bCs/>
          <w:i/>
          <w:iCs/>
          <w:sz w:val="28"/>
          <w:szCs w:val="28"/>
        </w:rPr>
      </w:pPr>
    </w:p>
    <w:p w:rsidR="00F917D0" w:rsidRDefault="00F917D0" w:rsidP="005945C0">
      <w:pPr>
        <w:rPr>
          <w:rFonts w:ascii="Arial" w:hAnsi="Arial" w:cs="Arial"/>
          <w:b/>
          <w:bCs/>
          <w:i/>
          <w:iCs/>
          <w:sz w:val="28"/>
          <w:szCs w:val="28"/>
        </w:rPr>
      </w:pPr>
    </w:p>
    <w:p w:rsidR="00F917D0" w:rsidRPr="00F917D0" w:rsidRDefault="00F917D0" w:rsidP="005945C0">
      <w:pPr>
        <w:rPr>
          <w:rFonts w:ascii="Arial" w:hAnsi="Arial" w:cs="Arial"/>
          <w:b/>
          <w:bCs/>
          <w:i/>
          <w:iCs/>
          <w:sz w:val="28"/>
          <w:szCs w:val="28"/>
        </w:rPr>
      </w:pPr>
    </w:p>
    <w:p w:rsidR="005945C0" w:rsidRPr="007133A7" w:rsidRDefault="005945C0" w:rsidP="005945C0">
      <w:pPr>
        <w:ind w:left="720" w:firstLine="720"/>
        <w:jc w:val="both"/>
        <w:rPr>
          <w:rFonts w:ascii="Arial" w:eastAsia="TimesNewRomanPSMT" w:hAnsi="Arial" w:cs="Arial"/>
          <w:bCs/>
        </w:rPr>
      </w:pP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w:t>
      </w:r>
      <w:r w:rsidR="00F917D0">
        <w:rPr>
          <w:rFonts w:ascii="Arial" w:eastAsia="TimesNewRomanPSMT" w:hAnsi="Arial" w:cs="Arial"/>
          <w:bCs/>
        </w:rPr>
        <w:t xml:space="preserve">  </w:t>
      </w:r>
      <w:r w:rsidRPr="007133A7">
        <w:rPr>
          <w:rFonts w:ascii="Arial" w:eastAsia="TimesNewRomanPSMT" w:hAnsi="Arial" w:cs="Arial"/>
          <w:bCs/>
        </w:rPr>
        <w:t xml:space="preserve">      Понуђач</w:t>
      </w:r>
    </w:p>
    <w:p w:rsidR="005945C0" w:rsidRPr="007133A7" w:rsidRDefault="005945C0" w:rsidP="005945C0">
      <w:pPr>
        <w:ind w:left="2880" w:firstLine="720"/>
        <w:jc w:val="both"/>
        <w:rPr>
          <w:rFonts w:ascii="Arial" w:eastAsia="TimesNewRomanPS-BoldMT" w:hAnsi="Arial" w:cs="Arial"/>
          <w:b/>
          <w:bCs/>
          <w:i/>
          <w:iCs/>
          <w:color w:val="002060"/>
        </w:rPr>
      </w:pPr>
      <w:r w:rsidRPr="007133A7">
        <w:rPr>
          <w:rFonts w:ascii="Arial" w:eastAsia="TimesNewRomanPSMT" w:hAnsi="Arial" w:cs="Arial"/>
          <w:bCs/>
        </w:rPr>
        <w:t xml:space="preserve"> </w:t>
      </w:r>
      <w:r w:rsidR="00F917D0">
        <w:rPr>
          <w:rFonts w:ascii="Arial" w:eastAsia="TimesNewRomanPSMT" w:hAnsi="Arial" w:cs="Arial"/>
          <w:bCs/>
        </w:rPr>
        <w:t xml:space="preserve">   </w:t>
      </w:r>
      <w:r w:rsidRPr="007133A7">
        <w:rPr>
          <w:rFonts w:ascii="Arial" w:eastAsia="TimesNewRomanPSMT" w:hAnsi="Arial" w:cs="Arial"/>
          <w:bCs/>
        </w:rPr>
        <w:t xml:space="preserve">   М. П. </w:t>
      </w:r>
    </w:p>
    <w:p w:rsidR="005945C0" w:rsidRPr="0056647D" w:rsidRDefault="005945C0" w:rsidP="005945C0">
      <w:pPr>
        <w:jc w:val="both"/>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sidR="00F917D0">
        <w:rPr>
          <w:rFonts w:ascii="Arial" w:eastAsia="TimesNewRomanPS-BoldMT" w:hAnsi="Arial" w:cs="Arial"/>
          <w:b/>
          <w:bCs/>
          <w:i/>
          <w:iCs/>
          <w:color w:val="002060"/>
          <w:lang w:val="sr-Cyrl-CS"/>
        </w:rPr>
        <w:t xml:space="preserve">             </w:t>
      </w:r>
      <w:r>
        <w:rPr>
          <w:rFonts w:ascii="Arial" w:eastAsia="TimesNewRomanPS-BoldMT" w:hAnsi="Arial" w:cs="Arial"/>
          <w:b/>
          <w:bCs/>
          <w:i/>
          <w:iCs/>
          <w:color w:val="002060"/>
          <w:lang w:val="sr-Cyrl-CS"/>
        </w:rPr>
        <w:t xml:space="preserve">  </w:t>
      </w:r>
      <w:r>
        <w:rPr>
          <w:rFonts w:ascii="Arial" w:eastAsia="TimesNewRomanPS-BoldMT" w:hAnsi="Arial" w:cs="Arial"/>
          <w:b/>
          <w:bCs/>
          <w:i/>
          <w:iCs/>
          <w:color w:val="002060"/>
        </w:rPr>
        <w:t>________________________</w:t>
      </w:r>
    </w:p>
    <w:p w:rsidR="005945C0" w:rsidRDefault="005945C0" w:rsidP="00AC1501">
      <w:pPr>
        <w:tabs>
          <w:tab w:val="left" w:pos="5460"/>
        </w:tabs>
        <w:rPr>
          <w:rFonts w:ascii="Arial" w:hAnsi="Arial" w:cs="Arial"/>
        </w:rPr>
      </w:pPr>
    </w:p>
    <w:p w:rsidR="005945C0" w:rsidRDefault="005945C0" w:rsidP="00AC1501">
      <w:pPr>
        <w:tabs>
          <w:tab w:val="left" w:pos="5460"/>
        </w:tabs>
        <w:rPr>
          <w:rFonts w:ascii="Arial" w:hAnsi="Arial" w:cs="Arial"/>
        </w:rPr>
      </w:pPr>
    </w:p>
    <w:p w:rsidR="005945C0" w:rsidRDefault="005945C0" w:rsidP="00AC1501">
      <w:pPr>
        <w:tabs>
          <w:tab w:val="left" w:pos="5460"/>
        </w:tabs>
        <w:rPr>
          <w:rFonts w:ascii="Arial" w:hAnsi="Arial" w:cs="Arial"/>
        </w:rPr>
      </w:pPr>
    </w:p>
    <w:p w:rsidR="005945C0" w:rsidRDefault="005945C0" w:rsidP="00AC1501">
      <w:pPr>
        <w:tabs>
          <w:tab w:val="left" w:pos="5460"/>
        </w:tabs>
        <w:rPr>
          <w:rFonts w:ascii="Arial" w:hAnsi="Arial" w:cs="Arial"/>
        </w:rPr>
      </w:pPr>
    </w:p>
    <w:p w:rsidR="005945C0" w:rsidRDefault="005945C0" w:rsidP="00AC1501">
      <w:pPr>
        <w:tabs>
          <w:tab w:val="left" w:pos="5460"/>
        </w:tabs>
        <w:rPr>
          <w:rFonts w:ascii="Arial" w:hAnsi="Arial" w:cs="Arial"/>
        </w:rPr>
      </w:pPr>
    </w:p>
    <w:p w:rsidR="007D637E" w:rsidRDefault="007D637E" w:rsidP="00AC1501">
      <w:pPr>
        <w:tabs>
          <w:tab w:val="left" w:pos="5460"/>
        </w:tabs>
        <w:rPr>
          <w:rFonts w:ascii="Arial" w:hAnsi="Arial" w:cs="Arial"/>
        </w:rPr>
      </w:pPr>
    </w:p>
    <w:p w:rsidR="007D637E" w:rsidRDefault="007D637E" w:rsidP="00AC1501">
      <w:pPr>
        <w:tabs>
          <w:tab w:val="left" w:pos="5460"/>
        </w:tabs>
        <w:rPr>
          <w:rFonts w:ascii="Arial" w:hAnsi="Arial" w:cs="Arial"/>
        </w:rPr>
      </w:pPr>
    </w:p>
    <w:p w:rsidR="007D637E" w:rsidRDefault="007D637E" w:rsidP="00AC1501">
      <w:pPr>
        <w:tabs>
          <w:tab w:val="left" w:pos="5460"/>
        </w:tabs>
        <w:rPr>
          <w:rFonts w:ascii="Arial" w:hAnsi="Arial" w:cs="Arial"/>
        </w:rPr>
      </w:pPr>
    </w:p>
    <w:p w:rsidR="007D637E" w:rsidRDefault="007D637E" w:rsidP="00AC1501">
      <w:pPr>
        <w:tabs>
          <w:tab w:val="left" w:pos="5460"/>
        </w:tabs>
        <w:rPr>
          <w:rFonts w:ascii="Arial" w:hAnsi="Arial" w:cs="Arial"/>
        </w:rPr>
      </w:pPr>
    </w:p>
    <w:p w:rsidR="007D637E" w:rsidRPr="007D637E" w:rsidRDefault="007D637E" w:rsidP="00AC1501">
      <w:pPr>
        <w:tabs>
          <w:tab w:val="left" w:pos="5460"/>
        </w:tabs>
        <w:rPr>
          <w:rFonts w:ascii="Arial" w:hAnsi="Arial" w:cs="Arial"/>
        </w:rPr>
      </w:pPr>
    </w:p>
    <w:p w:rsidR="005945C0" w:rsidRDefault="005945C0" w:rsidP="00AC1501">
      <w:pPr>
        <w:tabs>
          <w:tab w:val="left" w:pos="5460"/>
        </w:tabs>
        <w:rPr>
          <w:rFonts w:ascii="Arial" w:hAnsi="Arial" w:cs="Arial"/>
        </w:rPr>
      </w:pPr>
    </w:p>
    <w:p w:rsidR="000E0A17" w:rsidRDefault="000E0A17" w:rsidP="00AC1501">
      <w:pPr>
        <w:tabs>
          <w:tab w:val="left" w:pos="5460"/>
        </w:tabs>
        <w:rPr>
          <w:rFonts w:ascii="Arial" w:hAnsi="Arial" w:cs="Arial"/>
        </w:rPr>
      </w:pPr>
    </w:p>
    <w:p w:rsidR="000E0A17" w:rsidRDefault="000E0A17" w:rsidP="00AC1501">
      <w:pPr>
        <w:tabs>
          <w:tab w:val="left" w:pos="5460"/>
        </w:tabs>
        <w:rPr>
          <w:rFonts w:ascii="Arial" w:hAnsi="Arial" w:cs="Arial"/>
        </w:rPr>
      </w:pPr>
    </w:p>
    <w:p w:rsidR="000E0A17" w:rsidRDefault="000E0A17" w:rsidP="00AC1501">
      <w:pPr>
        <w:tabs>
          <w:tab w:val="left" w:pos="5460"/>
        </w:tabs>
        <w:rPr>
          <w:rFonts w:ascii="Arial" w:hAnsi="Arial" w:cs="Arial"/>
        </w:rPr>
      </w:pPr>
    </w:p>
    <w:p w:rsidR="000E0A17" w:rsidRDefault="000E0A17" w:rsidP="00AC1501">
      <w:pPr>
        <w:tabs>
          <w:tab w:val="left" w:pos="5460"/>
        </w:tabs>
        <w:rPr>
          <w:rFonts w:ascii="Arial" w:hAnsi="Arial" w:cs="Arial"/>
        </w:rPr>
      </w:pPr>
    </w:p>
    <w:p w:rsidR="000E0A17" w:rsidRDefault="000E0A17" w:rsidP="00AC1501">
      <w:pPr>
        <w:tabs>
          <w:tab w:val="left" w:pos="5460"/>
        </w:tabs>
        <w:rPr>
          <w:rFonts w:ascii="Arial" w:hAnsi="Arial" w:cs="Arial"/>
        </w:rPr>
      </w:pPr>
    </w:p>
    <w:p w:rsidR="000E0A17" w:rsidRDefault="000E0A17" w:rsidP="00AC1501">
      <w:pPr>
        <w:tabs>
          <w:tab w:val="left" w:pos="5460"/>
        </w:tabs>
        <w:rPr>
          <w:rFonts w:ascii="Arial" w:hAnsi="Arial" w:cs="Arial"/>
        </w:rPr>
      </w:pPr>
    </w:p>
    <w:p w:rsidR="000E0A17" w:rsidRDefault="000E0A17" w:rsidP="00AC1501">
      <w:pPr>
        <w:tabs>
          <w:tab w:val="left" w:pos="5460"/>
        </w:tabs>
        <w:rPr>
          <w:rFonts w:ascii="Arial" w:hAnsi="Arial" w:cs="Arial"/>
        </w:rPr>
      </w:pPr>
    </w:p>
    <w:p w:rsidR="000E0A17" w:rsidRDefault="000E0A17" w:rsidP="00AC1501">
      <w:pPr>
        <w:tabs>
          <w:tab w:val="left" w:pos="5460"/>
        </w:tabs>
        <w:rPr>
          <w:rFonts w:ascii="Arial" w:hAnsi="Arial" w:cs="Arial"/>
        </w:rPr>
      </w:pPr>
    </w:p>
    <w:p w:rsidR="000E0A17" w:rsidRDefault="000E0A17" w:rsidP="00AC1501">
      <w:pPr>
        <w:tabs>
          <w:tab w:val="left" w:pos="5460"/>
        </w:tabs>
        <w:rPr>
          <w:rFonts w:ascii="Arial" w:hAnsi="Arial" w:cs="Arial"/>
        </w:rPr>
      </w:pPr>
    </w:p>
    <w:p w:rsidR="000E0A17" w:rsidRDefault="000E0A17" w:rsidP="00AC1501">
      <w:pPr>
        <w:tabs>
          <w:tab w:val="left" w:pos="5460"/>
        </w:tabs>
        <w:rPr>
          <w:rFonts w:ascii="Arial" w:hAnsi="Arial" w:cs="Arial"/>
        </w:rPr>
      </w:pPr>
    </w:p>
    <w:p w:rsidR="000E0A17" w:rsidRDefault="000E0A17" w:rsidP="00AC1501">
      <w:pPr>
        <w:tabs>
          <w:tab w:val="left" w:pos="5460"/>
        </w:tabs>
        <w:rPr>
          <w:rFonts w:ascii="Arial" w:hAnsi="Arial" w:cs="Arial"/>
        </w:rPr>
      </w:pPr>
    </w:p>
    <w:p w:rsidR="000E0A17" w:rsidRDefault="000E0A17" w:rsidP="00AC1501">
      <w:pPr>
        <w:tabs>
          <w:tab w:val="left" w:pos="5460"/>
        </w:tabs>
        <w:rPr>
          <w:rFonts w:ascii="Arial" w:hAnsi="Arial" w:cs="Arial"/>
        </w:rPr>
      </w:pPr>
    </w:p>
    <w:p w:rsidR="000E0A17" w:rsidRDefault="000E0A17" w:rsidP="00AC1501">
      <w:pPr>
        <w:tabs>
          <w:tab w:val="left" w:pos="5460"/>
        </w:tabs>
        <w:rPr>
          <w:rFonts w:ascii="Arial" w:hAnsi="Arial" w:cs="Arial"/>
        </w:rPr>
      </w:pPr>
    </w:p>
    <w:p w:rsidR="000E0A17" w:rsidRDefault="000E0A17" w:rsidP="00AC1501">
      <w:pPr>
        <w:tabs>
          <w:tab w:val="left" w:pos="5460"/>
        </w:tabs>
        <w:rPr>
          <w:rFonts w:ascii="Arial" w:hAnsi="Arial" w:cs="Arial"/>
        </w:rPr>
      </w:pPr>
    </w:p>
    <w:p w:rsidR="000E0A17" w:rsidRDefault="000E0A17" w:rsidP="00AC1501">
      <w:pPr>
        <w:tabs>
          <w:tab w:val="left" w:pos="5460"/>
        </w:tabs>
        <w:rPr>
          <w:rFonts w:ascii="Arial" w:hAnsi="Arial" w:cs="Arial"/>
        </w:rPr>
      </w:pPr>
    </w:p>
    <w:p w:rsidR="000E0A17" w:rsidRDefault="000E0A17" w:rsidP="00AC1501">
      <w:pPr>
        <w:tabs>
          <w:tab w:val="left" w:pos="5460"/>
        </w:tabs>
        <w:rPr>
          <w:rFonts w:ascii="Arial" w:hAnsi="Arial" w:cs="Arial"/>
        </w:rPr>
      </w:pPr>
    </w:p>
    <w:p w:rsidR="000E0A17" w:rsidRPr="000E0A17" w:rsidRDefault="000E0A17" w:rsidP="00AC1501">
      <w:pPr>
        <w:tabs>
          <w:tab w:val="left" w:pos="5460"/>
        </w:tabs>
        <w:rPr>
          <w:rFonts w:ascii="Arial" w:hAnsi="Arial" w:cs="Arial"/>
        </w:rPr>
      </w:pPr>
    </w:p>
    <w:p w:rsidR="005945C0" w:rsidRPr="005945C0" w:rsidRDefault="005945C0" w:rsidP="00AC1501">
      <w:pPr>
        <w:tabs>
          <w:tab w:val="left" w:pos="5460"/>
        </w:tabs>
        <w:rPr>
          <w:rFonts w:ascii="Arial" w:hAnsi="Arial" w:cs="Arial"/>
        </w:rPr>
      </w:pPr>
    </w:p>
    <w:p w:rsidR="00221C6F" w:rsidRDefault="007D637E">
      <w:pPr>
        <w:shd w:val="clear" w:color="auto" w:fill="C6D9F1"/>
        <w:jc w:val="center"/>
        <w:rPr>
          <w:rFonts w:ascii="Arial" w:hAnsi="Arial" w:cs="Arial"/>
          <w:b/>
          <w:bCs/>
          <w:i/>
          <w:iCs/>
          <w:sz w:val="28"/>
          <w:szCs w:val="28"/>
        </w:rPr>
      </w:pPr>
      <w:r>
        <w:rPr>
          <w:rFonts w:ascii="Arial" w:hAnsi="Arial" w:cs="Arial"/>
          <w:b/>
          <w:bCs/>
          <w:i/>
          <w:iCs/>
          <w:sz w:val="28"/>
          <w:szCs w:val="28"/>
        </w:rPr>
        <w:lastRenderedPageBreak/>
        <w:t>Х</w:t>
      </w:r>
      <w:r w:rsidR="00221C6F">
        <w:rPr>
          <w:rFonts w:ascii="Arial" w:hAnsi="Arial" w:cs="Arial"/>
          <w:b/>
          <w:bCs/>
          <w:i/>
          <w:iCs/>
          <w:sz w:val="28"/>
          <w:szCs w:val="28"/>
        </w:rPr>
        <w:t xml:space="preserve"> ОБРАЗАЦ ТРОШКОВА ПРИПРЕМЕ ПОНУДЕ</w:t>
      </w:r>
    </w:p>
    <w:p w:rsidR="00221C6F" w:rsidRDefault="00221C6F">
      <w:pPr>
        <w:shd w:val="clear" w:color="auto" w:fill="C6D9F1"/>
        <w:jc w:val="center"/>
        <w:rPr>
          <w:rFonts w:ascii="Arial" w:hAnsi="Arial" w:cs="Arial"/>
          <w:b/>
          <w:bCs/>
          <w:i/>
          <w:iCs/>
          <w:sz w:val="28"/>
          <w:szCs w:val="28"/>
        </w:rPr>
      </w:pPr>
    </w:p>
    <w:p w:rsidR="00221C6F" w:rsidRDefault="00221C6F">
      <w:pPr>
        <w:shd w:val="clear" w:color="auto" w:fill="FFFFFF"/>
        <w:jc w:val="center"/>
        <w:rPr>
          <w:rFonts w:ascii="Arial" w:hAnsi="Arial" w:cs="Arial"/>
          <w:b/>
          <w:bCs/>
          <w:i/>
          <w:iCs/>
          <w:sz w:val="28"/>
          <w:szCs w:val="28"/>
        </w:rPr>
      </w:pPr>
    </w:p>
    <w:p w:rsidR="00221C6F" w:rsidRDefault="00221C6F">
      <w:pPr>
        <w:rPr>
          <w:rFonts w:ascii="Arial" w:hAnsi="Arial" w:cs="Arial"/>
          <w:b/>
          <w:bCs/>
          <w:i/>
          <w:iCs/>
          <w:sz w:val="28"/>
          <w:szCs w:val="28"/>
        </w:rPr>
      </w:pPr>
    </w:p>
    <w:p w:rsidR="00221C6F" w:rsidRDefault="00221C6F">
      <w:pPr>
        <w:spacing w:after="120"/>
        <w:jc w:val="both"/>
        <w:rPr>
          <w:rFonts w:ascii="Arial" w:hAnsi="Arial" w:cs="Arial"/>
        </w:rPr>
      </w:pPr>
      <w:proofErr w:type="gramStart"/>
      <w:r>
        <w:rPr>
          <w:rFonts w:ascii="Arial" w:hAnsi="Arial" w:cs="Arial"/>
        </w:rPr>
        <w:t>У складу са чланом 88.</w:t>
      </w:r>
      <w:proofErr w:type="gramEnd"/>
      <w:r>
        <w:rPr>
          <w:rFonts w:ascii="Arial" w:hAnsi="Arial" w:cs="Arial"/>
        </w:rPr>
        <w:t xml:space="preserve"> </w:t>
      </w:r>
      <w:r>
        <w:rPr>
          <w:rFonts w:ascii="Arial" w:hAnsi="Arial" w:cs="Arial"/>
          <w:lang w:val="sr-Cyrl-CS"/>
        </w:rPr>
        <w:t>став 1.</w:t>
      </w:r>
      <w:r>
        <w:rPr>
          <w:rFonts w:ascii="Arial" w:hAnsi="Arial" w:cs="Arial"/>
        </w:rPr>
        <w:t xml:space="preserve"> Закона, понуђач__________________________ </w:t>
      </w:r>
      <w:r>
        <w:rPr>
          <w:rFonts w:ascii="Arial" w:hAnsi="Arial" w:cs="Arial"/>
          <w:i/>
          <w:iCs/>
        </w:rPr>
        <w:t xml:space="preserve">[навести </w:t>
      </w:r>
      <w:r>
        <w:rPr>
          <w:rFonts w:ascii="Arial" w:hAnsi="Arial" w:cs="Arial"/>
          <w:i/>
          <w:iCs/>
          <w:lang w:val="sr-Cyrl-CS"/>
        </w:rPr>
        <w:t>назив понуђача</w:t>
      </w:r>
      <w:r>
        <w:rPr>
          <w:rFonts w:ascii="Arial" w:hAnsi="Arial" w:cs="Arial"/>
          <w:i/>
          <w:iCs/>
        </w:rPr>
        <w:t xml:space="preserve">], </w:t>
      </w:r>
      <w:r>
        <w:rPr>
          <w:rFonts w:ascii="Arial" w:hAnsi="Arial" w:cs="Arial"/>
        </w:rPr>
        <w:t>достав</w:t>
      </w:r>
      <w:r>
        <w:rPr>
          <w:rFonts w:ascii="Arial" w:hAnsi="Arial" w:cs="Arial"/>
          <w:lang w:val="sr-Cyrl-CS"/>
        </w:rPr>
        <w:t xml:space="preserve">ља </w:t>
      </w:r>
      <w:r>
        <w:rPr>
          <w:rFonts w:ascii="Arial" w:hAnsi="Arial" w:cs="Arial"/>
        </w:rPr>
        <w:t xml:space="preserve">укупан износ и структуру трошкова припремања понуде, </w:t>
      </w:r>
      <w:r>
        <w:rPr>
          <w:rFonts w:ascii="Arial" w:hAnsi="Arial" w:cs="Arial"/>
          <w:lang w:val="sr-Cyrl-CS"/>
        </w:rPr>
        <w:t xml:space="preserve">како следи у </w:t>
      </w:r>
      <w:r>
        <w:rPr>
          <w:rFonts w:ascii="Arial" w:hAnsi="Arial" w:cs="Arial"/>
        </w:rPr>
        <w:t>табели:</w:t>
      </w:r>
    </w:p>
    <w:p w:rsidR="00AC1501" w:rsidRPr="00AC1501" w:rsidRDefault="00AC1501">
      <w:pPr>
        <w:spacing w:after="120"/>
        <w:jc w:val="both"/>
        <w:rPr>
          <w:rFonts w:ascii="Arial" w:hAnsi="Arial" w:cs="Arial"/>
          <w:b/>
          <w:i/>
        </w:rPr>
      </w:pPr>
    </w:p>
    <w:tbl>
      <w:tblPr>
        <w:tblW w:w="0" w:type="auto"/>
        <w:tblInd w:w="158" w:type="dxa"/>
        <w:tblLayout w:type="fixed"/>
        <w:tblLook w:val="0000"/>
      </w:tblPr>
      <w:tblGrid>
        <w:gridCol w:w="5565"/>
        <w:gridCol w:w="3290"/>
      </w:tblGrid>
      <w:tr w:rsidR="00221C6F">
        <w:tc>
          <w:tcPr>
            <w:tcW w:w="5565" w:type="dxa"/>
            <w:tcBorders>
              <w:top w:val="single" w:sz="4" w:space="0" w:color="000000"/>
              <w:left w:val="single" w:sz="4" w:space="0" w:color="000000"/>
              <w:bottom w:val="single" w:sz="4" w:space="0" w:color="000000"/>
            </w:tcBorders>
            <w:shd w:val="clear" w:color="auto" w:fill="auto"/>
          </w:tcPr>
          <w:p w:rsidR="00221C6F" w:rsidRDefault="00221C6F">
            <w:pPr>
              <w:jc w:val="center"/>
              <w:rPr>
                <w:rFonts w:ascii="Arial" w:hAnsi="Arial" w:cs="Arial"/>
                <w:b/>
                <w:i/>
              </w:rPr>
            </w:pPr>
            <w:r>
              <w:rPr>
                <w:rFonts w:ascii="Arial" w:hAnsi="Arial" w:cs="Arial"/>
                <w:b/>
                <w:i/>
              </w:rPr>
              <w:t>ВРСТА ТРОШКА</w:t>
            </w: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jc w:val="center"/>
              <w:rPr>
                <w:rFonts w:ascii="Arial" w:hAnsi="Arial" w:cs="Arial"/>
              </w:rPr>
            </w:pPr>
            <w:r>
              <w:rPr>
                <w:rFonts w:ascii="Arial" w:hAnsi="Arial" w:cs="Arial"/>
                <w:b/>
                <w:i/>
              </w:rPr>
              <w:t>ИЗНОС ТРОШКА У РСД</w:t>
            </w:r>
          </w:p>
        </w:tc>
      </w:tr>
      <w:tr w:rsidR="00221C6F">
        <w:tc>
          <w:tcPr>
            <w:tcW w:w="55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hAnsi="Arial" w:cs="Arial"/>
              </w:rPr>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right"/>
              <w:rPr>
                <w:rFonts w:ascii="Arial" w:hAnsi="Arial" w:cs="Arial"/>
              </w:rPr>
            </w:pPr>
          </w:p>
        </w:tc>
      </w:tr>
      <w:tr w:rsidR="00221C6F">
        <w:tc>
          <w:tcPr>
            <w:tcW w:w="55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hAnsi="Arial" w:cs="Arial"/>
              </w:rPr>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right"/>
              <w:rPr>
                <w:rFonts w:ascii="Arial" w:hAnsi="Arial" w:cs="Arial"/>
              </w:rPr>
            </w:pPr>
          </w:p>
        </w:tc>
      </w:tr>
      <w:tr w:rsidR="00221C6F">
        <w:tc>
          <w:tcPr>
            <w:tcW w:w="55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hAnsi="Arial" w:cs="Arial"/>
              </w:rPr>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rPr>
                <w:rFonts w:ascii="Arial" w:hAnsi="Arial" w:cs="Arial"/>
              </w:rPr>
            </w:pPr>
          </w:p>
        </w:tc>
      </w:tr>
      <w:tr w:rsidR="00221C6F">
        <w:tc>
          <w:tcPr>
            <w:tcW w:w="55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hAnsi="Arial" w:cs="Arial"/>
              </w:rPr>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rPr>
                <w:rFonts w:ascii="Arial" w:hAnsi="Arial" w:cs="Arial"/>
              </w:rPr>
            </w:pPr>
          </w:p>
        </w:tc>
      </w:tr>
      <w:tr w:rsidR="00221C6F">
        <w:tc>
          <w:tcPr>
            <w:tcW w:w="55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hAnsi="Arial" w:cs="Arial"/>
              </w:rPr>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rPr>
                <w:rFonts w:ascii="Arial" w:hAnsi="Arial" w:cs="Arial"/>
              </w:rPr>
            </w:pPr>
          </w:p>
        </w:tc>
      </w:tr>
      <w:tr w:rsidR="00221C6F">
        <w:tc>
          <w:tcPr>
            <w:tcW w:w="55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hAnsi="Arial" w:cs="Arial"/>
              </w:rPr>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rPr>
                <w:rFonts w:ascii="Arial" w:hAnsi="Arial" w:cs="Arial"/>
              </w:rPr>
            </w:pPr>
          </w:p>
        </w:tc>
      </w:tr>
      <w:tr w:rsidR="00221C6F">
        <w:tc>
          <w:tcPr>
            <w:tcW w:w="55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hAnsi="Arial" w:cs="Arial"/>
                <w:i/>
              </w:rPr>
            </w:pPr>
          </w:p>
          <w:p w:rsidR="00221C6F" w:rsidRDefault="00221C6F">
            <w:pPr>
              <w:jc w:val="both"/>
              <w:rPr>
                <w:rFonts w:ascii="Arial" w:hAnsi="Arial" w:cs="Arial"/>
                <w:lang w:val="ru-RU"/>
              </w:rPr>
            </w:pPr>
            <w:r>
              <w:rPr>
                <w:rFonts w:ascii="Arial" w:hAnsi="Arial" w:cs="Arial"/>
                <w:b/>
                <w:i/>
              </w:rPr>
              <w:t>УКУПАН ИЗНОС ТРОШКОВА ПРИПРЕМАЊА ПОНУДЕ</w:t>
            </w: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rPr>
                <w:rFonts w:ascii="Arial" w:hAnsi="Arial" w:cs="Arial"/>
                <w:lang w:val="ru-RU"/>
              </w:rPr>
            </w:pPr>
          </w:p>
        </w:tc>
      </w:tr>
    </w:tbl>
    <w:p w:rsidR="00221C6F" w:rsidRDefault="00221C6F">
      <w:pPr>
        <w:jc w:val="both"/>
      </w:pPr>
    </w:p>
    <w:p w:rsidR="00AC1501" w:rsidRPr="00AC1501" w:rsidRDefault="00AC1501">
      <w:pPr>
        <w:jc w:val="both"/>
      </w:pPr>
    </w:p>
    <w:p w:rsidR="00221C6F" w:rsidRDefault="00221C6F">
      <w:pPr>
        <w:jc w:val="both"/>
        <w:rPr>
          <w:rFonts w:ascii="Arial" w:hAnsi="Arial" w:cs="Arial"/>
        </w:rPr>
      </w:pPr>
      <w:proofErr w:type="gramStart"/>
      <w:r>
        <w:rPr>
          <w:rFonts w:ascii="Arial" w:hAnsi="Arial" w:cs="Arial"/>
        </w:rPr>
        <w:t>Трошкове припреме и подношења понуде сноси искључиво понуђач и не може тражити од наручиоца накнаду трошкова.</w:t>
      </w:r>
      <w:proofErr w:type="gramEnd"/>
    </w:p>
    <w:p w:rsidR="00221C6F" w:rsidRDefault="00221C6F">
      <w:pPr>
        <w:jc w:val="both"/>
        <w:rPr>
          <w:rFonts w:ascii="Arial" w:hAnsi="Arial" w:cs="Arial"/>
          <w:lang w:val="sr-Cyrl-CS"/>
        </w:rPr>
      </w:pPr>
      <w:r>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221C6F" w:rsidRDefault="00221C6F">
      <w:pPr>
        <w:spacing w:after="120"/>
        <w:ind w:firstLine="426"/>
        <w:jc w:val="both"/>
        <w:rPr>
          <w:rFonts w:ascii="Arial" w:hAnsi="Arial" w:cs="Arial"/>
          <w:b/>
          <w:bCs/>
          <w:i/>
        </w:rPr>
      </w:pPr>
    </w:p>
    <w:p w:rsidR="00221C6F" w:rsidRDefault="00221C6F">
      <w:pPr>
        <w:spacing w:after="120"/>
        <w:jc w:val="both"/>
        <w:rPr>
          <w:bCs/>
        </w:rPr>
      </w:pPr>
      <w:r>
        <w:rPr>
          <w:rFonts w:ascii="Arial" w:hAnsi="Arial" w:cs="Arial"/>
          <w:b/>
          <w:bCs/>
          <w:i/>
        </w:rPr>
        <w:t>Напомена</w:t>
      </w:r>
      <w:r w:rsidRPr="00866F11">
        <w:rPr>
          <w:rFonts w:ascii="Arial" w:hAnsi="Arial" w:cs="Arial"/>
          <w:b/>
          <w:bCs/>
          <w:i/>
          <w:color w:val="auto"/>
        </w:rPr>
        <w:t xml:space="preserve">: </w:t>
      </w:r>
      <w:r w:rsidRPr="00F7636B">
        <w:rPr>
          <w:rFonts w:ascii="Arial" w:hAnsi="Arial" w:cs="Arial"/>
          <w:bCs/>
          <w:i/>
          <w:color w:val="auto"/>
        </w:rPr>
        <w:t>достављање овог обрасца није обавезно</w:t>
      </w:r>
    </w:p>
    <w:p w:rsidR="00221C6F" w:rsidRDefault="00221C6F">
      <w:pPr>
        <w:spacing w:after="120"/>
        <w:ind w:firstLine="425"/>
        <w:jc w:val="both"/>
        <w:rPr>
          <w:bCs/>
        </w:rPr>
      </w:pPr>
    </w:p>
    <w:tbl>
      <w:tblPr>
        <w:tblW w:w="0" w:type="auto"/>
        <w:tblLayout w:type="fixed"/>
        <w:tblLook w:val="0000"/>
      </w:tblPr>
      <w:tblGrid>
        <w:gridCol w:w="3080"/>
        <w:gridCol w:w="3068"/>
        <w:gridCol w:w="3094"/>
      </w:tblGrid>
      <w:tr w:rsidR="00221C6F">
        <w:tc>
          <w:tcPr>
            <w:tcW w:w="3080" w:type="dxa"/>
            <w:shd w:val="clear" w:color="auto" w:fill="auto"/>
            <w:vAlign w:val="center"/>
          </w:tcPr>
          <w:p w:rsidR="00221C6F" w:rsidRDefault="00221C6F">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221C6F" w:rsidRDefault="00221C6F">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221C6F" w:rsidRDefault="00221C6F">
            <w:pPr>
              <w:pStyle w:val="BodyText2"/>
              <w:spacing w:line="100" w:lineRule="atLeast"/>
              <w:jc w:val="center"/>
              <w:rPr>
                <w:rFonts w:ascii="Arial" w:hAnsi="Arial" w:cs="Arial"/>
              </w:rPr>
            </w:pPr>
            <w:r>
              <w:rPr>
                <w:rFonts w:ascii="Arial" w:hAnsi="Arial" w:cs="Arial"/>
              </w:rPr>
              <w:t>Потпис понуђача</w:t>
            </w:r>
          </w:p>
        </w:tc>
      </w:tr>
      <w:tr w:rsidR="00221C6F">
        <w:tc>
          <w:tcPr>
            <w:tcW w:w="3080" w:type="dxa"/>
            <w:tcBorders>
              <w:bottom w:val="single" w:sz="4" w:space="0" w:color="000000"/>
            </w:tcBorders>
            <w:shd w:val="clear" w:color="auto" w:fill="auto"/>
          </w:tcPr>
          <w:p w:rsidR="00221C6F" w:rsidRDefault="00221C6F">
            <w:pPr>
              <w:pStyle w:val="BodyText2"/>
              <w:snapToGrid w:val="0"/>
              <w:spacing w:line="100" w:lineRule="atLeast"/>
              <w:jc w:val="both"/>
              <w:rPr>
                <w:rFonts w:ascii="Arial" w:hAnsi="Arial" w:cs="Arial"/>
              </w:rPr>
            </w:pPr>
          </w:p>
        </w:tc>
        <w:tc>
          <w:tcPr>
            <w:tcW w:w="3068" w:type="dxa"/>
            <w:shd w:val="clear" w:color="auto" w:fill="auto"/>
          </w:tcPr>
          <w:p w:rsidR="00221C6F" w:rsidRDefault="00221C6F">
            <w:pPr>
              <w:pStyle w:val="BodyText2"/>
              <w:snapToGrid w:val="0"/>
              <w:spacing w:line="100" w:lineRule="atLeast"/>
              <w:jc w:val="both"/>
              <w:rPr>
                <w:rFonts w:ascii="Arial" w:hAnsi="Arial" w:cs="Arial"/>
              </w:rPr>
            </w:pPr>
          </w:p>
        </w:tc>
        <w:tc>
          <w:tcPr>
            <w:tcW w:w="3094" w:type="dxa"/>
            <w:tcBorders>
              <w:bottom w:val="single" w:sz="4" w:space="0" w:color="000000"/>
            </w:tcBorders>
            <w:shd w:val="clear" w:color="auto" w:fill="auto"/>
          </w:tcPr>
          <w:p w:rsidR="00221C6F" w:rsidRDefault="00221C6F">
            <w:pPr>
              <w:pStyle w:val="BodyText2"/>
              <w:snapToGrid w:val="0"/>
              <w:spacing w:line="100" w:lineRule="atLeast"/>
              <w:jc w:val="both"/>
              <w:rPr>
                <w:rFonts w:ascii="Arial" w:hAnsi="Arial" w:cs="Arial"/>
              </w:rPr>
            </w:pPr>
          </w:p>
        </w:tc>
      </w:tr>
    </w:tbl>
    <w:p w:rsidR="00221C6F" w:rsidRDefault="00221C6F"/>
    <w:p w:rsidR="00221C6F" w:rsidRDefault="00221C6F">
      <w:pPr>
        <w:rPr>
          <w:rFonts w:ascii="Arial" w:hAnsi="Arial" w:cs="Arial"/>
          <w:b/>
          <w:bCs/>
          <w:i/>
          <w:iCs/>
        </w:rPr>
      </w:pPr>
    </w:p>
    <w:p w:rsidR="00221C6F" w:rsidRDefault="00221C6F">
      <w:pPr>
        <w:rPr>
          <w:rFonts w:ascii="Arial" w:hAnsi="Arial" w:cs="Arial"/>
          <w:b/>
          <w:bCs/>
          <w:i/>
          <w:iCs/>
          <w:sz w:val="28"/>
          <w:szCs w:val="28"/>
        </w:rPr>
      </w:pPr>
    </w:p>
    <w:p w:rsidR="00221C6F" w:rsidRDefault="00221C6F">
      <w:pPr>
        <w:rPr>
          <w:rFonts w:ascii="Arial" w:hAnsi="Arial" w:cs="Arial"/>
          <w:b/>
          <w:bCs/>
          <w:i/>
          <w:iCs/>
          <w:sz w:val="28"/>
          <w:szCs w:val="28"/>
        </w:rPr>
      </w:pPr>
    </w:p>
    <w:p w:rsidR="00221C6F" w:rsidRDefault="00221C6F">
      <w:pPr>
        <w:rPr>
          <w:rFonts w:ascii="Arial" w:hAnsi="Arial" w:cs="Arial"/>
          <w:b/>
          <w:bCs/>
          <w:i/>
          <w:iCs/>
          <w:sz w:val="28"/>
          <w:szCs w:val="28"/>
        </w:rPr>
      </w:pPr>
    </w:p>
    <w:p w:rsidR="00221C6F" w:rsidRDefault="00221C6F">
      <w:pPr>
        <w:rPr>
          <w:rFonts w:ascii="Arial" w:hAnsi="Arial" w:cs="Arial"/>
          <w:b/>
          <w:bCs/>
          <w:i/>
          <w:iCs/>
          <w:sz w:val="28"/>
          <w:szCs w:val="28"/>
        </w:rPr>
      </w:pPr>
    </w:p>
    <w:p w:rsidR="00092F07" w:rsidRDefault="00092F07">
      <w:pPr>
        <w:rPr>
          <w:rFonts w:ascii="Arial" w:hAnsi="Arial" w:cs="Arial"/>
          <w:b/>
          <w:bCs/>
          <w:i/>
          <w:iCs/>
          <w:sz w:val="28"/>
          <w:szCs w:val="28"/>
        </w:rPr>
      </w:pPr>
    </w:p>
    <w:p w:rsidR="00092F07" w:rsidRDefault="00092F07">
      <w:pPr>
        <w:rPr>
          <w:rFonts w:ascii="Arial" w:hAnsi="Arial" w:cs="Arial"/>
          <w:b/>
          <w:bCs/>
          <w:i/>
          <w:iCs/>
          <w:sz w:val="28"/>
          <w:szCs w:val="28"/>
        </w:rPr>
      </w:pPr>
    </w:p>
    <w:p w:rsidR="00092F07" w:rsidRDefault="00092F07">
      <w:pPr>
        <w:rPr>
          <w:rFonts w:ascii="Arial" w:hAnsi="Arial" w:cs="Arial"/>
          <w:b/>
          <w:bCs/>
          <w:i/>
          <w:iCs/>
          <w:sz w:val="28"/>
          <w:szCs w:val="28"/>
        </w:rPr>
      </w:pPr>
    </w:p>
    <w:p w:rsidR="00092F07" w:rsidRDefault="00092F07">
      <w:pPr>
        <w:rPr>
          <w:rFonts w:ascii="Arial" w:hAnsi="Arial" w:cs="Arial"/>
          <w:b/>
          <w:bCs/>
          <w:i/>
          <w:iCs/>
          <w:sz w:val="28"/>
          <w:szCs w:val="28"/>
        </w:rPr>
      </w:pPr>
    </w:p>
    <w:p w:rsidR="000F0773" w:rsidRPr="000F0773" w:rsidRDefault="000F0773">
      <w:pPr>
        <w:rPr>
          <w:rFonts w:ascii="Arial" w:hAnsi="Arial" w:cs="Arial"/>
          <w:b/>
          <w:bCs/>
          <w:i/>
          <w:iCs/>
          <w:sz w:val="28"/>
          <w:szCs w:val="28"/>
        </w:rPr>
      </w:pPr>
    </w:p>
    <w:p w:rsidR="00221C6F" w:rsidRPr="00AC1501" w:rsidRDefault="00221C6F">
      <w:pPr>
        <w:rPr>
          <w:rFonts w:ascii="Arial" w:hAnsi="Arial" w:cs="Arial"/>
          <w:b/>
          <w:bCs/>
          <w:i/>
          <w:iCs/>
          <w:sz w:val="28"/>
          <w:szCs w:val="28"/>
        </w:rPr>
      </w:pPr>
    </w:p>
    <w:p w:rsidR="00AC1501" w:rsidRDefault="00AC1501" w:rsidP="00AC1501">
      <w:pPr>
        <w:shd w:val="clear" w:color="auto" w:fill="C6D9F1"/>
        <w:jc w:val="center"/>
        <w:rPr>
          <w:rFonts w:ascii="Arial" w:hAnsi="Arial" w:cs="Arial"/>
          <w:bCs/>
        </w:rPr>
      </w:pPr>
      <w:proofErr w:type="gramStart"/>
      <w:r>
        <w:rPr>
          <w:rFonts w:ascii="Arial" w:hAnsi="Arial" w:cs="Arial"/>
          <w:b/>
          <w:bCs/>
          <w:i/>
          <w:iCs/>
          <w:sz w:val="28"/>
          <w:szCs w:val="28"/>
        </w:rPr>
        <w:lastRenderedPageBreak/>
        <w:t>X</w:t>
      </w:r>
      <w:r w:rsidR="007D637E">
        <w:rPr>
          <w:rFonts w:ascii="Arial" w:hAnsi="Arial" w:cs="Arial"/>
          <w:b/>
          <w:bCs/>
          <w:i/>
          <w:iCs/>
          <w:sz w:val="28"/>
          <w:szCs w:val="28"/>
        </w:rPr>
        <w:t>I</w:t>
      </w:r>
      <w:r>
        <w:rPr>
          <w:rFonts w:ascii="Arial" w:hAnsi="Arial" w:cs="Arial"/>
          <w:b/>
          <w:bCs/>
          <w:i/>
          <w:iCs/>
          <w:sz w:val="28"/>
          <w:szCs w:val="28"/>
        </w:rPr>
        <w:t xml:space="preserve">  ОБРАЗАЦ</w:t>
      </w:r>
      <w:proofErr w:type="gramEnd"/>
      <w:r>
        <w:rPr>
          <w:rFonts w:ascii="Arial" w:hAnsi="Arial" w:cs="Arial"/>
          <w:b/>
          <w:bCs/>
          <w:i/>
          <w:iCs/>
          <w:sz w:val="28"/>
          <w:szCs w:val="28"/>
        </w:rPr>
        <w:t xml:space="preserve"> ИЗЈАВЕ О НЕЗАВИСНОЈ ПОНУДИ</w:t>
      </w:r>
    </w:p>
    <w:p w:rsidR="00AC1501" w:rsidRDefault="00AC1501" w:rsidP="00AC1501">
      <w:pPr>
        <w:pStyle w:val="BodyText3"/>
        <w:shd w:val="clear" w:color="auto" w:fill="C6D9F1"/>
        <w:spacing w:after="0"/>
        <w:jc w:val="center"/>
        <w:rPr>
          <w:rFonts w:ascii="Arial" w:hAnsi="Arial" w:cs="Arial"/>
          <w:bCs/>
          <w:sz w:val="24"/>
          <w:szCs w:val="24"/>
        </w:rPr>
      </w:pPr>
    </w:p>
    <w:p w:rsidR="00AC1501" w:rsidRDefault="00AC1501" w:rsidP="00AC1501">
      <w:pPr>
        <w:pStyle w:val="BodyText3"/>
        <w:spacing w:after="0"/>
        <w:jc w:val="center"/>
        <w:rPr>
          <w:rFonts w:ascii="Arial" w:hAnsi="Arial" w:cs="Arial"/>
          <w:bCs/>
          <w:sz w:val="24"/>
          <w:szCs w:val="24"/>
        </w:rPr>
      </w:pPr>
    </w:p>
    <w:p w:rsidR="00AC1501" w:rsidRDefault="00AC1501" w:rsidP="00AC1501">
      <w:pPr>
        <w:pStyle w:val="BodyText3"/>
        <w:spacing w:after="0"/>
        <w:jc w:val="center"/>
        <w:rPr>
          <w:rFonts w:ascii="Arial" w:hAnsi="Arial" w:cs="Arial"/>
          <w:bCs/>
          <w:sz w:val="24"/>
          <w:szCs w:val="24"/>
        </w:rPr>
      </w:pPr>
    </w:p>
    <w:p w:rsidR="00AC1501" w:rsidRDefault="00AC1501" w:rsidP="00AC1501">
      <w:pPr>
        <w:pStyle w:val="BodyText3"/>
        <w:spacing w:after="0"/>
        <w:jc w:val="both"/>
        <w:rPr>
          <w:rFonts w:ascii="Arial" w:hAnsi="Arial" w:cs="Arial"/>
          <w:sz w:val="24"/>
          <w:szCs w:val="24"/>
        </w:rPr>
      </w:pPr>
      <w:proofErr w:type="gramStart"/>
      <w:r>
        <w:rPr>
          <w:rFonts w:ascii="Arial" w:hAnsi="Arial" w:cs="Arial"/>
          <w:sz w:val="24"/>
          <w:szCs w:val="24"/>
        </w:rPr>
        <w:t>У складу са чланом 26.</w:t>
      </w:r>
      <w:proofErr w:type="gramEnd"/>
      <w:r>
        <w:rPr>
          <w:rFonts w:ascii="Arial" w:hAnsi="Arial" w:cs="Arial"/>
          <w:sz w:val="24"/>
          <w:szCs w:val="24"/>
        </w:rPr>
        <w:t xml:space="preserve"> Закона, ________________________________________, </w:t>
      </w:r>
    </w:p>
    <w:p w:rsidR="00AC1501" w:rsidRDefault="00AC1501" w:rsidP="00AC1501">
      <w:pPr>
        <w:pStyle w:val="BodyText3"/>
        <w:spacing w:after="0"/>
        <w:jc w:val="both"/>
        <w:rPr>
          <w:rFonts w:ascii="Arial" w:hAnsi="Arial" w:cs="Arial"/>
          <w:sz w:val="24"/>
          <w:szCs w:val="24"/>
        </w:rPr>
      </w:pPr>
      <w:r>
        <w:rPr>
          <w:rFonts w:ascii="Arial" w:hAnsi="Arial" w:cs="Arial"/>
          <w:sz w:val="24"/>
          <w:szCs w:val="24"/>
        </w:rPr>
        <w:t xml:space="preserve">                                                                           </w:t>
      </w:r>
      <w:r>
        <w:rPr>
          <w:rFonts w:ascii="Arial" w:hAnsi="Arial" w:cs="Arial"/>
          <w:sz w:val="20"/>
          <w:szCs w:val="20"/>
        </w:rPr>
        <w:t xml:space="preserve"> (Назив понуђача)</w:t>
      </w:r>
    </w:p>
    <w:p w:rsidR="00AC1501" w:rsidRDefault="00AC1501" w:rsidP="00AC1501">
      <w:pPr>
        <w:pStyle w:val="BodyText3"/>
        <w:spacing w:after="0"/>
        <w:jc w:val="both"/>
        <w:rPr>
          <w:rFonts w:ascii="Arial" w:hAnsi="Arial" w:cs="Arial"/>
          <w:w w:val="200"/>
          <w:sz w:val="24"/>
          <w:szCs w:val="24"/>
        </w:rPr>
      </w:pPr>
      <w:proofErr w:type="gramStart"/>
      <w:r>
        <w:rPr>
          <w:rFonts w:ascii="Arial" w:hAnsi="Arial" w:cs="Arial"/>
          <w:sz w:val="24"/>
          <w:szCs w:val="24"/>
        </w:rPr>
        <w:t>даје</w:t>
      </w:r>
      <w:proofErr w:type="gramEnd"/>
      <w:r>
        <w:rPr>
          <w:rFonts w:ascii="Arial" w:hAnsi="Arial" w:cs="Arial"/>
          <w:sz w:val="24"/>
          <w:szCs w:val="24"/>
        </w:rPr>
        <w:t xml:space="preserve">: </w:t>
      </w:r>
    </w:p>
    <w:p w:rsidR="00AC1501" w:rsidRDefault="00AC1501" w:rsidP="00AC1501">
      <w:pPr>
        <w:pStyle w:val="BodyText3"/>
        <w:spacing w:before="360" w:after="360"/>
        <w:ind w:firstLine="227"/>
        <w:jc w:val="both"/>
        <w:rPr>
          <w:rFonts w:ascii="Arial" w:hAnsi="Arial" w:cs="Arial"/>
          <w:w w:val="200"/>
          <w:sz w:val="24"/>
          <w:szCs w:val="24"/>
        </w:rPr>
      </w:pPr>
    </w:p>
    <w:p w:rsidR="00AC1501" w:rsidRDefault="00AC1501" w:rsidP="00AC1501">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AC1501" w:rsidRDefault="00AC1501" w:rsidP="00AC1501">
      <w:pPr>
        <w:pStyle w:val="BodyText3"/>
        <w:spacing w:before="360" w:after="360"/>
        <w:ind w:firstLine="227"/>
        <w:jc w:val="center"/>
        <w:rPr>
          <w:rFonts w:ascii="Arial" w:hAnsi="Arial" w:cs="Arial"/>
          <w:bCs/>
          <w:sz w:val="24"/>
          <w:szCs w:val="24"/>
        </w:rPr>
      </w:pPr>
      <w:r>
        <w:rPr>
          <w:rFonts w:ascii="Arial" w:hAnsi="Arial" w:cs="Arial"/>
          <w:b/>
          <w:bCs/>
          <w:sz w:val="24"/>
          <w:szCs w:val="24"/>
          <w:lang w:val="sr-Cyrl-CS"/>
        </w:rPr>
        <w:t>О НЕЗАВИСНОЈ</w:t>
      </w:r>
      <w:r>
        <w:rPr>
          <w:rFonts w:ascii="Arial" w:hAnsi="Arial" w:cs="Arial"/>
          <w:b/>
          <w:bCs/>
          <w:sz w:val="24"/>
          <w:szCs w:val="24"/>
        </w:rPr>
        <w:t xml:space="preserve"> ПОНУДИ</w:t>
      </w:r>
    </w:p>
    <w:p w:rsidR="00AC1501" w:rsidRDefault="00AC1501" w:rsidP="00AC1501">
      <w:pPr>
        <w:pStyle w:val="BodyText3"/>
        <w:spacing w:after="0"/>
        <w:jc w:val="both"/>
        <w:rPr>
          <w:rFonts w:ascii="Arial" w:hAnsi="Arial" w:cs="Arial"/>
          <w:bCs/>
          <w:sz w:val="24"/>
          <w:szCs w:val="24"/>
        </w:rPr>
      </w:pPr>
    </w:p>
    <w:p w:rsidR="00AC1501" w:rsidRDefault="00AC1501" w:rsidP="00AC1501">
      <w:pPr>
        <w:pStyle w:val="BodyText3"/>
        <w:spacing w:after="0"/>
        <w:jc w:val="both"/>
        <w:rPr>
          <w:rFonts w:ascii="Arial" w:hAnsi="Arial" w:cs="Arial"/>
          <w:bCs/>
          <w:sz w:val="24"/>
          <w:szCs w:val="24"/>
        </w:rPr>
      </w:pPr>
    </w:p>
    <w:p w:rsidR="00AC1501" w:rsidRDefault="00AC1501" w:rsidP="00AC1501">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bCs/>
        </w:rPr>
        <w:t xml:space="preserve"> </w:t>
      </w:r>
    </w:p>
    <w:p w:rsidR="00AC1501" w:rsidRDefault="00AC1501" w:rsidP="00AC1501">
      <w:pPr>
        <w:jc w:val="both"/>
        <w:rPr>
          <w:rFonts w:ascii="Arial" w:hAnsi="Arial" w:cs="Arial"/>
          <w:bCs/>
        </w:rPr>
      </w:pPr>
      <w:proofErr w:type="gramStart"/>
      <w:r>
        <w:rPr>
          <w:rFonts w:ascii="Arial" w:hAnsi="Arial" w:cs="Arial"/>
        </w:rPr>
        <w:t>Под пуном материјалном и кривичном одговорношћу п</w:t>
      </w:r>
      <w:r>
        <w:rPr>
          <w:rFonts w:ascii="Arial" w:hAnsi="Arial" w:cs="Arial"/>
          <w:bCs/>
        </w:rPr>
        <w:t xml:space="preserve">отврђујем да сам понуду у </w:t>
      </w:r>
      <w:r>
        <w:rPr>
          <w:rFonts w:ascii="Arial" w:hAnsi="Arial" w:cs="Arial"/>
          <w:bCs/>
          <w:lang w:val="sr-Cyrl-CS"/>
        </w:rPr>
        <w:t>поступку</w:t>
      </w:r>
      <w:r>
        <w:rPr>
          <w:rFonts w:ascii="Arial" w:hAnsi="Arial" w:cs="Arial"/>
          <w:bCs/>
        </w:rPr>
        <w:t xml:space="preserve"> јавне набавке</w:t>
      </w:r>
      <w:r w:rsidRPr="00826BAA">
        <w:rPr>
          <w:rFonts w:ascii="Arial" w:eastAsia="Times New Roman" w:hAnsi="Arial" w:cs="Arial"/>
          <w:bCs/>
          <w:kern w:val="0"/>
          <w:lang w:eastAsia="en-US"/>
        </w:rPr>
        <w:t xml:space="preserve"> </w:t>
      </w:r>
      <w:r>
        <w:rPr>
          <w:rFonts w:ascii="Arial" w:eastAsia="Times New Roman" w:hAnsi="Arial" w:cs="Arial"/>
          <w:bCs/>
          <w:kern w:val="0"/>
          <w:lang w:eastAsia="en-US"/>
        </w:rPr>
        <w:t xml:space="preserve">услуга </w:t>
      </w:r>
      <w:r w:rsidR="002A58F3">
        <w:rPr>
          <w:rFonts w:ascii="Arial" w:hAnsi="Arial" w:cs="Arial"/>
          <w:bCs/>
        </w:rPr>
        <w:t>хватања и збрињавања паса луталица на територији општине Баточина</w:t>
      </w:r>
      <w:r>
        <w:rPr>
          <w:rFonts w:ascii="Arial" w:hAnsi="Arial" w:cs="Arial"/>
          <w:i/>
          <w:iCs/>
        </w:rPr>
        <w:t>,</w:t>
      </w:r>
      <w:r>
        <w:rPr>
          <w:rFonts w:ascii="Arial" w:hAnsi="Arial" w:cs="Arial"/>
        </w:rPr>
        <w:t xml:space="preserve"> бр.</w:t>
      </w:r>
      <w:proofErr w:type="gramEnd"/>
      <w:r>
        <w:rPr>
          <w:rFonts w:ascii="Arial" w:hAnsi="Arial" w:cs="Arial"/>
        </w:rPr>
        <w:t xml:space="preserve"> </w:t>
      </w:r>
      <w:proofErr w:type="gramStart"/>
      <w:r w:rsidR="002A58F3">
        <w:rPr>
          <w:rFonts w:ascii="Arial" w:hAnsi="Arial" w:cs="Arial"/>
        </w:rPr>
        <w:t>4/16</w:t>
      </w:r>
      <w:r>
        <w:rPr>
          <w:rFonts w:ascii="Arial" w:hAnsi="Arial" w:cs="Arial"/>
        </w:rPr>
        <w:t xml:space="preserve">, </w:t>
      </w:r>
      <w:r>
        <w:rPr>
          <w:rFonts w:ascii="Arial" w:hAnsi="Arial" w:cs="Arial"/>
          <w:bCs/>
        </w:rPr>
        <w:t>поднео независно, без договора са другим понуђачима или заинтересованим лицима.</w:t>
      </w:r>
      <w:proofErr w:type="gramEnd"/>
    </w:p>
    <w:p w:rsidR="00AC1501" w:rsidRDefault="00AC1501" w:rsidP="00AC1501">
      <w:pPr>
        <w:jc w:val="both"/>
        <w:rPr>
          <w:rFonts w:ascii="Arial" w:hAnsi="Arial" w:cs="Arial"/>
          <w:bCs/>
        </w:rPr>
      </w:pPr>
    </w:p>
    <w:p w:rsidR="00AC1501" w:rsidRDefault="00AC1501" w:rsidP="00AC1501">
      <w:pPr>
        <w:jc w:val="both"/>
        <w:rPr>
          <w:rFonts w:ascii="Arial" w:hAnsi="Arial" w:cs="Arial"/>
          <w:bCs/>
        </w:rPr>
      </w:pPr>
    </w:p>
    <w:p w:rsidR="00AC1501" w:rsidRDefault="00AC1501" w:rsidP="00AC1501">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AC1501" w:rsidTr="009C532E">
        <w:tc>
          <w:tcPr>
            <w:tcW w:w="3080" w:type="dxa"/>
            <w:shd w:val="clear" w:color="auto" w:fill="auto"/>
            <w:vAlign w:val="center"/>
          </w:tcPr>
          <w:p w:rsidR="00AC1501" w:rsidRDefault="00AC1501" w:rsidP="009C532E">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AC1501" w:rsidRDefault="00AC1501" w:rsidP="009C532E">
            <w:pPr>
              <w:pStyle w:val="BodyText2"/>
              <w:spacing w:line="100" w:lineRule="atLeast"/>
              <w:jc w:val="center"/>
              <w:rPr>
                <w:rFonts w:ascii="Arial" w:hAnsi="Arial" w:cs="Arial"/>
              </w:rPr>
            </w:pPr>
            <w:r>
              <w:rPr>
                <w:rFonts w:ascii="Arial" w:hAnsi="Arial" w:cs="Arial"/>
              </w:rPr>
              <w:t>М.П.</w:t>
            </w:r>
          </w:p>
        </w:tc>
        <w:tc>
          <w:tcPr>
            <w:tcW w:w="3097" w:type="dxa"/>
            <w:shd w:val="clear" w:color="auto" w:fill="auto"/>
            <w:vAlign w:val="center"/>
          </w:tcPr>
          <w:p w:rsidR="00AC1501" w:rsidRDefault="00AC1501" w:rsidP="009C532E">
            <w:pPr>
              <w:pStyle w:val="BodyText2"/>
              <w:spacing w:line="100" w:lineRule="atLeast"/>
              <w:jc w:val="center"/>
              <w:rPr>
                <w:rFonts w:ascii="Arial" w:hAnsi="Arial" w:cs="Arial"/>
              </w:rPr>
            </w:pPr>
            <w:r>
              <w:rPr>
                <w:rFonts w:ascii="Arial" w:hAnsi="Arial" w:cs="Arial"/>
              </w:rPr>
              <w:t>Потпис понуђача</w:t>
            </w:r>
          </w:p>
        </w:tc>
      </w:tr>
      <w:tr w:rsidR="00AC1501" w:rsidTr="009C532E">
        <w:tc>
          <w:tcPr>
            <w:tcW w:w="3080" w:type="dxa"/>
            <w:tcBorders>
              <w:bottom w:val="single" w:sz="4" w:space="0" w:color="000000"/>
            </w:tcBorders>
            <w:shd w:val="clear" w:color="auto" w:fill="auto"/>
          </w:tcPr>
          <w:p w:rsidR="00AC1501" w:rsidRDefault="00AC1501" w:rsidP="009C532E">
            <w:pPr>
              <w:pStyle w:val="BodyText2"/>
              <w:snapToGrid w:val="0"/>
              <w:spacing w:line="100" w:lineRule="atLeast"/>
              <w:jc w:val="both"/>
              <w:rPr>
                <w:rFonts w:ascii="Arial" w:hAnsi="Arial" w:cs="Arial"/>
              </w:rPr>
            </w:pPr>
          </w:p>
        </w:tc>
        <w:tc>
          <w:tcPr>
            <w:tcW w:w="3065" w:type="dxa"/>
            <w:shd w:val="clear" w:color="auto" w:fill="auto"/>
          </w:tcPr>
          <w:p w:rsidR="00AC1501" w:rsidRDefault="00AC1501" w:rsidP="009C532E">
            <w:pPr>
              <w:pStyle w:val="BodyText2"/>
              <w:snapToGrid w:val="0"/>
              <w:spacing w:line="100" w:lineRule="atLeast"/>
              <w:jc w:val="both"/>
              <w:rPr>
                <w:rFonts w:ascii="Arial" w:hAnsi="Arial" w:cs="Arial"/>
              </w:rPr>
            </w:pPr>
          </w:p>
        </w:tc>
        <w:tc>
          <w:tcPr>
            <w:tcW w:w="3097" w:type="dxa"/>
            <w:tcBorders>
              <w:bottom w:val="single" w:sz="4" w:space="0" w:color="000000"/>
            </w:tcBorders>
            <w:shd w:val="clear" w:color="auto" w:fill="auto"/>
          </w:tcPr>
          <w:p w:rsidR="00AC1501" w:rsidRDefault="00AC1501" w:rsidP="009C532E">
            <w:pPr>
              <w:pStyle w:val="BodyText2"/>
              <w:snapToGrid w:val="0"/>
              <w:spacing w:line="100" w:lineRule="atLeast"/>
              <w:jc w:val="both"/>
              <w:rPr>
                <w:rFonts w:ascii="Arial" w:hAnsi="Arial" w:cs="Arial"/>
              </w:rPr>
            </w:pPr>
          </w:p>
        </w:tc>
      </w:tr>
    </w:tbl>
    <w:p w:rsidR="00AC1501" w:rsidRDefault="00AC1501" w:rsidP="00AC1501">
      <w:pPr>
        <w:pStyle w:val="BodyText3"/>
        <w:spacing w:after="0"/>
        <w:ind w:firstLine="227"/>
        <w:jc w:val="both"/>
      </w:pPr>
    </w:p>
    <w:p w:rsidR="00AC1501" w:rsidRDefault="00AC1501" w:rsidP="00AC1501">
      <w:pPr>
        <w:tabs>
          <w:tab w:val="left" w:pos="6028"/>
        </w:tabs>
        <w:autoSpaceDE w:val="0"/>
        <w:spacing w:line="240" w:lineRule="auto"/>
      </w:pPr>
    </w:p>
    <w:p w:rsidR="00AC1501" w:rsidRPr="0040239A" w:rsidRDefault="00AC1501" w:rsidP="00AC1501">
      <w:pPr>
        <w:tabs>
          <w:tab w:val="left" w:pos="6028"/>
        </w:tabs>
        <w:autoSpaceDE w:val="0"/>
        <w:spacing w:line="240" w:lineRule="auto"/>
        <w:jc w:val="both"/>
        <w:rPr>
          <w:rFonts w:ascii="Arial" w:hAnsi="Arial" w:cs="Arial"/>
          <w:bCs/>
          <w:i/>
          <w:iCs/>
          <w:color w:val="auto"/>
        </w:rPr>
      </w:pPr>
      <w:r>
        <w:rPr>
          <w:rFonts w:ascii="Arial" w:hAnsi="Arial" w:cs="Arial"/>
          <w:b/>
          <w:bCs/>
          <w:i/>
          <w:iCs/>
          <w:color w:val="auto"/>
        </w:rPr>
        <w:t xml:space="preserve">Напомена: </w:t>
      </w:r>
      <w:r>
        <w:rPr>
          <w:rFonts w:ascii="Arial" w:hAnsi="Arial" w:cs="Arial"/>
          <w:bCs/>
          <w:i/>
          <w:iCs/>
          <w:color w:val="auto"/>
        </w:rPr>
        <w:t xml:space="preserve">у случају постојања основане сумње у истинитост изјаве о независној понуди, наручилац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w:t>
      </w:r>
      <w:proofErr w:type="gramStart"/>
      <w:r>
        <w:rPr>
          <w:rFonts w:ascii="Arial" w:hAnsi="Arial" w:cs="Arial"/>
          <w:bCs/>
          <w:i/>
          <w:iCs/>
          <w:color w:val="auto"/>
        </w:rPr>
        <w:t>Мера забране учешћа у поступку јавне набавке може трајати до две године.</w:t>
      </w:r>
      <w:proofErr w:type="gramEnd"/>
      <w:r>
        <w:rPr>
          <w:rFonts w:ascii="Arial" w:hAnsi="Arial" w:cs="Arial"/>
          <w:bCs/>
          <w:i/>
          <w:iCs/>
          <w:color w:val="auto"/>
        </w:rPr>
        <w:t xml:space="preserve"> Повреда конкуренције представља негативну референцу, у смислу члана 82. </w:t>
      </w:r>
      <w:proofErr w:type="gramStart"/>
      <w:r>
        <w:rPr>
          <w:rFonts w:ascii="Arial" w:hAnsi="Arial" w:cs="Arial"/>
          <w:bCs/>
          <w:i/>
          <w:iCs/>
          <w:color w:val="auto"/>
        </w:rPr>
        <w:t>став</w:t>
      </w:r>
      <w:proofErr w:type="gramEnd"/>
      <w:r>
        <w:rPr>
          <w:rFonts w:ascii="Arial" w:hAnsi="Arial" w:cs="Arial"/>
          <w:bCs/>
          <w:i/>
          <w:iCs/>
          <w:color w:val="auto"/>
        </w:rPr>
        <w:t xml:space="preserve"> 1. </w:t>
      </w:r>
      <w:proofErr w:type="gramStart"/>
      <w:r>
        <w:rPr>
          <w:rFonts w:ascii="Arial" w:hAnsi="Arial" w:cs="Arial"/>
          <w:bCs/>
          <w:i/>
          <w:iCs/>
          <w:color w:val="auto"/>
        </w:rPr>
        <w:t>тачка</w:t>
      </w:r>
      <w:proofErr w:type="gramEnd"/>
      <w:r>
        <w:rPr>
          <w:rFonts w:ascii="Arial" w:hAnsi="Arial" w:cs="Arial"/>
          <w:bCs/>
          <w:i/>
          <w:iCs/>
          <w:color w:val="auto"/>
        </w:rPr>
        <w:t xml:space="preserve"> 2</w:t>
      </w:r>
      <w:r>
        <w:rPr>
          <w:rFonts w:ascii="Arial" w:hAnsi="Arial" w:cs="Arial"/>
          <w:bCs/>
          <w:i/>
          <w:iCs/>
          <w:color w:val="auto"/>
          <w:lang w:val="sr-Cyrl-CS"/>
        </w:rPr>
        <w:t>)</w:t>
      </w:r>
      <w:r>
        <w:rPr>
          <w:rFonts w:ascii="Arial" w:hAnsi="Arial" w:cs="Arial"/>
          <w:bCs/>
          <w:i/>
          <w:iCs/>
          <w:color w:val="auto"/>
        </w:rPr>
        <w:t xml:space="preserve"> Закона. </w:t>
      </w:r>
    </w:p>
    <w:p w:rsidR="00AC1501" w:rsidRPr="00BF53FE" w:rsidRDefault="00AC1501" w:rsidP="00AC1501">
      <w:pPr>
        <w:tabs>
          <w:tab w:val="left" w:pos="6028"/>
        </w:tabs>
        <w:autoSpaceDE w:val="0"/>
        <w:spacing w:line="240" w:lineRule="auto"/>
        <w:jc w:val="both"/>
        <w:rPr>
          <w:rFonts w:ascii="Arial" w:hAnsi="Arial" w:cs="Arial"/>
          <w:bCs/>
          <w:i/>
          <w:iCs/>
          <w:color w:val="auto"/>
        </w:rPr>
      </w:pPr>
      <w:r w:rsidRPr="00BF53FE">
        <w:rPr>
          <w:rFonts w:ascii="Arial" w:hAnsi="Arial" w:cs="Arial"/>
          <w:b/>
          <w:bCs/>
          <w:i/>
          <w:iCs/>
          <w:color w:val="auto"/>
          <w:u w:val="single"/>
        </w:rPr>
        <w:t>Уколико понуду подноси група понуђача,</w:t>
      </w:r>
      <w:r w:rsidRPr="00BF53FE">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p>
    <w:p w:rsidR="00AC1501" w:rsidRDefault="00AC1501" w:rsidP="00AC1501">
      <w:pPr>
        <w:tabs>
          <w:tab w:val="left" w:pos="6028"/>
        </w:tabs>
        <w:autoSpaceDE w:val="0"/>
        <w:spacing w:line="240" w:lineRule="auto"/>
        <w:jc w:val="both"/>
        <w:rPr>
          <w:rFonts w:ascii="Arial" w:hAnsi="Arial" w:cs="Arial"/>
          <w:bCs/>
          <w:i/>
          <w:iCs/>
          <w:color w:val="auto"/>
        </w:rPr>
      </w:pPr>
    </w:p>
    <w:p w:rsidR="00AC1501" w:rsidRDefault="00AC1501" w:rsidP="00AC1501">
      <w:pPr>
        <w:tabs>
          <w:tab w:val="left" w:pos="6028"/>
        </w:tabs>
        <w:autoSpaceDE w:val="0"/>
        <w:spacing w:line="240" w:lineRule="auto"/>
        <w:jc w:val="both"/>
        <w:rPr>
          <w:rFonts w:ascii="Arial" w:hAnsi="Arial" w:cs="Arial"/>
          <w:bCs/>
          <w:i/>
          <w:iCs/>
          <w:color w:val="auto"/>
        </w:rPr>
      </w:pPr>
    </w:p>
    <w:p w:rsidR="00AC1501" w:rsidRDefault="00AC1501" w:rsidP="00AC1501">
      <w:pPr>
        <w:tabs>
          <w:tab w:val="left" w:pos="6028"/>
        </w:tabs>
        <w:autoSpaceDE w:val="0"/>
        <w:spacing w:line="240" w:lineRule="auto"/>
        <w:jc w:val="both"/>
        <w:rPr>
          <w:rFonts w:ascii="Arial" w:hAnsi="Arial" w:cs="Arial"/>
          <w:bCs/>
          <w:i/>
          <w:iCs/>
          <w:color w:val="auto"/>
        </w:rPr>
      </w:pPr>
    </w:p>
    <w:p w:rsidR="00AC1501" w:rsidRDefault="00AC1501" w:rsidP="00AC1501">
      <w:pPr>
        <w:tabs>
          <w:tab w:val="left" w:pos="6028"/>
        </w:tabs>
        <w:autoSpaceDE w:val="0"/>
        <w:spacing w:line="240" w:lineRule="auto"/>
        <w:jc w:val="both"/>
        <w:rPr>
          <w:rFonts w:ascii="Arial" w:hAnsi="Arial" w:cs="Arial"/>
          <w:bCs/>
          <w:i/>
          <w:iCs/>
          <w:color w:val="auto"/>
          <w:lang w:val="sr-Cyrl-CS"/>
        </w:rPr>
      </w:pPr>
    </w:p>
    <w:p w:rsidR="00AC1501" w:rsidRDefault="00AC1501" w:rsidP="00AC1501">
      <w:pPr>
        <w:tabs>
          <w:tab w:val="left" w:pos="6028"/>
        </w:tabs>
        <w:autoSpaceDE w:val="0"/>
        <w:spacing w:line="240" w:lineRule="auto"/>
        <w:jc w:val="both"/>
        <w:rPr>
          <w:rFonts w:ascii="Arial" w:hAnsi="Arial" w:cs="Arial"/>
          <w:bCs/>
          <w:i/>
          <w:iCs/>
          <w:color w:val="auto"/>
        </w:rPr>
      </w:pPr>
    </w:p>
    <w:p w:rsidR="007D637E" w:rsidRDefault="007D637E" w:rsidP="00AC1501">
      <w:pPr>
        <w:tabs>
          <w:tab w:val="left" w:pos="6028"/>
        </w:tabs>
        <w:autoSpaceDE w:val="0"/>
        <w:spacing w:line="240" w:lineRule="auto"/>
        <w:jc w:val="both"/>
        <w:rPr>
          <w:rFonts w:ascii="Arial" w:hAnsi="Arial" w:cs="Arial"/>
          <w:bCs/>
          <w:i/>
          <w:iCs/>
          <w:color w:val="auto"/>
        </w:rPr>
      </w:pPr>
    </w:p>
    <w:p w:rsidR="00EC0F4D" w:rsidRDefault="00EC0F4D" w:rsidP="00AC1501">
      <w:pPr>
        <w:tabs>
          <w:tab w:val="left" w:pos="6028"/>
        </w:tabs>
        <w:autoSpaceDE w:val="0"/>
        <w:spacing w:line="240" w:lineRule="auto"/>
        <w:jc w:val="both"/>
        <w:rPr>
          <w:rFonts w:ascii="Arial" w:hAnsi="Arial" w:cs="Arial"/>
          <w:bCs/>
          <w:i/>
          <w:iCs/>
          <w:color w:val="auto"/>
        </w:rPr>
      </w:pPr>
    </w:p>
    <w:p w:rsidR="007D637E" w:rsidRPr="008566BF" w:rsidRDefault="007D637E" w:rsidP="007D637E">
      <w:pPr>
        <w:pStyle w:val="ListParagraph"/>
        <w:shd w:val="clear" w:color="auto" w:fill="C6D9F1"/>
        <w:ind w:left="360"/>
        <w:jc w:val="center"/>
        <w:rPr>
          <w:rFonts w:ascii="Arial" w:hAnsi="Arial" w:cs="Arial"/>
          <w:lang w:val="ru-RU"/>
        </w:rPr>
      </w:pPr>
      <w:proofErr w:type="gramStart"/>
      <w:r>
        <w:rPr>
          <w:rFonts w:ascii="Arial" w:hAnsi="Arial" w:cs="Arial"/>
          <w:b/>
          <w:bCs/>
          <w:i/>
          <w:iCs/>
          <w:sz w:val="28"/>
          <w:szCs w:val="28"/>
        </w:rPr>
        <w:lastRenderedPageBreak/>
        <w:t>XII</w:t>
      </w:r>
      <w:r w:rsidRPr="008566BF">
        <w:rPr>
          <w:rFonts w:ascii="Arial" w:hAnsi="Arial" w:cs="Arial"/>
          <w:b/>
          <w:bCs/>
          <w:i/>
          <w:iCs/>
          <w:sz w:val="28"/>
          <w:szCs w:val="28"/>
          <w:lang w:val="ru-RU"/>
        </w:rPr>
        <w:t xml:space="preserve">  ОБРАЗАЦ</w:t>
      </w:r>
      <w:proofErr w:type="gramEnd"/>
      <w:r w:rsidRPr="008566BF">
        <w:rPr>
          <w:rFonts w:ascii="Arial" w:hAnsi="Arial" w:cs="Arial"/>
          <w:b/>
          <w:bCs/>
          <w:i/>
          <w:iCs/>
          <w:sz w:val="28"/>
          <w:szCs w:val="28"/>
          <w:lang w:val="ru-RU"/>
        </w:rPr>
        <w:t xml:space="preserve"> ИЗЈАВЕ О ПОШТОВАЊУ ОБАВЕЗА  ИЗ ЧЛ. 75. СТ. 2. ЗАКОНА</w:t>
      </w:r>
    </w:p>
    <w:p w:rsidR="007D637E" w:rsidRPr="008566BF" w:rsidRDefault="007D637E" w:rsidP="007D637E">
      <w:pPr>
        <w:pStyle w:val="BodyText3"/>
        <w:spacing w:after="0"/>
        <w:jc w:val="center"/>
        <w:rPr>
          <w:rFonts w:ascii="Arial" w:hAnsi="Arial" w:cs="Arial"/>
          <w:sz w:val="24"/>
          <w:szCs w:val="24"/>
          <w:lang w:val="ru-RU"/>
        </w:rPr>
      </w:pPr>
    </w:p>
    <w:p w:rsidR="007D637E" w:rsidRDefault="007D637E" w:rsidP="007D637E">
      <w:pPr>
        <w:tabs>
          <w:tab w:val="left" w:pos="6028"/>
        </w:tabs>
        <w:autoSpaceDE w:val="0"/>
        <w:ind w:left="360"/>
        <w:rPr>
          <w:rFonts w:ascii="Arial" w:hAnsi="Arial" w:cs="Arial"/>
          <w:b/>
          <w:bCs/>
          <w:iCs/>
          <w:lang w:val="ru-RU"/>
        </w:rPr>
      </w:pPr>
    </w:p>
    <w:p w:rsidR="007D637E" w:rsidRDefault="007D637E" w:rsidP="007D637E">
      <w:pPr>
        <w:tabs>
          <w:tab w:val="left" w:pos="6028"/>
        </w:tabs>
        <w:autoSpaceDE w:val="0"/>
        <w:ind w:left="360"/>
        <w:rPr>
          <w:rFonts w:ascii="Arial" w:hAnsi="Arial" w:cs="Arial"/>
          <w:b/>
          <w:bCs/>
          <w:iCs/>
          <w:lang w:val="ru-RU"/>
        </w:rPr>
      </w:pPr>
    </w:p>
    <w:p w:rsidR="007D637E" w:rsidRDefault="007D637E" w:rsidP="007D637E">
      <w:pPr>
        <w:tabs>
          <w:tab w:val="left" w:pos="6028"/>
        </w:tabs>
        <w:autoSpaceDE w:val="0"/>
        <w:ind w:left="360"/>
        <w:rPr>
          <w:rFonts w:ascii="Arial" w:hAnsi="Arial" w:cs="Arial"/>
          <w:b/>
          <w:bCs/>
          <w:iCs/>
          <w:lang w:val="ru-RU"/>
        </w:rPr>
      </w:pPr>
    </w:p>
    <w:p w:rsidR="007D637E" w:rsidRPr="00221130" w:rsidRDefault="007D637E" w:rsidP="007D637E">
      <w:pPr>
        <w:tabs>
          <w:tab w:val="left" w:pos="6028"/>
        </w:tabs>
        <w:autoSpaceDE w:val="0"/>
        <w:ind w:left="360"/>
        <w:rPr>
          <w:rFonts w:ascii="Arial" w:hAnsi="Arial" w:cs="Arial"/>
          <w:b/>
          <w:bCs/>
          <w:iCs/>
          <w:lang w:val="ru-RU"/>
        </w:rPr>
      </w:pPr>
    </w:p>
    <w:p w:rsidR="007D637E" w:rsidRPr="00221130" w:rsidRDefault="007D637E" w:rsidP="007D637E">
      <w:pPr>
        <w:tabs>
          <w:tab w:val="left" w:pos="6028"/>
        </w:tabs>
        <w:autoSpaceDE w:val="0"/>
        <w:ind w:left="360"/>
        <w:rPr>
          <w:rFonts w:ascii="Arial" w:hAnsi="Arial" w:cs="Arial"/>
          <w:bCs/>
          <w:iCs/>
          <w:lang w:val="ru-RU"/>
        </w:rPr>
      </w:pPr>
    </w:p>
    <w:p w:rsidR="007D637E" w:rsidRPr="008566BF" w:rsidRDefault="007D637E" w:rsidP="007D637E">
      <w:pPr>
        <w:tabs>
          <w:tab w:val="left" w:pos="6028"/>
        </w:tabs>
        <w:autoSpaceDE w:val="0"/>
        <w:ind w:left="360"/>
        <w:jc w:val="both"/>
        <w:rPr>
          <w:rFonts w:ascii="Arial" w:hAnsi="Arial" w:cs="Arial"/>
          <w:bCs/>
          <w:iCs/>
          <w:lang w:val="ru-RU"/>
        </w:rPr>
      </w:pPr>
      <w:r w:rsidRPr="008566BF">
        <w:rPr>
          <w:rFonts w:ascii="Arial" w:hAnsi="Arial" w:cs="Arial"/>
          <w:bCs/>
          <w:iCs/>
          <w:lang w:val="ru-RU"/>
        </w:rPr>
        <w:t xml:space="preserve">У вези члана 75. став 2. Закона о јавним набавкама, као заступник понуђача дајем следећу </w:t>
      </w:r>
    </w:p>
    <w:p w:rsidR="007D637E" w:rsidRPr="008566BF" w:rsidRDefault="007D637E" w:rsidP="007D637E">
      <w:pPr>
        <w:tabs>
          <w:tab w:val="left" w:pos="6028"/>
        </w:tabs>
        <w:autoSpaceDE w:val="0"/>
        <w:ind w:left="360"/>
        <w:rPr>
          <w:rFonts w:ascii="Arial" w:hAnsi="Arial" w:cs="Arial"/>
          <w:bCs/>
          <w:iCs/>
          <w:lang w:val="ru-RU"/>
        </w:rPr>
      </w:pPr>
    </w:p>
    <w:p w:rsidR="007D637E" w:rsidRPr="008566BF" w:rsidRDefault="007D637E" w:rsidP="007D637E">
      <w:pPr>
        <w:tabs>
          <w:tab w:val="left" w:pos="6028"/>
        </w:tabs>
        <w:autoSpaceDE w:val="0"/>
        <w:ind w:left="360"/>
        <w:rPr>
          <w:rFonts w:ascii="Arial" w:hAnsi="Arial" w:cs="Arial"/>
          <w:bCs/>
          <w:iCs/>
          <w:lang w:val="ru-RU"/>
        </w:rPr>
      </w:pPr>
    </w:p>
    <w:p w:rsidR="007D637E" w:rsidRDefault="007D637E" w:rsidP="007D637E">
      <w:pPr>
        <w:tabs>
          <w:tab w:val="left" w:pos="6028"/>
        </w:tabs>
        <w:autoSpaceDE w:val="0"/>
        <w:ind w:left="360"/>
        <w:jc w:val="center"/>
        <w:rPr>
          <w:rFonts w:ascii="Arial" w:hAnsi="Arial" w:cs="Arial"/>
          <w:bCs/>
          <w:iCs/>
          <w:lang w:val="ru-RU"/>
        </w:rPr>
      </w:pPr>
      <w:r w:rsidRPr="008566BF">
        <w:rPr>
          <w:rFonts w:ascii="Arial" w:hAnsi="Arial" w:cs="Arial"/>
          <w:bCs/>
          <w:iCs/>
          <w:lang w:val="ru-RU"/>
        </w:rPr>
        <w:t>ИЗЈАВУ</w:t>
      </w:r>
    </w:p>
    <w:p w:rsidR="007D637E" w:rsidRDefault="007D637E" w:rsidP="007D637E">
      <w:pPr>
        <w:tabs>
          <w:tab w:val="left" w:pos="6028"/>
        </w:tabs>
        <w:autoSpaceDE w:val="0"/>
        <w:ind w:left="360"/>
        <w:jc w:val="center"/>
        <w:rPr>
          <w:rFonts w:ascii="Arial" w:hAnsi="Arial" w:cs="Arial"/>
          <w:bCs/>
          <w:iCs/>
          <w:lang w:val="ru-RU"/>
        </w:rPr>
      </w:pPr>
    </w:p>
    <w:p w:rsidR="007D637E" w:rsidRPr="008566BF" w:rsidRDefault="007D637E" w:rsidP="007D637E">
      <w:pPr>
        <w:tabs>
          <w:tab w:val="left" w:pos="6028"/>
        </w:tabs>
        <w:autoSpaceDE w:val="0"/>
        <w:ind w:left="360"/>
        <w:jc w:val="center"/>
        <w:rPr>
          <w:rFonts w:ascii="Arial" w:hAnsi="Arial" w:cs="Arial"/>
          <w:bCs/>
          <w:iCs/>
          <w:lang w:val="ru-RU"/>
        </w:rPr>
      </w:pPr>
    </w:p>
    <w:p w:rsidR="007D637E" w:rsidRPr="008566BF" w:rsidRDefault="007D637E" w:rsidP="007D637E">
      <w:pPr>
        <w:tabs>
          <w:tab w:val="left" w:pos="6028"/>
        </w:tabs>
        <w:autoSpaceDE w:val="0"/>
        <w:ind w:left="360"/>
        <w:jc w:val="center"/>
        <w:rPr>
          <w:rFonts w:ascii="Arial" w:hAnsi="Arial" w:cs="Arial"/>
          <w:bCs/>
          <w:iCs/>
          <w:lang w:val="ru-RU"/>
        </w:rPr>
      </w:pPr>
    </w:p>
    <w:p w:rsidR="007D637E" w:rsidRPr="00E73346" w:rsidRDefault="007D637E" w:rsidP="007D637E">
      <w:pPr>
        <w:jc w:val="both"/>
        <w:rPr>
          <w:rFonts w:ascii="Arial" w:hAnsi="Arial" w:cs="Arial"/>
        </w:rPr>
      </w:pPr>
      <w:r w:rsidRPr="00E73346">
        <w:rPr>
          <w:rFonts w:ascii="Arial" w:hAnsi="Arial" w:cs="Arial"/>
          <w:bCs/>
          <w:iCs/>
          <w:lang w:val="ru-RU"/>
        </w:rPr>
        <w:t>Понуђач</w:t>
      </w:r>
      <w:r w:rsidRPr="00E73346">
        <w:rPr>
          <w:rFonts w:ascii="Arial" w:hAnsi="Arial" w:cs="Arial"/>
          <w:lang w:val="ru-RU"/>
        </w:rPr>
        <w:t>................................</w:t>
      </w:r>
      <w:r w:rsidRPr="00E73346">
        <w:rPr>
          <w:rFonts w:ascii="Arial" w:hAnsi="Arial" w:cs="Arial"/>
          <w:i/>
          <w:iCs/>
          <w:lang w:val="ru-RU"/>
        </w:rPr>
        <w:t>...........</w:t>
      </w:r>
      <w:r w:rsidRPr="00E73346">
        <w:rPr>
          <w:rFonts w:ascii="Arial" w:hAnsi="Arial" w:cs="Arial"/>
          <w:i/>
          <w:lang w:val="ru-RU"/>
        </w:rPr>
        <w:t>................................................</w:t>
      </w:r>
      <w:r w:rsidRPr="00E73346">
        <w:rPr>
          <w:rFonts w:ascii="Arial" w:hAnsi="Arial" w:cs="Arial"/>
          <w:i/>
          <w:lang w:val="sr-Cyrl-CS"/>
        </w:rPr>
        <w:t xml:space="preserve"> </w:t>
      </w:r>
      <w:r w:rsidRPr="00E73346">
        <w:rPr>
          <w:rFonts w:ascii="Arial" w:hAnsi="Arial" w:cs="Arial"/>
          <w:lang w:val="ru-RU"/>
        </w:rPr>
        <w:t>у поступку јавне набавке</w:t>
      </w:r>
      <w:r>
        <w:rPr>
          <w:rFonts w:ascii="Arial" w:hAnsi="Arial" w:cs="Arial"/>
          <w:lang w:val="ru-RU"/>
        </w:rPr>
        <w:t xml:space="preserve"> </w:t>
      </w:r>
      <w:r>
        <w:rPr>
          <w:rFonts w:ascii="Arial" w:hAnsi="Arial" w:cs="Arial"/>
        </w:rPr>
        <w:t>услуга</w:t>
      </w:r>
      <w:r w:rsidRPr="00E73346">
        <w:rPr>
          <w:rFonts w:ascii="Arial" w:hAnsi="Arial" w:cs="Arial"/>
          <w:lang w:val="ru-RU"/>
        </w:rPr>
        <w:t xml:space="preserve"> </w:t>
      </w:r>
      <w:r w:rsidR="002A58F3">
        <w:rPr>
          <w:rFonts w:ascii="Arial" w:hAnsi="Arial" w:cs="Arial"/>
          <w:bCs/>
        </w:rPr>
        <w:t>хватања и збрињавања паса луталица на територији општине Баточина</w:t>
      </w:r>
      <w:r>
        <w:rPr>
          <w:rFonts w:ascii="Arial" w:hAnsi="Arial" w:cs="Arial"/>
          <w:i/>
          <w:iCs/>
        </w:rPr>
        <w:t>,</w:t>
      </w:r>
      <w:r>
        <w:rPr>
          <w:rFonts w:ascii="Arial" w:hAnsi="Arial" w:cs="Arial"/>
        </w:rPr>
        <w:t xml:space="preserve"> бр. </w:t>
      </w:r>
      <w:proofErr w:type="gramStart"/>
      <w:r w:rsidR="002A58F3">
        <w:rPr>
          <w:rFonts w:ascii="Arial" w:hAnsi="Arial" w:cs="Arial"/>
        </w:rPr>
        <w:t>4/16</w:t>
      </w:r>
      <w:r w:rsidRPr="00E73346">
        <w:rPr>
          <w:rFonts w:ascii="Arial" w:hAnsi="Arial" w:cs="Arial"/>
          <w:lang w:val="ru-RU"/>
        </w:rPr>
        <w:t>,</w:t>
      </w:r>
      <w:r w:rsidRPr="00E73346">
        <w:rPr>
          <w:rFonts w:ascii="Arial" w:hAnsi="Arial" w:cs="Arial"/>
          <w:bCs/>
          <w:iCs/>
          <w:lang w:val="ru-RU"/>
        </w:rPr>
        <w:t xml:space="preserve"> поштовао је обавезе које произлазе из важећих прописа о заштити на раду, запошљавању и условима рада, заштити животне средине и </w:t>
      </w:r>
      <w:r>
        <w:rPr>
          <w:rFonts w:ascii="Arial" w:hAnsi="Arial" w:cs="Arial"/>
          <w:lang w:val="ru-RU"/>
        </w:rPr>
        <w:t>гарантујем</w:t>
      </w:r>
      <w:r w:rsidRPr="00E73346">
        <w:rPr>
          <w:rFonts w:ascii="Arial" w:hAnsi="Arial" w:cs="Arial"/>
          <w:lang w:val="ru-RU"/>
        </w:rPr>
        <w:t xml:space="preserve"> да </w:t>
      </w:r>
      <w:r>
        <w:rPr>
          <w:rFonts w:ascii="Arial" w:hAnsi="Arial" w:cs="Arial"/>
          <w:lang w:val="ru-RU"/>
        </w:rPr>
        <w:t>нема</w:t>
      </w:r>
      <w:r w:rsidRPr="00E73346">
        <w:rPr>
          <w:rFonts w:ascii="Arial" w:hAnsi="Arial" w:cs="Arial"/>
          <w:lang w:val="ru-RU"/>
        </w:rPr>
        <w:t xml:space="preserve"> забрану обављања делатности која је на снази у време подношења понуда</w:t>
      </w:r>
      <w:r>
        <w:rPr>
          <w:rFonts w:ascii="Arial" w:hAnsi="Arial" w:cs="Arial"/>
          <w:lang w:val="ru-RU"/>
        </w:rPr>
        <w:t>.</w:t>
      </w:r>
      <w:proofErr w:type="gramEnd"/>
    </w:p>
    <w:p w:rsidR="007D637E" w:rsidRPr="008566BF" w:rsidRDefault="007D637E" w:rsidP="007D637E">
      <w:pPr>
        <w:tabs>
          <w:tab w:val="left" w:pos="6028"/>
        </w:tabs>
        <w:autoSpaceDE w:val="0"/>
        <w:ind w:left="360"/>
        <w:jc w:val="both"/>
        <w:rPr>
          <w:rFonts w:ascii="Arial" w:hAnsi="Arial" w:cs="Arial"/>
          <w:lang w:val="ru-RU"/>
        </w:rPr>
      </w:pPr>
    </w:p>
    <w:p w:rsidR="007D637E" w:rsidRPr="008566BF" w:rsidRDefault="007D637E" w:rsidP="007D637E">
      <w:pPr>
        <w:tabs>
          <w:tab w:val="left" w:pos="6028"/>
        </w:tabs>
        <w:autoSpaceDE w:val="0"/>
        <w:ind w:left="360"/>
        <w:rPr>
          <w:rFonts w:ascii="Arial" w:hAnsi="Arial" w:cs="Arial"/>
          <w:bCs/>
          <w:iCs/>
          <w:lang w:val="ru-RU"/>
        </w:rPr>
      </w:pPr>
    </w:p>
    <w:p w:rsidR="007D637E" w:rsidRPr="008566BF" w:rsidRDefault="007D637E" w:rsidP="007D637E">
      <w:pPr>
        <w:tabs>
          <w:tab w:val="left" w:pos="6028"/>
        </w:tabs>
        <w:autoSpaceDE w:val="0"/>
        <w:ind w:left="360"/>
        <w:rPr>
          <w:rFonts w:ascii="Arial" w:hAnsi="Arial" w:cs="Arial"/>
          <w:bCs/>
          <w:iCs/>
          <w:color w:val="002060"/>
          <w:lang w:val="ru-RU"/>
        </w:rPr>
      </w:pPr>
    </w:p>
    <w:p w:rsidR="007D637E" w:rsidRPr="008566BF" w:rsidRDefault="007D637E" w:rsidP="007D637E">
      <w:pPr>
        <w:tabs>
          <w:tab w:val="left" w:pos="6028"/>
        </w:tabs>
        <w:autoSpaceDE w:val="0"/>
        <w:ind w:left="360"/>
        <w:rPr>
          <w:rFonts w:ascii="Arial" w:hAnsi="Arial" w:cs="Arial"/>
          <w:bCs/>
          <w:iCs/>
          <w:color w:val="002060"/>
          <w:lang w:val="ru-RU"/>
        </w:rPr>
      </w:pPr>
    </w:p>
    <w:p w:rsidR="007D637E" w:rsidRPr="008566BF" w:rsidRDefault="007D637E" w:rsidP="007D637E">
      <w:pPr>
        <w:tabs>
          <w:tab w:val="left" w:pos="6028"/>
        </w:tabs>
        <w:autoSpaceDE w:val="0"/>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Понуђач</w:t>
      </w:r>
    </w:p>
    <w:p w:rsidR="007D637E" w:rsidRPr="008566BF" w:rsidRDefault="007D637E" w:rsidP="007D637E">
      <w:pPr>
        <w:tabs>
          <w:tab w:val="left" w:pos="6028"/>
        </w:tabs>
        <w:autoSpaceDE w:val="0"/>
        <w:ind w:left="360"/>
        <w:rPr>
          <w:rFonts w:ascii="Arial" w:hAnsi="Arial" w:cs="Arial"/>
          <w:bCs/>
          <w:iCs/>
          <w:lang w:val="ru-RU"/>
        </w:rPr>
      </w:pPr>
    </w:p>
    <w:p w:rsidR="007D637E" w:rsidRPr="008566BF" w:rsidRDefault="007D637E" w:rsidP="007D637E">
      <w:pPr>
        <w:tabs>
          <w:tab w:val="left" w:pos="6028"/>
        </w:tabs>
        <w:autoSpaceDE w:val="0"/>
        <w:ind w:left="360"/>
        <w:rPr>
          <w:rFonts w:ascii="Arial" w:hAnsi="Arial" w:cs="Arial"/>
          <w:bCs/>
          <w:iCs/>
          <w:lang w:val="ru-RU"/>
        </w:rPr>
      </w:pPr>
      <w:r w:rsidRPr="008566BF">
        <w:rPr>
          <w:rFonts w:ascii="Arial" w:hAnsi="Arial" w:cs="Arial"/>
          <w:bCs/>
          <w:iCs/>
          <w:lang w:val="ru-RU"/>
        </w:rPr>
        <w:t>________________                        М.П.                   __________________</w:t>
      </w:r>
    </w:p>
    <w:p w:rsidR="007D637E" w:rsidRPr="008566BF" w:rsidRDefault="007D637E" w:rsidP="007D637E">
      <w:pPr>
        <w:tabs>
          <w:tab w:val="left" w:pos="6028"/>
        </w:tabs>
        <w:autoSpaceDE w:val="0"/>
        <w:ind w:left="360"/>
        <w:rPr>
          <w:rFonts w:ascii="Arial" w:hAnsi="Arial" w:cs="Arial"/>
          <w:bCs/>
          <w:iCs/>
          <w:lang w:val="ru-RU"/>
        </w:rPr>
      </w:pPr>
    </w:p>
    <w:p w:rsidR="007D637E" w:rsidRPr="008566BF" w:rsidRDefault="007D637E" w:rsidP="007D637E">
      <w:pPr>
        <w:pStyle w:val="BodyText3"/>
        <w:spacing w:after="0"/>
        <w:jc w:val="center"/>
        <w:rPr>
          <w:lang w:val="ru-RU"/>
        </w:rPr>
      </w:pPr>
    </w:p>
    <w:p w:rsidR="007D637E" w:rsidRPr="008566BF" w:rsidRDefault="007D637E" w:rsidP="007D637E">
      <w:pPr>
        <w:tabs>
          <w:tab w:val="left" w:pos="6028"/>
        </w:tabs>
        <w:autoSpaceDE w:val="0"/>
        <w:jc w:val="both"/>
        <w:rPr>
          <w:rFonts w:ascii="Arial" w:hAnsi="Arial" w:cs="Arial"/>
          <w:bCs/>
          <w:i/>
          <w:iCs/>
          <w:lang w:val="ru-RU"/>
        </w:rPr>
      </w:pPr>
      <w:r w:rsidRPr="008566BF">
        <w:rPr>
          <w:rFonts w:ascii="Arial" w:hAnsi="Arial" w:cs="Arial"/>
          <w:b/>
          <w:bCs/>
          <w:i/>
          <w:iCs/>
          <w:lang w:val="ru-RU"/>
        </w:rPr>
        <w:t xml:space="preserve">Напомена: </w:t>
      </w:r>
      <w:r w:rsidRPr="008566BF">
        <w:rPr>
          <w:rFonts w:ascii="Arial" w:hAnsi="Arial" w:cs="Arial"/>
          <w:b/>
          <w:bCs/>
          <w:i/>
          <w:iCs/>
          <w:u w:val="single"/>
          <w:lang w:val="ru-RU"/>
        </w:rPr>
        <w:t>Уколико понуду подноси група понуђача,</w:t>
      </w:r>
      <w:r w:rsidRPr="008566BF">
        <w:rPr>
          <w:rFonts w:ascii="Arial" w:hAnsi="Arial" w:cs="Arial"/>
          <w:bCs/>
          <w:i/>
          <w:iCs/>
          <w:lang w:val="ru-RU"/>
        </w:rPr>
        <w:t xml:space="preserve"> Изјава мора бити потписана од стране овлашћеног лица сваког понуђача из групе понуђача и оверена печатом.</w:t>
      </w:r>
    </w:p>
    <w:p w:rsidR="007D637E" w:rsidRDefault="007D637E" w:rsidP="007D637E">
      <w:pPr>
        <w:tabs>
          <w:tab w:val="left" w:pos="6028"/>
        </w:tabs>
        <w:autoSpaceDE w:val="0"/>
        <w:spacing w:line="240" w:lineRule="auto"/>
        <w:jc w:val="both"/>
        <w:rPr>
          <w:rFonts w:ascii="Arial" w:hAnsi="Arial" w:cs="Arial"/>
          <w:bCs/>
          <w:i/>
          <w:iCs/>
          <w:color w:val="auto"/>
        </w:rPr>
      </w:pPr>
    </w:p>
    <w:p w:rsidR="007D637E" w:rsidRDefault="007D637E" w:rsidP="007D637E">
      <w:pPr>
        <w:tabs>
          <w:tab w:val="left" w:pos="6028"/>
        </w:tabs>
        <w:autoSpaceDE w:val="0"/>
        <w:spacing w:line="240" w:lineRule="auto"/>
        <w:jc w:val="both"/>
        <w:rPr>
          <w:rFonts w:ascii="Arial" w:hAnsi="Arial" w:cs="Arial"/>
          <w:bCs/>
          <w:i/>
          <w:iCs/>
          <w:color w:val="auto"/>
        </w:rPr>
      </w:pPr>
    </w:p>
    <w:p w:rsidR="007D637E" w:rsidRDefault="007D637E" w:rsidP="00AC1501">
      <w:pPr>
        <w:tabs>
          <w:tab w:val="left" w:pos="6028"/>
        </w:tabs>
        <w:autoSpaceDE w:val="0"/>
        <w:spacing w:line="240" w:lineRule="auto"/>
        <w:jc w:val="both"/>
        <w:rPr>
          <w:rFonts w:ascii="Arial" w:hAnsi="Arial" w:cs="Arial"/>
          <w:bCs/>
          <w:i/>
          <w:iCs/>
          <w:color w:val="auto"/>
        </w:rPr>
      </w:pPr>
    </w:p>
    <w:p w:rsidR="007D637E" w:rsidRPr="007D637E" w:rsidRDefault="007D637E" w:rsidP="00AC1501">
      <w:pPr>
        <w:tabs>
          <w:tab w:val="left" w:pos="6028"/>
        </w:tabs>
        <w:autoSpaceDE w:val="0"/>
        <w:spacing w:line="240" w:lineRule="auto"/>
        <w:jc w:val="both"/>
        <w:rPr>
          <w:rFonts w:ascii="Arial" w:hAnsi="Arial" w:cs="Arial"/>
          <w:bCs/>
          <w:i/>
          <w:iCs/>
          <w:color w:val="auto"/>
        </w:rPr>
      </w:pPr>
    </w:p>
    <w:p w:rsidR="00AC1501" w:rsidRPr="006A7FB3" w:rsidRDefault="00AC1501" w:rsidP="00AC1501">
      <w:pPr>
        <w:tabs>
          <w:tab w:val="left" w:pos="6028"/>
        </w:tabs>
        <w:autoSpaceDE w:val="0"/>
        <w:spacing w:line="240" w:lineRule="auto"/>
        <w:jc w:val="both"/>
        <w:rPr>
          <w:rFonts w:ascii="Arial" w:hAnsi="Arial" w:cs="Arial"/>
          <w:bCs/>
          <w:i/>
          <w:iCs/>
          <w:color w:val="auto"/>
        </w:rPr>
      </w:pPr>
    </w:p>
    <w:p w:rsidR="00AC1501" w:rsidRDefault="00AC1501" w:rsidP="00AC1501">
      <w:pPr>
        <w:tabs>
          <w:tab w:val="left" w:pos="6028"/>
        </w:tabs>
        <w:autoSpaceDE w:val="0"/>
        <w:spacing w:line="240" w:lineRule="auto"/>
        <w:jc w:val="both"/>
        <w:rPr>
          <w:rFonts w:ascii="Arial" w:hAnsi="Arial" w:cs="Arial"/>
          <w:bCs/>
          <w:i/>
          <w:iCs/>
          <w:color w:val="auto"/>
        </w:rPr>
      </w:pPr>
    </w:p>
    <w:p w:rsidR="007D637E" w:rsidRDefault="007D637E" w:rsidP="00AC1501">
      <w:pPr>
        <w:tabs>
          <w:tab w:val="left" w:pos="6028"/>
        </w:tabs>
        <w:autoSpaceDE w:val="0"/>
        <w:spacing w:line="240" w:lineRule="auto"/>
        <w:jc w:val="both"/>
        <w:rPr>
          <w:rFonts w:ascii="Arial" w:hAnsi="Arial" w:cs="Arial"/>
          <w:bCs/>
          <w:i/>
          <w:iCs/>
          <w:color w:val="auto"/>
        </w:rPr>
      </w:pPr>
    </w:p>
    <w:p w:rsidR="007D637E" w:rsidRDefault="007D637E" w:rsidP="00AC1501">
      <w:pPr>
        <w:tabs>
          <w:tab w:val="left" w:pos="6028"/>
        </w:tabs>
        <w:autoSpaceDE w:val="0"/>
        <w:spacing w:line="240" w:lineRule="auto"/>
        <w:jc w:val="both"/>
        <w:rPr>
          <w:rFonts w:ascii="Arial" w:hAnsi="Arial" w:cs="Arial"/>
          <w:bCs/>
          <w:i/>
          <w:iCs/>
          <w:color w:val="auto"/>
        </w:rPr>
      </w:pPr>
    </w:p>
    <w:p w:rsidR="007D637E" w:rsidRDefault="007D637E" w:rsidP="00AC1501">
      <w:pPr>
        <w:tabs>
          <w:tab w:val="left" w:pos="6028"/>
        </w:tabs>
        <w:autoSpaceDE w:val="0"/>
        <w:spacing w:line="240" w:lineRule="auto"/>
        <w:jc w:val="both"/>
        <w:rPr>
          <w:rFonts w:ascii="Arial" w:hAnsi="Arial" w:cs="Arial"/>
          <w:bCs/>
          <w:i/>
          <w:iCs/>
          <w:color w:val="auto"/>
        </w:rPr>
      </w:pPr>
    </w:p>
    <w:p w:rsidR="007D637E" w:rsidRDefault="007D637E" w:rsidP="00AC1501">
      <w:pPr>
        <w:tabs>
          <w:tab w:val="left" w:pos="6028"/>
        </w:tabs>
        <w:autoSpaceDE w:val="0"/>
        <w:spacing w:line="240" w:lineRule="auto"/>
        <w:jc w:val="both"/>
        <w:rPr>
          <w:rFonts w:ascii="Arial" w:hAnsi="Arial" w:cs="Arial"/>
          <w:bCs/>
          <w:i/>
          <w:iCs/>
          <w:color w:val="auto"/>
        </w:rPr>
      </w:pPr>
    </w:p>
    <w:p w:rsidR="007D637E" w:rsidRDefault="007D637E" w:rsidP="00AC1501">
      <w:pPr>
        <w:tabs>
          <w:tab w:val="left" w:pos="6028"/>
        </w:tabs>
        <w:autoSpaceDE w:val="0"/>
        <w:spacing w:line="240" w:lineRule="auto"/>
        <w:jc w:val="both"/>
        <w:rPr>
          <w:rFonts w:ascii="Arial" w:hAnsi="Arial" w:cs="Arial"/>
          <w:bCs/>
          <w:i/>
          <w:iCs/>
          <w:color w:val="auto"/>
        </w:rPr>
      </w:pPr>
    </w:p>
    <w:p w:rsidR="007D637E" w:rsidRDefault="007D637E" w:rsidP="00AC1501">
      <w:pPr>
        <w:tabs>
          <w:tab w:val="left" w:pos="6028"/>
        </w:tabs>
        <w:autoSpaceDE w:val="0"/>
        <w:spacing w:line="240" w:lineRule="auto"/>
        <w:jc w:val="both"/>
        <w:rPr>
          <w:rFonts w:ascii="Arial" w:hAnsi="Arial" w:cs="Arial"/>
          <w:bCs/>
          <w:i/>
          <w:iCs/>
          <w:color w:val="auto"/>
        </w:rPr>
      </w:pPr>
    </w:p>
    <w:p w:rsidR="00EC0F4D" w:rsidRDefault="00EC0F4D" w:rsidP="00AC1501">
      <w:pPr>
        <w:tabs>
          <w:tab w:val="left" w:pos="6028"/>
        </w:tabs>
        <w:autoSpaceDE w:val="0"/>
        <w:spacing w:line="240" w:lineRule="auto"/>
        <w:jc w:val="both"/>
        <w:rPr>
          <w:rFonts w:ascii="Arial" w:hAnsi="Arial" w:cs="Arial"/>
          <w:bCs/>
          <w:i/>
          <w:iCs/>
          <w:color w:val="auto"/>
        </w:rPr>
      </w:pPr>
    </w:p>
    <w:p w:rsidR="00480331" w:rsidRPr="00480331" w:rsidRDefault="00480331" w:rsidP="00AC1501">
      <w:pPr>
        <w:tabs>
          <w:tab w:val="left" w:pos="6028"/>
        </w:tabs>
        <w:autoSpaceDE w:val="0"/>
        <w:spacing w:line="240" w:lineRule="auto"/>
        <w:jc w:val="both"/>
        <w:rPr>
          <w:rFonts w:ascii="Arial" w:hAnsi="Arial" w:cs="Arial"/>
          <w:bCs/>
          <w:i/>
          <w:iCs/>
          <w:color w:val="auto"/>
        </w:rPr>
      </w:pPr>
    </w:p>
    <w:p w:rsidR="00AC1501" w:rsidRDefault="00AC1501" w:rsidP="00AC1501">
      <w:pPr>
        <w:tabs>
          <w:tab w:val="left" w:pos="6028"/>
        </w:tabs>
        <w:autoSpaceDE w:val="0"/>
        <w:spacing w:line="240" w:lineRule="auto"/>
        <w:jc w:val="both"/>
      </w:pPr>
    </w:p>
    <w:p w:rsidR="003A140C" w:rsidRDefault="003A140C" w:rsidP="00AC1501">
      <w:pPr>
        <w:tabs>
          <w:tab w:val="left" w:pos="6028"/>
        </w:tabs>
        <w:autoSpaceDE w:val="0"/>
        <w:spacing w:line="240" w:lineRule="auto"/>
        <w:jc w:val="both"/>
      </w:pPr>
    </w:p>
    <w:p w:rsidR="00FB6FBF" w:rsidRPr="002C0631" w:rsidRDefault="00FB6FBF" w:rsidP="00FB6FBF">
      <w:pPr>
        <w:shd w:val="clear" w:color="auto" w:fill="C6D9F1"/>
        <w:jc w:val="center"/>
        <w:rPr>
          <w:rFonts w:ascii="Arial" w:hAnsi="Arial" w:cs="Arial"/>
          <w:b/>
          <w:bCs/>
          <w:i/>
          <w:iCs/>
          <w:sz w:val="28"/>
          <w:szCs w:val="28"/>
        </w:rPr>
      </w:pPr>
      <w:r>
        <w:rPr>
          <w:rFonts w:cs="Arial"/>
          <w:i/>
        </w:rPr>
        <w:lastRenderedPageBreak/>
        <w:t xml:space="preserve">          </w:t>
      </w:r>
      <w:proofErr w:type="gramStart"/>
      <w:r>
        <w:rPr>
          <w:rFonts w:ascii="Arial" w:hAnsi="Arial" w:cs="Arial"/>
          <w:b/>
          <w:bCs/>
          <w:i/>
          <w:iCs/>
          <w:sz w:val="28"/>
          <w:szCs w:val="28"/>
        </w:rPr>
        <w:t>XIII  ГАРАНЦИЈА</w:t>
      </w:r>
      <w:proofErr w:type="gramEnd"/>
      <w:r>
        <w:rPr>
          <w:rFonts w:ascii="Arial" w:hAnsi="Arial" w:cs="Arial"/>
          <w:b/>
          <w:bCs/>
          <w:i/>
          <w:iCs/>
          <w:sz w:val="28"/>
          <w:szCs w:val="28"/>
        </w:rPr>
        <w:t xml:space="preserve"> ЗА ОЗБИЉНОСТ ПОНУДЕ</w:t>
      </w:r>
    </w:p>
    <w:p w:rsidR="00FB6FBF" w:rsidRPr="00967D23" w:rsidRDefault="00FB6FBF" w:rsidP="00FB6FBF">
      <w:pPr>
        <w:pStyle w:val="MilaColestyle"/>
        <w:numPr>
          <w:ilvl w:val="0"/>
          <w:numId w:val="0"/>
        </w:numPr>
        <w:ind w:left="360" w:hanging="360"/>
        <w:jc w:val="center"/>
        <w:rPr>
          <w:rFonts w:cs="Arial"/>
          <w:szCs w:val="24"/>
        </w:rPr>
      </w:pPr>
      <w:r w:rsidRPr="00967D23">
        <w:rPr>
          <w:rFonts w:cs="Arial"/>
          <w:szCs w:val="24"/>
        </w:rPr>
        <w:t>ОБРАЗАЦ МЕНИЧНОГ ПИСМА – ОВЛАШЋЕЊА</w:t>
      </w:r>
    </w:p>
    <w:p w:rsidR="00FB6FBF" w:rsidRPr="00967D23" w:rsidRDefault="00FB6FBF" w:rsidP="00FB6FBF">
      <w:pPr>
        <w:ind w:firstLine="540"/>
        <w:rPr>
          <w:rFonts w:ascii="Arial" w:hAnsi="Arial" w:cs="Arial"/>
          <w:lang w:val="sr-Cyrl-CS"/>
        </w:rPr>
      </w:pPr>
      <w:r w:rsidRPr="00967D23">
        <w:rPr>
          <w:rFonts w:ascii="Arial" w:hAnsi="Arial" w:cs="Arial"/>
          <w:lang w:val="ru-RU"/>
        </w:rPr>
        <w:t>На основу Закона  о меници и тачке 1,</w:t>
      </w:r>
      <w:r>
        <w:rPr>
          <w:rFonts w:ascii="Arial" w:hAnsi="Arial" w:cs="Arial"/>
          <w:lang w:val="ru-RU"/>
        </w:rPr>
        <w:t xml:space="preserve"> </w:t>
      </w:r>
      <w:r w:rsidRPr="00967D23">
        <w:rPr>
          <w:rFonts w:ascii="Arial" w:hAnsi="Arial" w:cs="Arial"/>
          <w:lang w:val="ru-RU"/>
        </w:rPr>
        <w:t>2 и 6 Одлуке о облику, садржини и начину коришћења јединствених инструмената платног промета</w:t>
      </w:r>
    </w:p>
    <w:p w:rsidR="00FB6FBF" w:rsidRPr="00967D23" w:rsidRDefault="00FB6FBF" w:rsidP="00FB6FBF">
      <w:pPr>
        <w:rPr>
          <w:rFonts w:ascii="Arial" w:hAnsi="Arial" w:cs="Arial"/>
          <w:lang w:val="sr-Cyrl-CS"/>
        </w:rPr>
      </w:pPr>
      <w:r w:rsidRPr="00967D23">
        <w:rPr>
          <w:rFonts w:ascii="Arial" w:hAnsi="Arial" w:cs="Arial"/>
          <w:lang w:val="ru-RU"/>
        </w:rPr>
        <w:t>Дужник – правно лице:</w:t>
      </w:r>
      <w:r w:rsidRPr="00967D23">
        <w:rPr>
          <w:rFonts w:ascii="Arial" w:hAnsi="Arial" w:cs="Arial"/>
          <w:lang w:val="sr-Cyrl-CS"/>
        </w:rPr>
        <w:tab/>
      </w:r>
      <w:r>
        <w:rPr>
          <w:rFonts w:ascii="Arial" w:hAnsi="Arial" w:cs="Arial"/>
          <w:lang w:val="sr-Cyrl-CS"/>
        </w:rPr>
        <w:t>_</w:t>
      </w:r>
      <w:r w:rsidRPr="00967D23">
        <w:rPr>
          <w:rFonts w:ascii="Arial" w:hAnsi="Arial" w:cs="Arial"/>
          <w:lang w:val="ru-RU"/>
        </w:rPr>
        <w:t>_____________________</w:t>
      </w:r>
      <w:r w:rsidRPr="00967D23">
        <w:rPr>
          <w:rFonts w:ascii="Arial" w:hAnsi="Arial" w:cs="Arial"/>
          <w:lang w:val="sr-Cyrl-CS"/>
        </w:rPr>
        <w:t xml:space="preserve">________________________   </w:t>
      </w:r>
    </w:p>
    <w:p w:rsidR="00FB6FBF" w:rsidRPr="00967D23" w:rsidRDefault="00FB6FBF" w:rsidP="00FB6FBF">
      <w:pPr>
        <w:rPr>
          <w:rFonts w:ascii="Arial" w:hAnsi="Arial" w:cs="Arial"/>
          <w:lang w:val="sr-Cyrl-CS"/>
        </w:rPr>
      </w:pPr>
      <w:r w:rsidRPr="00967D23">
        <w:rPr>
          <w:rFonts w:ascii="Arial" w:hAnsi="Arial" w:cs="Arial"/>
          <w:lang w:val="ru-RU"/>
        </w:rPr>
        <w:t>Седиште –</w:t>
      </w:r>
      <w:r w:rsidRPr="00967D23">
        <w:rPr>
          <w:rFonts w:ascii="Arial" w:hAnsi="Arial" w:cs="Arial"/>
          <w:lang w:val="sr-Cyrl-CS"/>
        </w:rPr>
        <w:t xml:space="preserve"> </w:t>
      </w:r>
      <w:r w:rsidRPr="00967D23">
        <w:rPr>
          <w:rFonts w:ascii="Arial" w:hAnsi="Arial" w:cs="Arial"/>
          <w:lang w:val="ru-RU"/>
        </w:rPr>
        <w:t>адреса:</w:t>
      </w:r>
      <w:r>
        <w:rPr>
          <w:rFonts w:ascii="Arial" w:hAnsi="Arial" w:cs="Arial"/>
          <w:lang w:val="ru-RU"/>
        </w:rPr>
        <w:t xml:space="preserve">         </w:t>
      </w:r>
      <w:r>
        <w:rPr>
          <w:rFonts w:ascii="Arial" w:hAnsi="Arial" w:cs="Arial"/>
          <w:lang w:val="sr-Cyrl-CS"/>
        </w:rPr>
        <w:t xml:space="preserve"> _</w:t>
      </w:r>
      <w:r w:rsidRPr="00967D23">
        <w:rPr>
          <w:rFonts w:ascii="Arial" w:hAnsi="Arial" w:cs="Arial"/>
          <w:lang w:val="ru-RU"/>
        </w:rPr>
        <w:t>____________________</w:t>
      </w:r>
      <w:r w:rsidRPr="00967D23">
        <w:rPr>
          <w:rFonts w:ascii="Arial" w:hAnsi="Arial" w:cs="Arial"/>
          <w:lang w:val="sr-Cyrl-CS"/>
        </w:rPr>
        <w:t>______</w:t>
      </w:r>
      <w:r w:rsidRPr="00967D23">
        <w:rPr>
          <w:rFonts w:ascii="Arial" w:hAnsi="Arial" w:cs="Arial"/>
          <w:lang w:val="ru-RU"/>
        </w:rPr>
        <w:t>___________________</w:t>
      </w:r>
    </w:p>
    <w:p w:rsidR="00FB6FBF" w:rsidRPr="00967D23" w:rsidRDefault="00FB6FBF" w:rsidP="00FB6FBF">
      <w:pPr>
        <w:rPr>
          <w:rFonts w:ascii="Arial" w:hAnsi="Arial" w:cs="Arial"/>
          <w:lang w:val="sr-Cyrl-CS"/>
        </w:rPr>
      </w:pPr>
      <w:r w:rsidRPr="00967D23">
        <w:rPr>
          <w:rFonts w:ascii="Arial" w:hAnsi="Arial" w:cs="Arial"/>
          <w:lang w:val="ru-RU"/>
        </w:rPr>
        <w:t>Матични број:</w:t>
      </w:r>
      <w:r w:rsidRPr="00967D23">
        <w:rPr>
          <w:rFonts w:ascii="Arial" w:hAnsi="Arial" w:cs="Arial"/>
          <w:lang w:val="sr-Cyrl-CS"/>
        </w:rPr>
        <w:t xml:space="preserve"> </w:t>
      </w:r>
      <w:r w:rsidRPr="00967D23">
        <w:rPr>
          <w:rFonts w:ascii="Arial" w:hAnsi="Arial" w:cs="Arial"/>
          <w:lang w:val="ru-RU"/>
        </w:rPr>
        <w:t>____________________</w:t>
      </w:r>
      <w:r>
        <w:rPr>
          <w:rFonts w:ascii="Arial" w:hAnsi="Arial" w:cs="Arial"/>
          <w:lang w:val="sr-Cyrl-CS"/>
        </w:rPr>
        <w:t xml:space="preserve">    </w:t>
      </w:r>
      <w:r w:rsidRPr="00967D23">
        <w:rPr>
          <w:rFonts w:ascii="Arial" w:hAnsi="Arial" w:cs="Arial"/>
          <w:lang w:val="ru-RU"/>
        </w:rPr>
        <w:t>ПИБ:</w:t>
      </w:r>
      <w:r w:rsidRPr="00967D23">
        <w:rPr>
          <w:rFonts w:ascii="Arial" w:hAnsi="Arial" w:cs="Arial"/>
          <w:lang w:val="sr-Cyrl-CS"/>
        </w:rPr>
        <w:t>____</w:t>
      </w:r>
      <w:r w:rsidRPr="00967D23">
        <w:rPr>
          <w:rFonts w:ascii="Arial" w:hAnsi="Arial" w:cs="Arial"/>
          <w:lang w:val="ru-RU"/>
        </w:rPr>
        <w:t>_________________________</w:t>
      </w:r>
    </w:p>
    <w:p w:rsidR="00FB6FBF" w:rsidRPr="00967D23" w:rsidRDefault="00FB6FBF" w:rsidP="00FB6FBF">
      <w:pPr>
        <w:rPr>
          <w:rFonts w:ascii="Arial" w:hAnsi="Arial" w:cs="Arial"/>
          <w:lang w:val="ru-RU"/>
        </w:rPr>
      </w:pPr>
      <w:r w:rsidRPr="00967D23">
        <w:rPr>
          <w:rFonts w:ascii="Arial" w:hAnsi="Arial" w:cs="Arial"/>
          <w:lang w:val="ru-RU"/>
        </w:rPr>
        <w:t>У месту:</w:t>
      </w:r>
      <w:r w:rsidRPr="00967D23">
        <w:rPr>
          <w:rFonts w:ascii="Arial" w:hAnsi="Arial" w:cs="Arial"/>
          <w:lang w:val="sr-Cyrl-CS"/>
        </w:rPr>
        <w:t xml:space="preserve"> </w:t>
      </w:r>
      <w:r w:rsidRPr="00967D23">
        <w:rPr>
          <w:rFonts w:ascii="Arial" w:hAnsi="Arial" w:cs="Arial"/>
          <w:lang w:val="ru-RU"/>
        </w:rPr>
        <w:t>_________________________</w:t>
      </w:r>
      <w:r>
        <w:rPr>
          <w:rFonts w:ascii="Arial" w:hAnsi="Arial" w:cs="Arial"/>
          <w:lang w:val="sr-Cyrl-CS"/>
        </w:rPr>
        <w:t xml:space="preserve">  </w:t>
      </w:r>
      <w:r w:rsidRPr="00967D23">
        <w:rPr>
          <w:rFonts w:ascii="Arial" w:hAnsi="Arial" w:cs="Arial"/>
          <w:lang w:val="ru-RU"/>
        </w:rPr>
        <w:t>Дана:</w:t>
      </w:r>
      <w:r>
        <w:rPr>
          <w:rFonts w:ascii="Arial" w:hAnsi="Arial" w:cs="Arial"/>
          <w:lang w:val="ru-RU"/>
        </w:rPr>
        <w:t xml:space="preserve"> </w:t>
      </w:r>
      <w:r w:rsidRPr="00967D23">
        <w:rPr>
          <w:rFonts w:ascii="Arial" w:hAnsi="Arial" w:cs="Arial"/>
          <w:lang w:val="ru-RU"/>
        </w:rPr>
        <w:t>_</w:t>
      </w:r>
      <w:r w:rsidRPr="00967D23">
        <w:rPr>
          <w:rFonts w:ascii="Arial" w:hAnsi="Arial" w:cs="Arial"/>
          <w:lang w:val="sr-Cyrl-CS"/>
        </w:rPr>
        <w:t>__________</w:t>
      </w:r>
      <w:r>
        <w:rPr>
          <w:rFonts w:ascii="Arial" w:hAnsi="Arial" w:cs="Arial"/>
          <w:lang w:val="ru-RU"/>
        </w:rPr>
        <w:t>_________________</w:t>
      </w:r>
    </w:p>
    <w:p w:rsidR="00FB6FBF" w:rsidRPr="00967D23" w:rsidRDefault="00FB6FBF" w:rsidP="00FB6FBF">
      <w:pPr>
        <w:rPr>
          <w:rFonts w:ascii="Arial" w:hAnsi="Arial" w:cs="Arial"/>
          <w:lang w:val="sr-Cyrl-CS"/>
        </w:rPr>
      </w:pPr>
      <w:r w:rsidRPr="00967D23">
        <w:rPr>
          <w:rFonts w:ascii="Arial" w:hAnsi="Arial" w:cs="Arial"/>
          <w:lang w:val="ru-RU"/>
        </w:rPr>
        <w:t>Текући рачун:</w:t>
      </w:r>
      <w:r w:rsidRPr="00967D23">
        <w:rPr>
          <w:rFonts w:ascii="Arial" w:hAnsi="Arial" w:cs="Arial"/>
          <w:lang w:val="sr-Cyrl-CS"/>
        </w:rPr>
        <w:t xml:space="preserve"> </w:t>
      </w:r>
      <w:r w:rsidRPr="00967D23">
        <w:rPr>
          <w:rFonts w:ascii="Arial" w:hAnsi="Arial" w:cs="Arial"/>
          <w:lang w:val="ru-RU"/>
        </w:rPr>
        <w:t>_________________</w:t>
      </w:r>
      <w:r w:rsidRPr="00967D23">
        <w:rPr>
          <w:rFonts w:ascii="Arial" w:hAnsi="Arial" w:cs="Arial"/>
          <w:lang w:val="sr-Cyrl-CS"/>
        </w:rPr>
        <w:t>_</w:t>
      </w:r>
      <w:r w:rsidRPr="00967D23">
        <w:rPr>
          <w:rFonts w:ascii="Arial" w:hAnsi="Arial" w:cs="Arial"/>
          <w:lang w:val="ru-RU"/>
        </w:rPr>
        <w:t>_</w:t>
      </w:r>
      <w:r w:rsidRPr="00967D23">
        <w:rPr>
          <w:rFonts w:ascii="Arial" w:hAnsi="Arial" w:cs="Arial"/>
          <w:lang w:val="sr-Cyrl-CS"/>
        </w:rPr>
        <w:t xml:space="preserve">__  </w:t>
      </w:r>
      <w:r>
        <w:rPr>
          <w:rFonts w:ascii="Arial" w:hAnsi="Arial" w:cs="Arial"/>
          <w:lang w:val="ru-RU"/>
        </w:rPr>
        <w:t xml:space="preserve">Код </w:t>
      </w:r>
      <w:r w:rsidRPr="00967D23">
        <w:rPr>
          <w:rFonts w:ascii="Arial" w:hAnsi="Arial" w:cs="Arial"/>
          <w:lang w:val="ru-RU"/>
        </w:rPr>
        <w:t>банке:</w:t>
      </w:r>
      <w:r>
        <w:rPr>
          <w:rFonts w:ascii="Arial" w:hAnsi="Arial" w:cs="Arial"/>
          <w:lang w:val="ru-RU"/>
        </w:rPr>
        <w:t xml:space="preserve"> </w:t>
      </w:r>
      <w:r w:rsidRPr="00967D23">
        <w:rPr>
          <w:rFonts w:ascii="Arial" w:hAnsi="Arial" w:cs="Arial"/>
          <w:lang w:val="sr-Cyrl-CS"/>
        </w:rPr>
        <w:t>___</w:t>
      </w:r>
      <w:r>
        <w:rPr>
          <w:rFonts w:ascii="Arial" w:hAnsi="Arial" w:cs="Arial"/>
          <w:lang w:val="ru-RU"/>
        </w:rPr>
        <w:t>____________________</w:t>
      </w:r>
    </w:p>
    <w:p w:rsidR="00FB6FBF" w:rsidRPr="00967D23" w:rsidRDefault="00FB6FBF" w:rsidP="00FB6FBF">
      <w:pPr>
        <w:rPr>
          <w:rFonts w:ascii="Arial" w:hAnsi="Arial" w:cs="Arial"/>
          <w:lang w:val="sr-Cyrl-CS"/>
        </w:rPr>
      </w:pPr>
      <w:r w:rsidRPr="00967D23">
        <w:rPr>
          <w:rFonts w:ascii="Arial" w:hAnsi="Arial" w:cs="Arial"/>
          <w:lang w:val="ru-RU"/>
        </w:rPr>
        <w:t>ИЗДАЈЕ ПОВЕРИОЦУ:</w:t>
      </w:r>
      <w:r w:rsidRPr="00967D23">
        <w:rPr>
          <w:rFonts w:ascii="Arial" w:hAnsi="Arial" w:cs="Arial"/>
          <w:lang w:val="sr-Cyrl-CS"/>
        </w:rPr>
        <w:t xml:space="preserve"> _____________</w:t>
      </w:r>
      <w:r w:rsidRPr="00967D23">
        <w:rPr>
          <w:rFonts w:ascii="Arial" w:hAnsi="Arial" w:cs="Arial"/>
          <w:lang w:val="ru-RU"/>
        </w:rPr>
        <w:t>____________________________________</w:t>
      </w:r>
    </w:p>
    <w:p w:rsidR="00FB6FBF" w:rsidRPr="00967D23" w:rsidRDefault="00FB6FBF" w:rsidP="00FB6FBF">
      <w:pPr>
        <w:rPr>
          <w:rFonts w:ascii="Arial" w:hAnsi="Arial" w:cs="Arial"/>
          <w:lang w:val="sr-Cyrl-CS"/>
        </w:rPr>
      </w:pPr>
      <w:r w:rsidRPr="00967D23">
        <w:rPr>
          <w:rFonts w:ascii="Arial" w:hAnsi="Arial" w:cs="Arial"/>
          <w:lang w:val="ru-RU"/>
        </w:rPr>
        <w:t>Текући рачун:</w:t>
      </w:r>
      <w:r w:rsidRPr="00967D23">
        <w:rPr>
          <w:rFonts w:ascii="Arial" w:hAnsi="Arial" w:cs="Arial"/>
          <w:lang w:val="sr-Cyrl-CS"/>
        </w:rPr>
        <w:t xml:space="preserve"> </w:t>
      </w:r>
      <w:r w:rsidRPr="00967D23">
        <w:rPr>
          <w:rFonts w:ascii="Arial" w:hAnsi="Arial" w:cs="Arial"/>
          <w:lang w:val="ru-RU"/>
        </w:rPr>
        <w:t>_____________________</w:t>
      </w:r>
      <w:r w:rsidRPr="00967D23">
        <w:rPr>
          <w:rFonts w:ascii="Arial" w:hAnsi="Arial" w:cs="Arial"/>
          <w:lang w:val="sr-Cyrl-CS"/>
        </w:rPr>
        <w:t xml:space="preserve">   </w:t>
      </w:r>
      <w:r w:rsidRPr="00967D23">
        <w:rPr>
          <w:rFonts w:ascii="Arial" w:hAnsi="Arial" w:cs="Arial"/>
          <w:lang w:val="ru-RU"/>
        </w:rPr>
        <w:t>Код</w:t>
      </w:r>
      <w:r w:rsidRPr="00967D23">
        <w:rPr>
          <w:rFonts w:ascii="Arial" w:hAnsi="Arial" w:cs="Arial"/>
          <w:lang w:val="sr-Cyrl-CS"/>
        </w:rPr>
        <w:t xml:space="preserve"> </w:t>
      </w:r>
      <w:r w:rsidRPr="00967D23">
        <w:rPr>
          <w:rFonts w:ascii="Arial" w:hAnsi="Arial" w:cs="Arial"/>
          <w:lang w:val="ru-RU"/>
        </w:rPr>
        <w:t>банке:</w:t>
      </w:r>
      <w:r>
        <w:rPr>
          <w:rFonts w:ascii="Arial" w:hAnsi="Arial" w:cs="Arial"/>
          <w:lang w:val="ru-RU"/>
        </w:rPr>
        <w:t xml:space="preserve"> _______________________</w:t>
      </w:r>
    </w:p>
    <w:p w:rsidR="00FB6FBF" w:rsidRPr="00967D23" w:rsidRDefault="00FB6FBF" w:rsidP="00FB6FBF">
      <w:pPr>
        <w:rPr>
          <w:rFonts w:ascii="Arial" w:hAnsi="Arial" w:cs="Arial"/>
          <w:lang w:val="sr-Cyrl-CS"/>
        </w:rPr>
      </w:pPr>
      <w:r w:rsidRPr="00967D23">
        <w:rPr>
          <w:rFonts w:ascii="Arial" w:hAnsi="Arial" w:cs="Arial"/>
          <w:lang w:val="sr-Cyrl-CS"/>
        </w:rPr>
        <w:t xml:space="preserve"> </w:t>
      </w:r>
    </w:p>
    <w:p w:rsidR="00FB6FBF" w:rsidRPr="00967D23" w:rsidRDefault="00FB6FBF" w:rsidP="00FB6FBF">
      <w:pPr>
        <w:autoSpaceDE w:val="0"/>
        <w:autoSpaceDN w:val="0"/>
        <w:adjustRightInd w:val="0"/>
        <w:jc w:val="both"/>
        <w:rPr>
          <w:rFonts w:ascii="Arial" w:eastAsia="TimesNewRoman" w:hAnsi="Arial" w:cs="Arial"/>
          <w:lang w:val="sr-Cyrl-CS"/>
        </w:rPr>
      </w:pPr>
      <w:r w:rsidRPr="00967D23">
        <w:rPr>
          <w:rFonts w:ascii="Arial" w:hAnsi="Arial" w:cs="Arial"/>
          <w:lang w:val="ru-RU"/>
        </w:rPr>
        <w:t>МЕНИЧНО ПИСМО – ОВЛАШЋЕЊЕ</w:t>
      </w:r>
      <w:r w:rsidRPr="00967D23">
        <w:rPr>
          <w:rFonts w:ascii="Arial" w:hAnsi="Arial" w:cs="Arial"/>
          <w:lang w:val="sr-Cyrl-CS"/>
        </w:rPr>
        <w:t xml:space="preserve"> </w:t>
      </w:r>
      <w:r w:rsidRPr="00967D23">
        <w:rPr>
          <w:rFonts w:ascii="Arial" w:hAnsi="Arial" w:cs="Arial"/>
          <w:lang w:val="ru-RU"/>
        </w:rPr>
        <w:t xml:space="preserve">ЗА КОРИСНИКА  </w:t>
      </w:r>
      <w:r w:rsidRPr="00967D23">
        <w:rPr>
          <w:rFonts w:ascii="Arial" w:hAnsi="Arial" w:cs="Arial"/>
          <w:lang w:val="sr-Cyrl-CS"/>
        </w:rPr>
        <w:t xml:space="preserve">БЛАНКО, </w:t>
      </w:r>
      <w:r w:rsidRPr="00967D23">
        <w:rPr>
          <w:rFonts w:ascii="Arial" w:hAnsi="Arial" w:cs="Arial"/>
          <w:lang w:val="ru-RU"/>
        </w:rPr>
        <w:t>СОЛО МЕНИЦ</w:t>
      </w:r>
      <w:r w:rsidRPr="00967D23">
        <w:rPr>
          <w:rFonts w:ascii="Arial" w:hAnsi="Arial" w:cs="Arial"/>
          <w:lang w:val="sr-Cyrl-CS"/>
        </w:rPr>
        <w:t xml:space="preserve">Е </w:t>
      </w:r>
      <w:r w:rsidRPr="00967D23">
        <w:rPr>
          <w:rFonts w:ascii="Arial" w:hAnsi="Arial" w:cs="Arial"/>
          <w:lang w:val="ru-RU"/>
        </w:rPr>
        <w:t>Предајемо вам</w:t>
      </w:r>
      <w:r w:rsidRPr="00967D23">
        <w:rPr>
          <w:rFonts w:ascii="Arial" w:hAnsi="Arial" w:cs="Arial"/>
          <w:lang w:val="sr-Cyrl-CS"/>
        </w:rPr>
        <w:t xml:space="preserve"> бланко, соло меницу</w:t>
      </w:r>
      <w:r w:rsidRPr="00967D23">
        <w:rPr>
          <w:rFonts w:ascii="Arial" w:hAnsi="Arial" w:cs="Arial"/>
          <w:lang w:val="ru-RU"/>
        </w:rPr>
        <w:t xml:space="preserve"> ____________</w:t>
      </w:r>
      <w:r w:rsidRPr="00967D23">
        <w:rPr>
          <w:rFonts w:ascii="Arial" w:hAnsi="Arial" w:cs="Arial"/>
          <w:lang w:val="sr-Cyrl-CS"/>
        </w:rPr>
        <w:t xml:space="preserve"> (број менице)</w:t>
      </w:r>
      <w:r w:rsidRPr="00967D23">
        <w:rPr>
          <w:rFonts w:ascii="Arial" w:hAnsi="Arial" w:cs="Arial"/>
          <w:lang w:val="ru-RU"/>
        </w:rPr>
        <w:t xml:space="preserve"> и овлашћујемо _____________</w:t>
      </w:r>
      <w:r w:rsidRPr="00967D23">
        <w:rPr>
          <w:rFonts w:ascii="Arial" w:hAnsi="Arial" w:cs="Arial"/>
          <w:lang w:val="sr-Cyrl-CS"/>
        </w:rPr>
        <w:t>_____________________________</w:t>
      </w:r>
      <w:r w:rsidRPr="00967D23">
        <w:rPr>
          <w:rFonts w:ascii="Arial" w:hAnsi="Arial" w:cs="Arial"/>
          <w:lang w:val="ru-RU"/>
        </w:rPr>
        <w:t>, као Повериоца, да предат</w:t>
      </w:r>
      <w:r w:rsidRPr="00967D23">
        <w:rPr>
          <w:rFonts w:ascii="Arial" w:hAnsi="Arial" w:cs="Arial"/>
          <w:lang w:val="sr-Cyrl-CS"/>
        </w:rPr>
        <w:t>у</w:t>
      </w:r>
      <w:r w:rsidRPr="00967D23">
        <w:rPr>
          <w:rFonts w:ascii="Arial" w:hAnsi="Arial" w:cs="Arial"/>
          <w:lang w:val="ru-RU"/>
        </w:rPr>
        <w:t xml:space="preserve"> мениц</w:t>
      </w:r>
      <w:r w:rsidRPr="00967D23">
        <w:rPr>
          <w:rFonts w:ascii="Arial" w:hAnsi="Arial" w:cs="Arial"/>
          <w:lang w:val="sr-Cyrl-CS"/>
        </w:rPr>
        <w:t>у</w:t>
      </w:r>
      <w:r w:rsidRPr="00967D23">
        <w:rPr>
          <w:rFonts w:ascii="Arial" w:hAnsi="Arial" w:cs="Arial"/>
          <w:lang w:val="ru-RU"/>
        </w:rPr>
        <w:t xml:space="preserve"> може попунити на износ од</w:t>
      </w:r>
      <w:r w:rsidRPr="00967D23">
        <w:rPr>
          <w:rFonts w:ascii="Arial" w:hAnsi="Arial" w:cs="Arial"/>
          <w:lang w:val="sr-Cyrl-CS"/>
        </w:rPr>
        <w:t xml:space="preserve"> _______________ </w:t>
      </w:r>
      <w:r w:rsidRPr="00967D23">
        <w:rPr>
          <w:rFonts w:ascii="Arial" w:hAnsi="Arial" w:cs="Arial"/>
          <w:lang w:val="ru-RU"/>
        </w:rPr>
        <w:t>динара</w:t>
      </w:r>
      <w:r w:rsidRPr="008566BF">
        <w:rPr>
          <w:rFonts w:ascii="Arial" w:eastAsia="Calibri" w:hAnsi="Arial" w:cs="Arial"/>
          <w:sz w:val="23"/>
          <w:szCs w:val="23"/>
          <w:lang w:val="ru-RU"/>
        </w:rPr>
        <w:t xml:space="preserve"> </w:t>
      </w:r>
      <w:r w:rsidRPr="008566BF">
        <w:rPr>
          <w:rFonts w:ascii="Arial" w:eastAsia="Calibri" w:hAnsi="Arial" w:cs="Arial"/>
          <w:lang w:val="ru-RU"/>
        </w:rPr>
        <w:t xml:space="preserve">(10%, </w:t>
      </w:r>
      <w:r w:rsidRPr="008566BF">
        <w:rPr>
          <w:rFonts w:ascii="Arial" w:eastAsia="TimesNewRoman" w:hAnsi="Arial" w:cs="Arial"/>
          <w:lang w:val="ru-RU"/>
        </w:rPr>
        <w:t>од</w:t>
      </w:r>
      <w:r w:rsidRPr="00967D23">
        <w:rPr>
          <w:rFonts w:ascii="Arial" w:eastAsia="TimesNewRoman" w:hAnsi="Arial" w:cs="Arial"/>
          <w:lang w:val="sr-Cyrl-CS"/>
        </w:rPr>
        <w:t xml:space="preserve"> </w:t>
      </w:r>
      <w:r>
        <w:rPr>
          <w:rFonts w:ascii="Arial" w:eastAsia="TimesNewRoman" w:hAnsi="Arial" w:cs="Arial"/>
          <w:lang w:val="sr-Cyrl-CS"/>
        </w:rPr>
        <w:t>вредности уговора</w:t>
      </w:r>
      <w:r w:rsidRPr="008566BF">
        <w:rPr>
          <w:rFonts w:ascii="Arial" w:eastAsia="TimesNewRoman" w:hAnsi="Arial" w:cs="Arial"/>
          <w:lang w:val="ru-RU"/>
        </w:rPr>
        <w:t xml:space="preserve"> </w:t>
      </w:r>
      <w:r w:rsidRPr="008566BF">
        <w:rPr>
          <w:rFonts w:ascii="Arial" w:eastAsia="Calibri" w:hAnsi="Arial" w:cs="Arial"/>
          <w:lang w:val="ru-RU"/>
        </w:rPr>
        <w:t>/</w:t>
      </w:r>
      <w:r w:rsidRPr="008566BF">
        <w:rPr>
          <w:rFonts w:ascii="Arial" w:eastAsia="TimesNewRoman" w:hAnsi="Arial" w:cs="Arial"/>
          <w:lang w:val="ru-RU"/>
        </w:rPr>
        <w:t>без ПДВ</w:t>
      </w:r>
      <w:r w:rsidRPr="008566BF">
        <w:rPr>
          <w:rFonts w:ascii="Arial" w:eastAsia="Calibri" w:hAnsi="Arial" w:cs="Arial"/>
          <w:lang w:val="ru-RU"/>
        </w:rPr>
        <w:t>/</w:t>
      </w:r>
      <w:r w:rsidRPr="00967D23">
        <w:rPr>
          <w:rFonts w:ascii="Arial" w:eastAsia="Calibri" w:hAnsi="Arial" w:cs="Arial"/>
          <w:lang w:val="sr-Cyrl-CS"/>
        </w:rPr>
        <w:t>)</w:t>
      </w:r>
      <w:r w:rsidRPr="00967D23">
        <w:rPr>
          <w:rFonts w:ascii="Arial" w:hAnsi="Arial" w:cs="Arial"/>
          <w:lang w:val="sr-Cyrl-CS"/>
        </w:rPr>
        <w:t>,</w:t>
      </w:r>
      <w:r w:rsidRPr="00967D23">
        <w:rPr>
          <w:rFonts w:ascii="Arial" w:hAnsi="Arial" w:cs="Arial"/>
          <w:lang w:val="ru-RU"/>
        </w:rPr>
        <w:t xml:space="preserve"> </w:t>
      </w:r>
      <w:r w:rsidRPr="00967D23">
        <w:rPr>
          <w:rFonts w:ascii="Arial" w:hAnsi="Arial" w:cs="Arial"/>
          <w:b/>
          <w:lang w:val="ru-RU"/>
        </w:rPr>
        <w:t>на име озбиљности</w:t>
      </w:r>
      <w:r w:rsidRPr="00967D23">
        <w:rPr>
          <w:rFonts w:ascii="Arial" w:hAnsi="Arial" w:cs="Arial"/>
          <w:b/>
          <w:lang w:val="sr-Cyrl-CS"/>
        </w:rPr>
        <w:t xml:space="preserve"> </w:t>
      </w:r>
      <w:r w:rsidRPr="00967D23">
        <w:rPr>
          <w:rFonts w:ascii="Arial" w:hAnsi="Arial" w:cs="Arial"/>
          <w:b/>
          <w:lang w:val="ru-RU"/>
        </w:rPr>
        <w:t>понуде</w:t>
      </w:r>
      <w:r w:rsidRPr="00967D23">
        <w:rPr>
          <w:rFonts w:ascii="Arial" w:hAnsi="Arial" w:cs="Arial"/>
          <w:lang w:val="ru-RU"/>
        </w:rPr>
        <w:t xml:space="preserve">, по </w:t>
      </w:r>
      <w:r w:rsidRPr="00967D23">
        <w:rPr>
          <w:rFonts w:ascii="Arial" w:hAnsi="Arial" w:cs="Arial"/>
          <w:lang w:val="sr-Cyrl-CS"/>
        </w:rPr>
        <w:t>ЈН</w:t>
      </w:r>
      <w:r>
        <w:rPr>
          <w:rFonts w:ascii="Arial" w:hAnsi="Arial" w:cs="Arial"/>
          <w:lang w:val="sr-Cyrl-CS"/>
        </w:rPr>
        <w:t>М</w:t>
      </w:r>
      <w:r w:rsidRPr="00967D23">
        <w:rPr>
          <w:rFonts w:ascii="Arial" w:hAnsi="Arial" w:cs="Arial"/>
          <w:lang w:val="sr-Cyrl-CS"/>
        </w:rPr>
        <w:t>В</w:t>
      </w:r>
      <w:r w:rsidRPr="00967D23">
        <w:rPr>
          <w:rFonts w:ascii="Arial" w:hAnsi="Arial" w:cs="Arial"/>
          <w:lang w:val="ru-RU"/>
        </w:rPr>
        <w:t xml:space="preserve"> број </w:t>
      </w:r>
      <w:r>
        <w:rPr>
          <w:rFonts w:ascii="Arial" w:hAnsi="Arial" w:cs="Arial"/>
          <w:b/>
        </w:rPr>
        <w:t>4</w:t>
      </w:r>
      <w:r w:rsidRPr="003D4050">
        <w:rPr>
          <w:rFonts w:ascii="Arial" w:hAnsi="Arial" w:cs="Arial"/>
          <w:b/>
          <w:lang w:val="sr-Cyrl-CS"/>
        </w:rPr>
        <w:t>/</w:t>
      </w:r>
      <w:r>
        <w:rPr>
          <w:rFonts w:ascii="Arial" w:hAnsi="Arial" w:cs="Arial"/>
          <w:b/>
          <w:lang w:val="sr-Cyrl-CS"/>
        </w:rPr>
        <w:t>16.</w:t>
      </w:r>
    </w:p>
    <w:p w:rsidR="00FB6FBF" w:rsidRPr="00967D23" w:rsidRDefault="00FB6FBF" w:rsidP="00FB6FBF">
      <w:pPr>
        <w:jc w:val="both"/>
        <w:rPr>
          <w:rFonts w:ascii="Arial" w:hAnsi="Arial" w:cs="Arial"/>
          <w:b/>
          <w:lang w:val="sr-Cyrl-CS"/>
        </w:rPr>
      </w:pPr>
    </w:p>
    <w:p w:rsidR="00FB6FBF" w:rsidRPr="00967D23" w:rsidRDefault="00FB6FBF" w:rsidP="00FB6FBF">
      <w:pPr>
        <w:jc w:val="both"/>
        <w:rPr>
          <w:rFonts w:ascii="Arial" w:hAnsi="Arial" w:cs="Arial"/>
          <w:lang w:val="sr-Cyrl-CS"/>
        </w:rPr>
      </w:pPr>
      <w:r w:rsidRPr="00967D23">
        <w:rPr>
          <w:rFonts w:ascii="Arial" w:hAnsi="Arial" w:cs="Arial"/>
          <w:lang w:val="ru-RU"/>
        </w:rPr>
        <w:t xml:space="preserve">Овлашћује се _________________________________________, као Поверилац, да у складу </w:t>
      </w:r>
      <w:r>
        <w:rPr>
          <w:rFonts w:ascii="Arial" w:hAnsi="Arial" w:cs="Arial"/>
          <w:lang w:val="ru-RU"/>
        </w:rPr>
        <w:t xml:space="preserve">са </w:t>
      </w:r>
      <w:r w:rsidRPr="00967D23">
        <w:rPr>
          <w:rFonts w:ascii="Arial" w:hAnsi="Arial" w:cs="Arial"/>
          <w:lang w:val="ru-RU"/>
        </w:rPr>
        <w:t>конкурсном документацијом за наплату доспел</w:t>
      </w:r>
      <w:r w:rsidRPr="00967D23">
        <w:rPr>
          <w:rFonts w:ascii="Arial" w:hAnsi="Arial" w:cs="Arial"/>
          <w:lang w:val="sr-Cyrl-CS"/>
        </w:rPr>
        <w:t>е</w:t>
      </w:r>
      <w:r w:rsidRPr="00967D23">
        <w:rPr>
          <w:rFonts w:ascii="Arial" w:hAnsi="Arial" w:cs="Arial"/>
          <w:lang w:val="ru-RU"/>
        </w:rPr>
        <w:t xml:space="preserve"> хартиј</w:t>
      </w:r>
      <w:r w:rsidRPr="00967D23">
        <w:rPr>
          <w:rFonts w:ascii="Arial" w:hAnsi="Arial" w:cs="Arial"/>
          <w:lang w:val="sr-Cyrl-CS"/>
        </w:rPr>
        <w:t>е</w:t>
      </w:r>
      <w:r w:rsidRPr="00967D23">
        <w:rPr>
          <w:rFonts w:ascii="Arial" w:hAnsi="Arial" w:cs="Arial"/>
          <w:lang w:val="ru-RU"/>
        </w:rPr>
        <w:t xml:space="preserve"> од вредности </w:t>
      </w:r>
      <w:r w:rsidRPr="00967D23">
        <w:rPr>
          <w:rFonts w:ascii="Arial" w:hAnsi="Arial" w:cs="Arial"/>
          <w:lang w:val="sr-Cyrl-CS"/>
        </w:rPr>
        <w:t>-</w:t>
      </w:r>
      <w:r w:rsidRPr="00967D23">
        <w:rPr>
          <w:rFonts w:ascii="Arial" w:hAnsi="Arial" w:cs="Arial"/>
          <w:lang w:val="ru-RU"/>
        </w:rPr>
        <w:t xml:space="preserve"> мениц</w:t>
      </w:r>
      <w:r w:rsidRPr="00967D23">
        <w:rPr>
          <w:rFonts w:ascii="Arial" w:hAnsi="Arial" w:cs="Arial"/>
          <w:lang w:val="sr-Cyrl-CS"/>
        </w:rPr>
        <w:t>е</w:t>
      </w:r>
      <w:r w:rsidRPr="00967D23">
        <w:rPr>
          <w:rFonts w:ascii="Arial" w:hAnsi="Arial" w:cs="Arial"/>
          <w:lang w:val="ru-RU"/>
        </w:rPr>
        <w:t>, безусловно и неопозиво, без протеста и трошкова, вансудски, иницира наплату, издавањем налога за наплату на терет рачуна Дужника код банке, а у корист рачуна Повериоца.</w:t>
      </w:r>
    </w:p>
    <w:p w:rsidR="00FB6FBF" w:rsidRPr="00967D23" w:rsidRDefault="00FB6FBF" w:rsidP="00FB6FBF">
      <w:pPr>
        <w:jc w:val="both"/>
        <w:rPr>
          <w:rFonts w:ascii="Arial" w:hAnsi="Arial" w:cs="Arial"/>
          <w:lang w:val="sr-Cyrl-CS"/>
        </w:rPr>
      </w:pPr>
      <w:r w:rsidRPr="00967D23">
        <w:rPr>
          <w:rFonts w:ascii="Arial" w:hAnsi="Arial" w:cs="Arial"/>
          <w:lang w:val="ru-RU"/>
        </w:rPr>
        <w:t>Овим изричито и безусловно ОВЛАШЋУЈЕМО банке код којих имамо рачуне, да наплату изврше на терет рачуна Дужника код тих банака, односно овлашћујемо ове банке да поднете налоге за наплату заведу у евиденцију редоследа чекања због евентуалног недостатка средстава на рачуну или због обавезе поштовања редоследа наплате са рачуна утврђеног Законом о платном промету и прописима донетим на основу овог закона, и истовремено изјављујемо да се одричемо права на повлачење и отказивање налога за наплату и на сторнирање задужења по основу обавеза из конкурсне документације</w:t>
      </w:r>
      <w:r w:rsidRPr="00967D23">
        <w:rPr>
          <w:rFonts w:ascii="Arial" w:hAnsi="Arial" w:cs="Arial"/>
          <w:lang w:val="sr-Cyrl-CS"/>
        </w:rPr>
        <w:t xml:space="preserve"> </w:t>
      </w:r>
      <w:r w:rsidRPr="00967D23">
        <w:rPr>
          <w:rFonts w:ascii="Arial" w:hAnsi="Arial" w:cs="Arial"/>
          <w:lang w:val="ru-RU"/>
        </w:rPr>
        <w:t>и потписаног и овереног меничног овлашћења за корисника бланко соло менице од ______.</w:t>
      </w:r>
      <w:r w:rsidRPr="00967D23">
        <w:rPr>
          <w:rFonts w:ascii="Arial" w:hAnsi="Arial" w:cs="Arial"/>
          <w:lang w:val="sr-Cyrl-CS"/>
        </w:rPr>
        <w:t xml:space="preserve"> </w:t>
      </w:r>
      <w:r>
        <w:rPr>
          <w:rFonts w:ascii="Arial" w:hAnsi="Arial" w:cs="Arial"/>
          <w:lang w:val="ru-RU"/>
        </w:rPr>
        <w:t>2016</w:t>
      </w:r>
      <w:r w:rsidRPr="00967D23">
        <w:rPr>
          <w:rFonts w:ascii="Arial" w:hAnsi="Arial" w:cs="Arial"/>
          <w:lang w:val="ru-RU"/>
        </w:rPr>
        <w:t>.год</w:t>
      </w:r>
      <w:r w:rsidRPr="00967D23">
        <w:rPr>
          <w:rFonts w:ascii="Arial" w:hAnsi="Arial" w:cs="Arial"/>
          <w:lang w:val="sr-Cyrl-CS"/>
        </w:rPr>
        <w:t>ине.</w:t>
      </w:r>
    </w:p>
    <w:p w:rsidR="00FB6FBF" w:rsidRPr="00967D23" w:rsidRDefault="00FB6FBF" w:rsidP="00FB6FBF">
      <w:pPr>
        <w:jc w:val="both"/>
        <w:rPr>
          <w:rFonts w:ascii="Arial" w:hAnsi="Arial" w:cs="Arial"/>
          <w:lang w:val="sr-Cyrl-CS"/>
        </w:rPr>
      </w:pPr>
      <w:r w:rsidRPr="00967D23">
        <w:rPr>
          <w:rFonts w:ascii="Arial" w:hAnsi="Arial" w:cs="Arial"/>
          <w:lang w:val="ru-RU"/>
        </w:rPr>
        <w:t>Мениц</w:t>
      </w:r>
      <w:r w:rsidRPr="00967D23">
        <w:rPr>
          <w:rFonts w:ascii="Arial" w:hAnsi="Arial" w:cs="Arial"/>
          <w:lang w:val="sr-Cyrl-CS"/>
        </w:rPr>
        <w:t>а</w:t>
      </w:r>
      <w:r w:rsidRPr="00967D23">
        <w:rPr>
          <w:rFonts w:ascii="Arial" w:hAnsi="Arial" w:cs="Arial"/>
          <w:lang w:val="ru-RU"/>
        </w:rPr>
        <w:t xml:space="preserve"> </w:t>
      </w:r>
      <w:r w:rsidRPr="00967D23">
        <w:rPr>
          <w:rFonts w:ascii="Arial" w:hAnsi="Arial" w:cs="Arial"/>
          <w:lang w:val="sr-Cyrl-CS"/>
        </w:rPr>
        <w:t>је</w:t>
      </w:r>
      <w:r w:rsidRPr="00967D23">
        <w:rPr>
          <w:rFonts w:ascii="Arial" w:hAnsi="Arial" w:cs="Arial"/>
          <w:lang w:val="ru-RU"/>
        </w:rPr>
        <w:t xml:space="preserve"> важећ</w:t>
      </w:r>
      <w:r w:rsidRPr="00967D23">
        <w:rPr>
          <w:rFonts w:ascii="Arial" w:hAnsi="Arial" w:cs="Arial"/>
          <w:lang w:val="sr-Cyrl-CS"/>
        </w:rPr>
        <w:t>а</w:t>
      </w:r>
      <w:r w:rsidRPr="00967D23">
        <w:rPr>
          <w:rFonts w:ascii="Arial" w:hAnsi="Arial" w:cs="Arial"/>
          <w:lang w:val="ru-RU"/>
        </w:rPr>
        <w:t xml:space="preserve"> </w:t>
      </w:r>
      <w:r>
        <w:rPr>
          <w:rFonts w:ascii="Arial" w:hAnsi="Arial" w:cs="Arial"/>
          <w:lang w:val="sr-Cyrl-CS"/>
        </w:rPr>
        <w:t>3</w:t>
      </w:r>
      <w:r w:rsidRPr="00967D23">
        <w:rPr>
          <w:rFonts w:ascii="Arial" w:hAnsi="Arial" w:cs="Arial"/>
          <w:lang w:val="sr-Cyrl-CS"/>
        </w:rPr>
        <w:t>0 (</w:t>
      </w:r>
      <w:r>
        <w:rPr>
          <w:rFonts w:ascii="Arial" w:hAnsi="Arial" w:cs="Arial"/>
          <w:lang w:val="sr-Cyrl-CS"/>
        </w:rPr>
        <w:t>тридесет</w:t>
      </w:r>
      <w:r w:rsidRPr="00967D23">
        <w:rPr>
          <w:rFonts w:ascii="Arial" w:hAnsi="Arial" w:cs="Arial"/>
          <w:lang w:val="sr-Cyrl-CS"/>
        </w:rPr>
        <w:t xml:space="preserve">) дана од </w:t>
      </w:r>
      <w:r w:rsidRPr="00967D23">
        <w:rPr>
          <w:rFonts w:ascii="Arial" w:hAnsi="Arial" w:cs="Arial"/>
          <w:lang w:val="ru-RU"/>
        </w:rPr>
        <w:t xml:space="preserve">дана отварања </w:t>
      </w:r>
      <w:r w:rsidRPr="00967D23">
        <w:rPr>
          <w:rFonts w:ascii="Arial" w:hAnsi="Arial" w:cs="Arial"/>
          <w:lang w:val="sr-Cyrl-CS"/>
        </w:rPr>
        <w:t>понуде</w:t>
      </w:r>
      <w:r w:rsidRPr="00967D23">
        <w:rPr>
          <w:rFonts w:ascii="Arial" w:hAnsi="Arial" w:cs="Arial"/>
          <w:lang w:val="ru-RU"/>
        </w:rPr>
        <w:t xml:space="preserve"> и у случају да у току трајања рока  дође до: промена лица овлашћених за заступање предузећа, лица одговорних за располагање средствима са рачуна Дужника, промена печата, статусних промена код Дужника, оснивања нових правних субјеката од стране Дужника и других промена од значаја за правни промет.</w:t>
      </w:r>
    </w:p>
    <w:p w:rsidR="00FB6FBF" w:rsidRPr="00967D23" w:rsidRDefault="00FB6FBF" w:rsidP="00FB6FBF">
      <w:pPr>
        <w:jc w:val="both"/>
        <w:rPr>
          <w:rFonts w:ascii="Arial" w:hAnsi="Arial" w:cs="Arial"/>
          <w:lang w:val="sr-Cyrl-CS"/>
        </w:rPr>
      </w:pPr>
      <w:r w:rsidRPr="00967D23">
        <w:rPr>
          <w:rFonts w:ascii="Arial" w:hAnsi="Arial" w:cs="Arial"/>
          <w:lang w:val="ru-RU"/>
        </w:rPr>
        <w:t>Мениц</w:t>
      </w:r>
      <w:r w:rsidRPr="00967D23">
        <w:rPr>
          <w:rFonts w:ascii="Arial" w:hAnsi="Arial" w:cs="Arial"/>
          <w:lang w:val="sr-Cyrl-CS"/>
        </w:rPr>
        <w:t>а</w:t>
      </w:r>
      <w:r w:rsidRPr="00967D23">
        <w:rPr>
          <w:rFonts w:ascii="Arial" w:hAnsi="Arial" w:cs="Arial"/>
          <w:lang w:val="ru-RU"/>
        </w:rPr>
        <w:t xml:space="preserve"> се мо</w:t>
      </w:r>
      <w:r w:rsidRPr="00967D23">
        <w:rPr>
          <w:rFonts w:ascii="Arial" w:hAnsi="Arial" w:cs="Arial"/>
          <w:lang w:val="sr-Cyrl-CS"/>
        </w:rPr>
        <w:t>же</w:t>
      </w:r>
      <w:r w:rsidRPr="00967D23">
        <w:rPr>
          <w:rFonts w:ascii="Arial" w:hAnsi="Arial" w:cs="Arial"/>
          <w:lang w:val="ru-RU"/>
        </w:rPr>
        <w:t xml:space="preserve"> поднети на наплату најраније трећег дана од дана доспећа наведених обавеза </w:t>
      </w:r>
      <w:r w:rsidRPr="00967D23">
        <w:rPr>
          <w:rFonts w:ascii="Arial" w:hAnsi="Arial" w:cs="Arial"/>
          <w:lang w:val="sr-Cyrl-CS"/>
        </w:rPr>
        <w:t>П</w:t>
      </w:r>
      <w:r w:rsidRPr="00967D23">
        <w:rPr>
          <w:rFonts w:ascii="Arial" w:hAnsi="Arial" w:cs="Arial"/>
          <w:lang w:val="ru-RU"/>
        </w:rPr>
        <w:t>онуђача _______</w:t>
      </w:r>
      <w:r w:rsidRPr="00967D23">
        <w:rPr>
          <w:rFonts w:ascii="Arial" w:hAnsi="Arial" w:cs="Arial"/>
          <w:lang w:val="sr-Cyrl-CS"/>
        </w:rPr>
        <w:t>________________.</w:t>
      </w:r>
    </w:p>
    <w:p w:rsidR="00FB6FBF" w:rsidRPr="00967D23" w:rsidRDefault="00FB6FBF" w:rsidP="00FB6FBF">
      <w:pPr>
        <w:jc w:val="both"/>
        <w:rPr>
          <w:rFonts w:ascii="Arial" w:hAnsi="Arial" w:cs="Arial"/>
          <w:lang w:val="ru-RU"/>
        </w:rPr>
      </w:pPr>
      <w:r w:rsidRPr="00967D23">
        <w:rPr>
          <w:rFonts w:ascii="Arial" w:hAnsi="Arial" w:cs="Arial"/>
          <w:lang w:val="ru-RU"/>
        </w:rPr>
        <w:t>Датум издавања Овлашћења</w:t>
      </w:r>
      <w:r w:rsidRPr="00967D23">
        <w:rPr>
          <w:rFonts w:ascii="Arial" w:hAnsi="Arial" w:cs="Arial"/>
          <w:lang w:val="sr-Cyrl-CS"/>
        </w:rPr>
        <w:t xml:space="preserve"> __. __. ____. </w:t>
      </w:r>
      <w:r w:rsidRPr="00967D23">
        <w:rPr>
          <w:rFonts w:ascii="Arial" w:hAnsi="Arial" w:cs="Arial"/>
          <w:lang w:val="ru-RU"/>
        </w:rPr>
        <w:t>године</w:t>
      </w:r>
    </w:p>
    <w:p w:rsidR="00FB6FBF" w:rsidRPr="00967D23" w:rsidRDefault="00FB6FBF" w:rsidP="00FB6FBF">
      <w:pPr>
        <w:jc w:val="both"/>
        <w:rPr>
          <w:rFonts w:ascii="Arial" w:hAnsi="Arial" w:cs="Arial"/>
          <w:lang w:val="sr-Cyrl-CS"/>
        </w:rPr>
      </w:pPr>
    </w:p>
    <w:p w:rsidR="00FB6FBF" w:rsidRPr="00967D23" w:rsidRDefault="00FB6FBF" w:rsidP="00FB6FBF">
      <w:pPr>
        <w:jc w:val="both"/>
        <w:rPr>
          <w:rFonts w:ascii="Arial" w:hAnsi="Arial" w:cs="Arial"/>
          <w:lang w:val="sr-Cyrl-CS"/>
        </w:rPr>
      </w:pPr>
    </w:p>
    <w:p w:rsidR="003A140C" w:rsidRDefault="00FB6FBF" w:rsidP="00FB6FBF">
      <w:pPr>
        <w:ind w:left="3258"/>
        <w:jc w:val="both"/>
        <w:rPr>
          <w:rFonts w:ascii="Arial" w:hAnsi="Arial" w:cs="Arial"/>
          <w:lang w:val="sr-Cyrl-CS"/>
        </w:rPr>
      </w:pPr>
      <w:r w:rsidRPr="00967D23">
        <w:rPr>
          <w:rFonts w:ascii="Arial" w:hAnsi="Arial" w:cs="Arial"/>
          <w:lang w:val="sr-Cyrl-CS"/>
        </w:rPr>
        <w:t xml:space="preserve">   </w:t>
      </w:r>
      <w:r w:rsidRPr="00967D23">
        <w:rPr>
          <w:rFonts w:ascii="Arial" w:hAnsi="Arial" w:cs="Arial"/>
          <w:lang w:val="ru-RU"/>
        </w:rPr>
        <w:t>ДУЖНИК – ИЗДАВАЛАЦ МЕНИЦЕ</w:t>
      </w:r>
      <w:r w:rsidRPr="00967D23">
        <w:rPr>
          <w:rFonts w:ascii="Arial" w:hAnsi="Arial" w:cs="Arial"/>
          <w:lang w:val="ru-RU"/>
        </w:rPr>
        <w:tab/>
        <w:t xml:space="preserve">                                                                         </w:t>
      </w:r>
      <w:r w:rsidRPr="00967D23">
        <w:rPr>
          <w:rFonts w:ascii="Arial" w:hAnsi="Arial" w:cs="Arial"/>
          <w:lang w:val="sr-Cyrl-CS"/>
        </w:rPr>
        <w:t xml:space="preserve">                                                                          </w:t>
      </w:r>
      <w:r w:rsidRPr="00967D23">
        <w:rPr>
          <w:rFonts w:ascii="Arial" w:hAnsi="Arial" w:cs="Arial"/>
          <w:lang w:val="ru-RU"/>
        </w:rPr>
        <w:t xml:space="preserve">    </w:t>
      </w:r>
      <w:r w:rsidRPr="00967D23">
        <w:rPr>
          <w:rFonts w:ascii="Arial" w:hAnsi="Arial" w:cs="Arial"/>
          <w:lang w:val="sr-Cyrl-CS"/>
        </w:rPr>
        <w:t xml:space="preserve">                                                                                                                                                                                                                                                                                                                                                                                                                         ________________________________</w:t>
      </w:r>
    </w:p>
    <w:p w:rsidR="00FB6FBF" w:rsidRPr="00FB6FBF" w:rsidRDefault="00FB6FBF" w:rsidP="00FB6FBF">
      <w:pPr>
        <w:ind w:left="3258"/>
        <w:jc w:val="both"/>
        <w:rPr>
          <w:rFonts w:ascii="Arial" w:hAnsi="Arial" w:cs="Arial"/>
          <w:lang w:val="sr-Cyrl-CS"/>
        </w:rPr>
      </w:pPr>
    </w:p>
    <w:p w:rsidR="006C7472" w:rsidRDefault="00FB6FBF" w:rsidP="006C7472">
      <w:pPr>
        <w:shd w:val="clear" w:color="auto" w:fill="C6D9F1"/>
        <w:jc w:val="center"/>
        <w:rPr>
          <w:rFonts w:ascii="Arial" w:hAnsi="Arial" w:cs="Arial"/>
          <w:b/>
          <w:bCs/>
          <w:i/>
          <w:iCs/>
          <w:sz w:val="28"/>
          <w:szCs w:val="28"/>
        </w:rPr>
      </w:pPr>
      <w:r>
        <w:rPr>
          <w:rFonts w:ascii="Arial" w:hAnsi="Arial" w:cs="Arial"/>
          <w:b/>
          <w:bCs/>
          <w:i/>
          <w:iCs/>
          <w:sz w:val="28"/>
          <w:szCs w:val="28"/>
        </w:rPr>
        <w:lastRenderedPageBreak/>
        <w:t>XIV</w:t>
      </w:r>
      <w:r w:rsidR="006C7472">
        <w:rPr>
          <w:rFonts w:ascii="Arial" w:hAnsi="Arial" w:cs="Arial"/>
          <w:b/>
          <w:bCs/>
          <w:i/>
          <w:iCs/>
          <w:sz w:val="28"/>
          <w:szCs w:val="28"/>
          <w:lang w:val="sr-Cyrl-CS"/>
        </w:rPr>
        <w:t xml:space="preserve"> </w:t>
      </w:r>
      <w:r w:rsidR="006C7472">
        <w:rPr>
          <w:rFonts w:ascii="Arial" w:hAnsi="Arial" w:cs="Arial"/>
          <w:b/>
          <w:bCs/>
          <w:i/>
          <w:iCs/>
          <w:sz w:val="28"/>
          <w:szCs w:val="28"/>
        </w:rPr>
        <w:t>УПУТСТВО ПОНУЂАЧИМА КАКО ДА САЧИНЕ ПОНУДУ</w:t>
      </w:r>
    </w:p>
    <w:p w:rsidR="006C7472" w:rsidRDefault="006C7472" w:rsidP="006C7472">
      <w:pPr>
        <w:shd w:val="clear" w:color="auto" w:fill="C6D9F1"/>
        <w:jc w:val="center"/>
        <w:rPr>
          <w:rFonts w:ascii="Arial" w:hAnsi="Arial" w:cs="Arial"/>
          <w:b/>
          <w:bCs/>
          <w:i/>
          <w:iCs/>
          <w:sz w:val="28"/>
          <w:szCs w:val="28"/>
        </w:rPr>
      </w:pPr>
    </w:p>
    <w:p w:rsidR="006C7472" w:rsidRDefault="006C7472" w:rsidP="006C7472">
      <w:pPr>
        <w:jc w:val="both"/>
        <w:rPr>
          <w:rFonts w:ascii="Arial" w:hAnsi="Arial" w:cs="Arial"/>
          <w:b/>
          <w:bCs/>
          <w:i/>
          <w:iCs/>
          <w:sz w:val="28"/>
          <w:szCs w:val="28"/>
        </w:rPr>
      </w:pPr>
    </w:p>
    <w:p w:rsidR="006C7472" w:rsidRDefault="006C7472" w:rsidP="006C7472">
      <w:pPr>
        <w:jc w:val="both"/>
        <w:rPr>
          <w:rFonts w:ascii="Arial" w:hAnsi="Arial" w:cs="Arial"/>
          <w:b/>
          <w:bCs/>
          <w:i/>
          <w:iCs/>
        </w:rPr>
      </w:pPr>
      <w:r>
        <w:rPr>
          <w:rFonts w:ascii="Arial" w:hAnsi="Arial" w:cs="Arial"/>
          <w:b/>
          <w:bCs/>
          <w:i/>
          <w:iCs/>
        </w:rPr>
        <w:t>1. ПОДАЦИ О ЈЕЗИКУ НА КОЈЕМ ПОНУДА МОРА ДА БУДЕ САСТАВЉЕНА</w:t>
      </w:r>
    </w:p>
    <w:p w:rsidR="006C7472" w:rsidRDefault="006C7472" w:rsidP="006C7472">
      <w:pPr>
        <w:jc w:val="both"/>
        <w:rPr>
          <w:rFonts w:ascii="Arial" w:hAnsi="Arial" w:cs="Arial"/>
          <w:b/>
          <w:bCs/>
          <w:i/>
          <w:iCs/>
        </w:rPr>
      </w:pPr>
    </w:p>
    <w:p w:rsidR="006C7472" w:rsidRDefault="006C7472" w:rsidP="006C7472">
      <w:pPr>
        <w:jc w:val="both"/>
        <w:rPr>
          <w:rFonts w:ascii="Arial" w:hAnsi="Arial" w:cs="Arial"/>
          <w:b/>
          <w:bCs/>
          <w:i/>
          <w:iCs/>
        </w:rPr>
      </w:pPr>
      <w:proofErr w:type="gramStart"/>
      <w:r>
        <w:rPr>
          <w:rFonts w:ascii="Arial" w:hAnsi="Arial" w:cs="Arial"/>
        </w:rPr>
        <w:t>Понуђач подноси понуду на српском језику.</w:t>
      </w:r>
      <w:proofErr w:type="gramEnd"/>
    </w:p>
    <w:p w:rsidR="006C7472" w:rsidRPr="00E85BCE" w:rsidRDefault="006C7472" w:rsidP="006C7472">
      <w:pPr>
        <w:jc w:val="both"/>
      </w:pPr>
    </w:p>
    <w:p w:rsidR="006C7472" w:rsidRDefault="006C7472" w:rsidP="006C7472">
      <w:pPr>
        <w:jc w:val="both"/>
        <w:rPr>
          <w:rFonts w:ascii="Arial" w:eastAsia="TimesNewRomanPSMT" w:hAnsi="Arial" w:cs="Arial"/>
          <w:bCs/>
        </w:rPr>
      </w:pPr>
      <w:r>
        <w:rPr>
          <w:rFonts w:ascii="Arial" w:hAnsi="Arial" w:cs="Arial"/>
          <w:b/>
          <w:bCs/>
          <w:i/>
          <w:iCs/>
        </w:rPr>
        <w:t>2. НАЧИН НА КОЈИ ПОНУДА МОРА ДА БУДЕ САЧИЊЕНА</w:t>
      </w:r>
    </w:p>
    <w:p w:rsidR="006C7472" w:rsidRDefault="006C7472" w:rsidP="006C7472">
      <w:pPr>
        <w:jc w:val="both"/>
        <w:rPr>
          <w:rFonts w:ascii="Arial" w:eastAsia="TimesNewRomanPSMT" w:hAnsi="Arial" w:cs="Arial"/>
          <w:bCs/>
        </w:rPr>
      </w:pPr>
    </w:p>
    <w:p w:rsidR="006C7472" w:rsidRDefault="006C7472" w:rsidP="006C7472">
      <w:pPr>
        <w:jc w:val="both"/>
        <w:rPr>
          <w:rFonts w:ascii="Arial" w:eastAsia="TimesNewRomanPSMT" w:hAnsi="Arial" w:cs="Arial"/>
          <w:bCs/>
        </w:rPr>
      </w:pPr>
      <w:proofErr w:type="gramStart"/>
      <w:r>
        <w:rPr>
          <w:rFonts w:ascii="Arial" w:eastAsia="TimesNewRomanPSMT" w:hAnsi="Arial" w:cs="Arial"/>
          <w:bCs/>
        </w:rPr>
        <w:t>Понуђач понуду подноси непосредно или путем поште у</w:t>
      </w:r>
      <w:r w:rsidR="003E4981">
        <w:rPr>
          <w:rFonts w:ascii="Arial" w:eastAsia="TimesNewRomanPSMT" w:hAnsi="Arial" w:cs="Arial"/>
          <w:bCs/>
        </w:rPr>
        <w:t xml:space="preserve"> затвореној коверти или кутији, </w:t>
      </w:r>
      <w:r>
        <w:rPr>
          <w:rFonts w:ascii="Arial" w:eastAsia="TimesNewRomanPSMT" w:hAnsi="Arial" w:cs="Arial"/>
          <w:bCs/>
        </w:rPr>
        <w:t>затворену на начин да се приликом отварања понуда може са сигурношћу утврдити да се први пут отвара.</w:t>
      </w:r>
      <w:proofErr w:type="gramEnd"/>
      <w:r>
        <w:rPr>
          <w:rFonts w:ascii="Arial" w:eastAsia="TimesNewRomanPSMT" w:hAnsi="Arial" w:cs="Arial"/>
          <w:bCs/>
        </w:rPr>
        <w:t xml:space="preserve"> </w:t>
      </w:r>
    </w:p>
    <w:p w:rsidR="006C7472" w:rsidRDefault="006C7472" w:rsidP="006C7472">
      <w:pPr>
        <w:jc w:val="both"/>
        <w:rPr>
          <w:rFonts w:ascii="Arial" w:eastAsia="TimesNewRomanPSMT" w:hAnsi="Arial" w:cs="Arial"/>
          <w:bCs/>
        </w:rPr>
      </w:pPr>
      <w:proofErr w:type="gramStart"/>
      <w:r>
        <w:rPr>
          <w:rFonts w:ascii="Arial" w:eastAsia="TimesNewRomanPSMT" w:hAnsi="Arial" w:cs="Arial"/>
          <w:bCs/>
        </w:rPr>
        <w:t>На полеђини коверте или на кутији навести назив</w:t>
      </w:r>
      <w:r>
        <w:rPr>
          <w:rFonts w:ascii="Arial" w:eastAsia="TimesNewRomanPSMT" w:hAnsi="Arial" w:cs="Arial"/>
          <w:bCs/>
          <w:lang w:val="sr-Cyrl-CS"/>
        </w:rPr>
        <w:t xml:space="preserve"> и адресу</w:t>
      </w:r>
      <w:r>
        <w:rPr>
          <w:rFonts w:ascii="Arial" w:eastAsia="TimesNewRomanPSMT" w:hAnsi="Arial" w:cs="Arial"/>
          <w:bCs/>
        </w:rPr>
        <w:t xml:space="preserve"> понуђача.</w:t>
      </w:r>
      <w:proofErr w:type="gramEnd"/>
      <w:r>
        <w:rPr>
          <w:rFonts w:ascii="Arial" w:eastAsia="TimesNewRomanPSMT" w:hAnsi="Arial" w:cs="Arial"/>
          <w:bCs/>
        </w:rPr>
        <w:t xml:space="preserve"> </w:t>
      </w:r>
    </w:p>
    <w:p w:rsidR="006C7472" w:rsidRDefault="006C7472" w:rsidP="006C7472">
      <w:pPr>
        <w:jc w:val="both"/>
        <w:rPr>
          <w:rFonts w:ascii="Arial" w:eastAsia="TimesNewRomanPSMT" w:hAnsi="Arial" w:cs="Arial"/>
          <w:bCs/>
        </w:rPr>
      </w:pPr>
      <w:proofErr w:type="gramStart"/>
      <w:r>
        <w:rPr>
          <w:rFonts w:ascii="Arial" w:eastAsia="TimesNewRomanPSMT" w:hAnsi="Arial" w:cs="Arial"/>
          <w:bCs/>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roofErr w:type="gramEnd"/>
    </w:p>
    <w:p w:rsidR="006C7472" w:rsidRPr="00504E3D" w:rsidRDefault="006C7472" w:rsidP="006C7472">
      <w:pPr>
        <w:autoSpaceDE w:val="0"/>
        <w:autoSpaceDN w:val="0"/>
        <w:adjustRightInd w:val="0"/>
        <w:spacing w:line="240" w:lineRule="auto"/>
        <w:jc w:val="both"/>
        <w:rPr>
          <w:rFonts w:ascii="Arial" w:hAnsi="Arial" w:cs="Arial"/>
          <w:i/>
          <w:iCs/>
          <w:color w:val="FF0000"/>
        </w:rPr>
      </w:pPr>
      <w:r>
        <w:rPr>
          <w:rFonts w:ascii="Arial" w:eastAsia="TimesNewRomanPSMT" w:hAnsi="Arial" w:cs="Arial"/>
          <w:bCs/>
        </w:rPr>
        <w:t xml:space="preserve">Понуду доставити на адресу: Фонд за </w:t>
      </w:r>
      <w:r>
        <w:rPr>
          <w:rFonts w:ascii="Arial" w:eastAsia="TimesNewRomanPSMT" w:hAnsi="Arial" w:cs="Arial"/>
          <w:bCs/>
          <w:lang w:val="sr-Cyrl-CS"/>
        </w:rPr>
        <w:t>уређење грађевинског земљишта, пољопривредног земљишта, водопривреду, шумарство, заштиту животне средине и комуналну делатност</w:t>
      </w:r>
      <w:r>
        <w:rPr>
          <w:rFonts w:ascii="Arial" w:eastAsia="TimesNewRomanPSMT" w:hAnsi="Arial" w:cs="Arial"/>
          <w:bCs/>
        </w:rPr>
        <w:t xml:space="preserve"> општине Баточина, ул. Краља Петра I бр.37, 34227 Баточина</w:t>
      </w:r>
      <w:r>
        <w:rPr>
          <w:rFonts w:ascii="Arial" w:hAnsi="Arial" w:cs="Arial"/>
          <w:i/>
          <w:iCs/>
        </w:rPr>
        <w:t xml:space="preserve">, </w:t>
      </w:r>
      <w:r>
        <w:rPr>
          <w:rFonts w:ascii="Arial" w:eastAsia="TimesNewRomanPSMT" w:hAnsi="Arial" w:cs="Arial"/>
          <w:bCs/>
        </w:rPr>
        <w:t>са назнаком</w:t>
      </w:r>
      <w:proofErr w:type="gramStart"/>
      <w:r>
        <w:rPr>
          <w:rFonts w:ascii="Arial" w:eastAsia="TimesNewRomanPSMT" w:hAnsi="Arial" w:cs="Arial"/>
          <w:bCs/>
        </w:rPr>
        <w:t xml:space="preserve">: </w:t>
      </w:r>
      <w:r>
        <w:rPr>
          <w:rFonts w:ascii="Arial" w:eastAsia="TimesNewRomanPS-BoldMT" w:hAnsi="Arial" w:cs="Arial"/>
          <w:b/>
          <w:bCs/>
        </w:rPr>
        <w:t>,,</w:t>
      </w:r>
      <w:proofErr w:type="gramEnd"/>
      <w:r>
        <w:rPr>
          <w:rFonts w:ascii="Arial" w:eastAsia="TimesNewRomanPS-BoldMT" w:hAnsi="Arial" w:cs="Arial"/>
          <w:b/>
          <w:bCs/>
        </w:rPr>
        <w:t>Понуда за јавну набавку</w:t>
      </w:r>
      <w:r>
        <w:rPr>
          <w:rFonts w:ascii="Arial" w:hAnsi="Arial" w:cs="Arial"/>
        </w:rPr>
        <w:t xml:space="preserve"> услуге – </w:t>
      </w:r>
      <w:r>
        <w:rPr>
          <w:rFonts w:ascii="Arial" w:hAnsi="Arial" w:cs="Arial"/>
          <w:lang w:val="sr-Cyrl-CS"/>
        </w:rPr>
        <w:t>Услуге</w:t>
      </w:r>
      <w:r w:rsidRPr="00863139">
        <w:rPr>
          <w:rFonts w:ascii="Arial" w:hAnsi="Arial" w:cs="Arial"/>
        </w:rPr>
        <w:t xml:space="preserve"> </w:t>
      </w:r>
      <w:r w:rsidR="002A58F3">
        <w:rPr>
          <w:rFonts w:ascii="Arial" w:hAnsi="Arial" w:cs="Arial"/>
          <w:bCs/>
        </w:rPr>
        <w:t>хватања и збрињавања паса луталица на територији општине Баточина</w:t>
      </w:r>
      <w:r>
        <w:rPr>
          <w:rFonts w:ascii="Arial" w:eastAsia="TimesNewRomanPS-BoldMT" w:hAnsi="Arial" w:cs="Arial"/>
          <w:b/>
          <w:bCs/>
        </w:rPr>
        <w:t xml:space="preserve"> ЈН бр </w:t>
      </w:r>
      <w:r w:rsidR="002A58F3">
        <w:rPr>
          <w:rFonts w:ascii="Arial" w:eastAsia="TimesNewRomanPS-BoldMT" w:hAnsi="Arial" w:cs="Arial"/>
          <w:b/>
          <w:bCs/>
          <w:lang w:val="sr-Cyrl-CS"/>
        </w:rPr>
        <w:t>4/16</w:t>
      </w:r>
      <w:r>
        <w:rPr>
          <w:rFonts w:ascii="Arial" w:eastAsia="TimesNewRomanPS-BoldMT" w:hAnsi="Arial" w:cs="Arial"/>
          <w:b/>
          <w:bCs/>
        </w:rPr>
        <w:t xml:space="preserve"> </w:t>
      </w:r>
      <w:r>
        <w:rPr>
          <w:rFonts w:ascii="Arial" w:eastAsia="TimesNewRomanPSMT" w:hAnsi="Arial" w:cs="Arial"/>
          <w:b/>
          <w:bCs/>
        </w:rPr>
        <w:t xml:space="preserve">- </w:t>
      </w:r>
      <w:r>
        <w:rPr>
          <w:rFonts w:ascii="Arial" w:eastAsia="TimesNewRomanPS-BoldMT" w:hAnsi="Arial" w:cs="Arial"/>
          <w:b/>
          <w:bCs/>
        </w:rPr>
        <w:t>НЕ ОТВАРАТИ”.</w:t>
      </w:r>
      <w:r w:rsidRPr="00885F68">
        <w:rPr>
          <w:rFonts w:ascii="Arial" w:hAnsi="Arial" w:cs="Arial"/>
          <w:color w:val="FF0000"/>
        </w:rPr>
        <w:t xml:space="preserve"> </w:t>
      </w:r>
      <w:proofErr w:type="gramStart"/>
      <w:r w:rsidRPr="00EC5C16">
        <w:rPr>
          <w:rFonts w:ascii="Arial" w:hAnsi="Arial" w:cs="Arial"/>
          <w:color w:val="auto"/>
        </w:rPr>
        <w:t xml:space="preserve">Понуда се сматра благовременом уколико је примљена од стране наручиоца </w:t>
      </w:r>
      <w:r w:rsidRPr="00504E3D">
        <w:rPr>
          <w:rFonts w:ascii="Arial" w:hAnsi="Arial" w:cs="Arial"/>
          <w:b/>
          <w:color w:val="auto"/>
        </w:rPr>
        <w:t xml:space="preserve">до </w:t>
      </w:r>
      <w:r w:rsidR="007E7945" w:rsidRPr="00504E3D">
        <w:rPr>
          <w:rFonts w:ascii="Arial" w:hAnsi="Arial" w:cs="Arial"/>
          <w:b/>
          <w:color w:val="auto"/>
        </w:rPr>
        <w:t>1</w:t>
      </w:r>
      <w:r w:rsidR="00FC720D">
        <w:rPr>
          <w:rFonts w:ascii="Arial" w:hAnsi="Arial" w:cs="Arial"/>
          <w:b/>
          <w:color w:val="auto"/>
        </w:rPr>
        <w:t>7</w:t>
      </w:r>
      <w:r w:rsidR="003E4981" w:rsidRPr="00504E3D">
        <w:rPr>
          <w:rFonts w:ascii="Arial" w:hAnsi="Arial" w:cs="Arial"/>
          <w:b/>
          <w:color w:val="auto"/>
        </w:rPr>
        <w:t>.03</w:t>
      </w:r>
      <w:r w:rsidRPr="00504E3D">
        <w:rPr>
          <w:rFonts w:ascii="Arial" w:hAnsi="Arial" w:cs="Arial"/>
          <w:b/>
          <w:color w:val="auto"/>
        </w:rPr>
        <w:t>.201</w:t>
      </w:r>
      <w:r w:rsidRPr="00504E3D">
        <w:rPr>
          <w:rFonts w:ascii="Arial" w:hAnsi="Arial" w:cs="Arial"/>
          <w:b/>
          <w:color w:val="auto"/>
          <w:lang w:val="sr-Cyrl-CS"/>
        </w:rPr>
        <w:t>6</w:t>
      </w:r>
      <w:r w:rsidRPr="00504E3D">
        <w:rPr>
          <w:rFonts w:ascii="Arial" w:hAnsi="Arial" w:cs="Arial"/>
          <w:b/>
          <w:color w:val="auto"/>
        </w:rPr>
        <w:t>.</w:t>
      </w:r>
      <w:r w:rsidRPr="00504E3D">
        <w:rPr>
          <w:rFonts w:ascii="Arial" w:hAnsi="Arial" w:cs="Arial"/>
          <w:b/>
          <w:iCs/>
          <w:color w:val="auto"/>
        </w:rPr>
        <w:t xml:space="preserve">године </w:t>
      </w:r>
      <w:r w:rsidRPr="00504E3D">
        <w:rPr>
          <w:rFonts w:ascii="Arial" w:hAnsi="Arial" w:cs="Arial"/>
          <w:b/>
          <w:color w:val="auto"/>
        </w:rPr>
        <w:t>до 1</w:t>
      </w:r>
      <w:r w:rsidR="003E4981" w:rsidRPr="00504E3D">
        <w:rPr>
          <w:rFonts w:ascii="Arial" w:hAnsi="Arial" w:cs="Arial"/>
          <w:b/>
          <w:color w:val="auto"/>
          <w:lang w:val="sr-Cyrl-CS"/>
        </w:rPr>
        <w:t>0</w:t>
      </w:r>
      <w:r w:rsidRPr="00504E3D">
        <w:rPr>
          <w:rFonts w:ascii="Arial" w:hAnsi="Arial" w:cs="Arial"/>
          <w:b/>
          <w:color w:val="auto"/>
        </w:rPr>
        <w:t>:</w:t>
      </w:r>
      <w:r w:rsidR="003E4981" w:rsidRPr="00504E3D">
        <w:rPr>
          <w:rFonts w:ascii="Arial" w:hAnsi="Arial" w:cs="Arial"/>
          <w:b/>
          <w:color w:val="auto"/>
        </w:rPr>
        <w:t>0</w:t>
      </w:r>
      <w:r w:rsidRPr="00504E3D">
        <w:rPr>
          <w:rFonts w:ascii="Arial" w:hAnsi="Arial" w:cs="Arial"/>
          <w:b/>
          <w:color w:val="auto"/>
        </w:rPr>
        <w:t>0 часова</w:t>
      </w:r>
      <w:r w:rsidRPr="00504E3D">
        <w:rPr>
          <w:rFonts w:ascii="Arial" w:hAnsi="Arial" w:cs="Arial"/>
          <w:color w:val="auto"/>
        </w:rPr>
        <w:t>.</w:t>
      </w:r>
      <w:proofErr w:type="gramEnd"/>
    </w:p>
    <w:p w:rsidR="006C7472" w:rsidRPr="002209C3" w:rsidRDefault="006C7472" w:rsidP="006C7472">
      <w:pPr>
        <w:autoSpaceDE w:val="0"/>
        <w:autoSpaceDN w:val="0"/>
        <w:adjustRightInd w:val="0"/>
        <w:spacing w:line="240" w:lineRule="auto"/>
        <w:jc w:val="both"/>
        <w:rPr>
          <w:rFonts w:ascii="Arial" w:hAnsi="Arial" w:cs="Arial"/>
          <w:color w:val="FF0000"/>
        </w:rPr>
      </w:pPr>
      <w:r w:rsidRPr="00504E3D">
        <w:rPr>
          <w:rFonts w:ascii="Arial" w:eastAsia="TimesNewRomanPS-BoldMT" w:hAnsi="Arial" w:cs="Arial"/>
          <w:bCs/>
          <w:color w:val="auto"/>
        </w:rPr>
        <w:t>Понуде ће се отварари и</w:t>
      </w:r>
      <w:r w:rsidR="007E7945" w:rsidRPr="00504E3D">
        <w:rPr>
          <w:rFonts w:ascii="Arial" w:eastAsia="TimesNewRomanPS-BoldMT" w:hAnsi="Arial" w:cs="Arial"/>
          <w:bCs/>
          <w:color w:val="auto"/>
        </w:rPr>
        <w:t xml:space="preserve">стог дана, </w:t>
      </w:r>
      <w:r w:rsidR="007E7945" w:rsidRPr="00504E3D">
        <w:rPr>
          <w:rFonts w:ascii="Arial" w:eastAsia="TimesNewRomanPS-BoldMT" w:hAnsi="Arial" w:cs="Arial"/>
          <w:b/>
          <w:bCs/>
          <w:color w:val="auto"/>
        </w:rPr>
        <w:t>1</w:t>
      </w:r>
      <w:r w:rsidR="00FC720D">
        <w:rPr>
          <w:rFonts w:ascii="Arial" w:eastAsia="TimesNewRomanPS-BoldMT" w:hAnsi="Arial" w:cs="Arial"/>
          <w:b/>
          <w:bCs/>
          <w:color w:val="auto"/>
        </w:rPr>
        <w:t>7</w:t>
      </w:r>
      <w:r w:rsidRPr="00504E3D">
        <w:rPr>
          <w:rFonts w:ascii="Arial" w:eastAsia="TimesNewRomanPS-BoldMT" w:hAnsi="Arial" w:cs="Arial"/>
          <w:b/>
          <w:bCs/>
          <w:color w:val="auto"/>
        </w:rPr>
        <w:t>.0</w:t>
      </w:r>
      <w:r w:rsidR="003E4981" w:rsidRPr="00504E3D">
        <w:rPr>
          <w:rFonts w:ascii="Arial" w:eastAsia="TimesNewRomanPS-BoldMT" w:hAnsi="Arial" w:cs="Arial"/>
          <w:b/>
          <w:bCs/>
          <w:color w:val="auto"/>
        </w:rPr>
        <w:t>3</w:t>
      </w:r>
      <w:r w:rsidRPr="00504E3D">
        <w:rPr>
          <w:rFonts w:ascii="Arial" w:eastAsia="TimesNewRomanPS-BoldMT" w:hAnsi="Arial" w:cs="Arial"/>
          <w:b/>
          <w:bCs/>
          <w:color w:val="auto"/>
        </w:rPr>
        <w:t>.201</w:t>
      </w:r>
      <w:r w:rsidRPr="00504E3D">
        <w:rPr>
          <w:rFonts w:ascii="Arial" w:eastAsia="TimesNewRomanPS-BoldMT" w:hAnsi="Arial" w:cs="Arial"/>
          <w:b/>
          <w:bCs/>
          <w:color w:val="auto"/>
          <w:lang w:val="sr-Cyrl-CS"/>
        </w:rPr>
        <w:t>6</w:t>
      </w:r>
      <w:r w:rsidRPr="00504E3D">
        <w:rPr>
          <w:rFonts w:ascii="Arial" w:eastAsia="TimesNewRomanPS-BoldMT" w:hAnsi="Arial" w:cs="Arial"/>
          <w:b/>
          <w:bCs/>
          <w:color w:val="auto"/>
        </w:rPr>
        <w:t>.године</w:t>
      </w:r>
      <w:r w:rsidRPr="007D637E">
        <w:rPr>
          <w:rFonts w:ascii="Arial" w:eastAsia="TimesNewRomanPS-BoldMT" w:hAnsi="Arial" w:cs="Arial"/>
          <w:bCs/>
          <w:color w:val="auto"/>
        </w:rPr>
        <w:t xml:space="preserve"> у просторијама</w:t>
      </w:r>
      <w:r>
        <w:rPr>
          <w:rFonts w:ascii="Arial" w:eastAsia="TimesNewRomanPS-BoldMT" w:hAnsi="Arial" w:cs="Arial"/>
          <w:bCs/>
          <w:color w:val="auto"/>
        </w:rPr>
        <w:t xml:space="preserve"> Наручиоца, са почетком </w:t>
      </w:r>
      <w:r w:rsidRPr="00504E3D">
        <w:rPr>
          <w:rFonts w:ascii="Arial" w:eastAsia="TimesNewRomanPS-BoldMT" w:hAnsi="Arial" w:cs="Arial"/>
          <w:b/>
          <w:bCs/>
          <w:color w:val="auto"/>
        </w:rPr>
        <w:t xml:space="preserve">у </w:t>
      </w:r>
      <w:r w:rsidR="003E4981" w:rsidRPr="00504E3D">
        <w:rPr>
          <w:rFonts w:ascii="Arial" w:eastAsia="TimesNewRomanPS-BoldMT" w:hAnsi="Arial" w:cs="Arial"/>
          <w:b/>
          <w:bCs/>
          <w:color w:val="auto"/>
          <w:lang w:val="sr-Cyrl-CS"/>
        </w:rPr>
        <w:t>10</w:t>
      </w:r>
      <w:r w:rsidRPr="00504E3D">
        <w:rPr>
          <w:rFonts w:ascii="Arial" w:eastAsia="TimesNewRomanPS-BoldMT" w:hAnsi="Arial" w:cs="Arial"/>
          <w:b/>
          <w:bCs/>
          <w:color w:val="auto"/>
        </w:rPr>
        <w:t>:</w:t>
      </w:r>
      <w:r w:rsidR="003E4981" w:rsidRPr="00504E3D">
        <w:rPr>
          <w:rFonts w:ascii="Arial" w:eastAsia="TimesNewRomanPS-BoldMT" w:hAnsi="Arial" w:cs="Arial"/>
          <w:b/>
          <w:bCs/>
          <w:color w:val="auto"/>
        </w:rPr>
        <w:t>3</w:t>
      </w:r>
      <w:r w:rsidRPr="00504E3D">
        <w:rPr>
          <w:rFonts w:ascii="Arial" w:eastAsia="TimesNewRomanPS-BoldMT" w:hAnsi="Arial" w:cs="Arial"/>
          <w:b/>
          <w:bCs/>
          <w:color w:val="auto"/>
        </w:rPr>
        <w:t>0 часова</w:t>
      </w:r>
      <w:r>
        <w:rPr>
          <w:rFonts w:ascii="Arial" w:eastAsia="TimesNewRomanPS-BoldMT" w:hAnsi="Arial" w:cs="Arial"/>
          <w:bCs/>
          <w:color w:val="auto"/>
        </w:rPr>
        <w:t>.</w:t>
      </w:r>
      <w:r w:rsidRPr="002209C3">
        <w:rPr>
          <w:rFonts w:ascii="Arial" w:eastAsia="TimesNewRomanPS-BoldMT" w:hAnsi="Arial" w:cs="Arial"/>
          <w:b/>
          <w:bCs/>
          <w:color w:val="FF0000"/>
        </w:rPr>
        <w:t xml:space="preserve"> </w:t>
      </w:r>
      <w:r w:rsidRPr="002209C3">
        <w:rPr>
          <w:rFonts w:ascii="Arial" w:hAnsi="Arial" w:cs="Arial"/>
          <w:color w:val="FF0000"/>
        </w:rPr>
        <w:t xml:space="preserve">  </w:t>
      </w:r>
      <w:r w:rsidRPr="002209C3">
        <w:rPr>
          <w:rFonts w:ascii="Arial" w:eastAsia="TimesNewRomanPS-BoldMT" w:hAnsi="Arial" w:cs="Arial"/>
          <w:b/>
          <w:bCs/>
          <w:color w:val="FF0000"/>
        </w:rPr>
        <w:t xml:space="preserve"> </w:t>
      </w:r>
      <w:r w:rsidRPr="002209C3">
        <w:rPr>
          <w:rFonts w:ascii="Arial" w:hAnsi="Arial" w:cs="Arial"/>
          <w:color w:val="FF0000"/>
        </w:rPr>
        <w:t xml:space="preserve">  </w:t>
      </w:r>
    </w:p>
    <w:p w:rsidR="006C7472" w:rsidRPr="00E6275B" w:rsidRDefault="006C7472" w:rsidP="006C7472">
      <w:pPr>
        <w:autoSpaceDE w:val="0"/>
        <w:autoSpaceDN w:val="0"/>
        <w:adjustRightInd w:val="0"/>
        <w:spacing w:line="240" w:lineRule="auto"/>
        <w:jc w:val="both"/>
        <w:rPr>
          <w:rFonts w:ascii="Arial" w:hAnsi="Arial" w:cs="Arial"/>
          <w:color w:val="auto"/>
        </w:rPr>
      </w:pPr>
      <w:proofErr w:type="gramStart"/>
      <w:r w:rsidRPr="00E6275B">
        <w:rPr>
          <w:rFonts w:ascii="Arial" w:hAnsi="Arial" w:cs="Arial"/>
          <w:color w:val="auto"/>
        </w:rPr>
        <w:t>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w:t>
      </w:r>
      <w:proofErr w:type="gramEnd"/>
      <w:r w:rsidRPr="00E6275B">
        <w:rPr>
          <w:rFonts w:ascii="Arial" w:hAnsi="Arial" w:cs="Arial"/>
          <w:color w:val="auto"/>
        </w:rPr>
        <w:t xml:space="preserve"> </w:t>
      </w:r>
      <w:proofErr w:type="gramStart"/>
      <w:r w:rsidRPr="00E6275B">
        <w:rPr>
          <w:rFonts w:ascii="Arial" w:hAnsi="Arial" w:cs="Arial"/>
          <w:color w:val="auto"/>
        </w:rPr>
        <w:t xml:space="preserve">Уколико је понуда достављена непосредно </w:t>
      </w:r>
      <w:r w:rsidRPr="00E6275B">
        <w:rPr>
          <w:rFonts w:ascii="Arial" w:hAnsi="Arial" w:cs="Arial"/>
          <w:color w:val="auto"/>
          <w:lang w:val="sr-Cyrl-CS"/>
        </w:rPr>
        <w:t>н</w:t>
      </w:r>
      <w:r w:rsidRPr="00E6275B">
        <w:rPr>
          <w:rFonts w:ascii="Arial" w:hAnsi="Arial" w:cs="Arial"/>
          <w:color w:val="auto"/>
        </w:rPr>
        <w:t>аруч</w:t>
      </w:r>
      <w:r w:rsidRPr="00E6275B">
        <w:rPr>
          <w:rFonts w:ascii="Arial" w:hAnsi="Arial" w:cs="Arial"/>
          <w:color w:val="auto"/>
          <w:lang w:val="sr-Cyrl-CS"/>
        </w:rPr>
        <w:t>и</w:t>
      </w:r>
      <w:r w:rsidRPr="00E6275B">
        <w:rPr>
          <w:rFonts w:ascii="Arial" w:hAnsi="Arial" w:cs="Arial"/>
          <w:color w:val="auto"/>
        </w:rPr>
        <w:t>лац ће понуђачу предати потврду пријема понуде.</w:t>
      </w:r>
      <w:proofErr w:type="gramEnd"/>
      <w:r w:rsidRPr="00E6275B">
        <w:rPr>
          <w:rFonts w:ascii="Arial" w:hAnsi="Arial" w:cs="Arial"/>
          <w:color w:val="auto"/>
        </w:rPr>
        <w:t xml:space="preserve"> </w:t>
      </w:r>
      <w:proofErr w:type="gramStart"/>
      <w:r w:rsidRPr="00E6275B">
        <w:rPr>
          <w:rFonts w:ascii="Arial" w:hAnsi="Arial" w:cs="Arial"/>
          <w:color w:val="auto"/>
        </w:rPr>
        <w:t>У потврди о пријему наручилац ће навести датум и сат пријема понуде.</w:t>
      </w:r>
      <w:proofErr w:type="gramEnd"/>
      <w:r w:rsidRPr="00E6275B">
        <w:rPr>
          <w:rFonts w:ascii="Arial" w:hAnsi="Arial" w:cs="Arial"/>
          <w:color w:val="auto"/>
        </w:rPr>
        <w:t xml:space="preserve"> </w:t>
      </w:r>
    </w:p>
    <w:p w:rsidR="006C7472" w:rsidRPr="001C6CD7" w:rsidRDefault="006C7472" w:rsidP="00BC489C">
      <w:pPr>
        <w:autoSpaceDE w:val="0"/>
        <w:autoSpaceDN w:val="0"/>
        <w:adjustRightInd w:val="0"/>
        <w:spacing w:line="240" w:lineRule="auto"/>
        <w:jc w:val="both"/>
        <w:rPr>
          <w:rFonts w:ascii="Arial" w:hAnsi="Arial" w:cs="Arial"/>
          <w:b/>
        </w:rPr>
      </w:pPr>
      <w:proofErr w:type="gramStart"/>
      <w:r w:rsidRPr="00E6275B">
        <w:rPr>
          <w:rFonts w:ascii="Arial" w:hAnsi="Arial" w:cs="Arial"/>
          <w:color w:val="auto"/>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sidR="00BC489C">
        <w:rPr>
          <w:rFonts w:ascii="Arial" w:hAnsi="Arial" w:cs="Arial"/>
          <w:color w:val="auto"/>
        </w:rPr>
        <w:t xml:space="preserve"> </w:t>
      </w:r>
      <w:r w:rsidRPr="001C6CD7">
        <w:rPr>
          <w:rFonts w:ascii="Arial" w:eastAsia="Times New Roman" w:hAnsi="Arial" w:cs="Arial"/>
          <w:color w:val="auto"/>
          <w:kern w:val="0"/>
          <w:lang w:eastAsia="en-US"/>
        </w:rPr>
        <w:t>и Наручилац ће такву понуду вратити понуђачу неотворену са</w:t>
      </w:r>
      <w:r w:rsidR="00BC489C">
        <w:rPr>
          <w:rFonts w:ascii="Arial" w:eastAsia="Times New Roman" w:hAnsi="Arial" w:cs="Arial"/>
          <w:color w:val="auto"/>
          <w:kern w:val="0"/>
          <w:lang w:eastAsia="en-US"/>
        </w:rPr>
        <w:t xml:space="preserve"> </w:t>
      </w:r>
      <w:r w:rsidRPr="001C6CD7">
        <w:rPr>
          <w:rFonts w:ascii="Arial" w:eastAsia="Times New Roman" w:hAnsi="Arial" w:cs="Arial"/>
          <w:color w:val="auto"/>
          <w:kern w:val="0"/>
          <w:lang w:eastAsia="en-US"/>
        </w:rPr>
        <w:t>назнаком да је поднета неблаговремено.</w:t>
      </w:r>
      <w:proofErr w:type="gramEnd"/>
    </w:p>
    <w:p w:rsidR="006C7472" w:rsidRDefault="006C7472" w:rsidP="006C7472">
      <w:pPr>
        <w:jc w:val="both"/>
        <w:rPr>
          <w:rFonts w:ascii="Arial" w:eastAsia="TimesNewRomanPSMT" w:hAnsi="Arial" w:cs="Arial"/>
          <w:bCs/>
        </w:rPr>
      </w:pPr>
    </w:p>
    <w:p w:rsidR="006C7472" w:rsidRDefault="006C7472" w:rsidP="006C7472">
      <w:pPr>
        <w:jc w:val="both"/>
        <w:rPr>
          <w:rFonts w:ascii="Arial" w:eastAsia="TimesNewRomanPSMT" w:hAnsi="Arial" w:cs="Arial"/>
          <w:bCs/>
        </w:rPr>
      </w:pPr>
      <w:r w:rsidRPr="00F94245">
        <w:rPr>
          <w:rFonts w:ascii="Arial" w:eastAsia="TimesNewRomanPSMT" w:hAnsi="Arial" w:cs="Arial"/>
          <w:bCs/>
        </w:rPr>
        <w:t>Понуда мора да садржи:</w:t>
      </w:r>
    </w:p>
    <w:p w:rsidR="006C7472" w:rsidRPr="00EC30C6" w:rsidRDefault="006C7472" w:rsidP="006C7472">
      <w:pPr>
        <w:pStyle w:val="ListParagraph"/>
        <w:numPr>
          <w:ilvl w:val="0"/>
          <w:numId w:val="21"/>
        </w:numPr>
        <w:suppressAutoHyphens w:val="0"/>
        <w:autoSpaceDE w:val="0"/>
        <w:autoSpaceDN w:val="0"/>
        <w:adjustRightInd w:val="0"/>
        <w:spacing w:line="240" w:lineRule="auto"/>
        <w:rPr>
          <w:rFonts w:ascii="Arial" w:eastAsia="Times New Roman" w:hAnsi="Arial" w:cs="Arial"/>
          <w:color w:val="auto"/>
          <w:kern w:val="0"/>
          <w:lang w:eastAsia="en-US"/>
        </w:rPr>
      </w:pPr>
      <w:r w:rsidRPr="00EC30C6">
        <w:rPr>
          <w:rFonts w:ascii="Arial" w:eastAsia="Times New Roman" w:hAnsi="Arial" w:cs="Arial"/>
          <w:color w:val="auto"/>
          <w:kern w:val="0"/>
          <w:lang w:eastAsia="en-US"/>
        </w:rPr>
        <w:t>Образац понуде</w:t>
      </w:r>
    </w:p>
    <w:p w:rsidR="006C7472" w:rsidRPr="001C6CD7" w:rsidRDefault="006C7472" w:rsidP="006C7472">
      <w:pPr>
        <w:pStyle w:val="ListParagraph"/>
        <w:numPr>
          <w:ilvl w:val="0"/>
          <w:numId w:val="21"/>
        </w:numPr>
        <w:suppressAutoHyphens w:val="0"/>
        <w:autoSpaceDE w:val="0"/>
        <w:autoSpaceDN w:val="0"/>
        <w:adjustRightInd w:val="0"/>
        <w:spacing w:line="240" w:lineRule="auto"/>
        <w:rPr>
          <w:rFonts w:ascii="Arial" w:eastAsia="Times New Roman" w:hAnsi="Arial" w:cs="Arial"/>
          <w:color w:val="auto"/>
          <w:kern w:val="0"/>
          <w:lang w:eastAsia="en-US"/>
        </w:rPr>
      </w:pPr>
      <w:r w:rsidRPr="00EC30C6">
        <w:rPr>
          <w:rFonts w:ascii="Arial" w:eastAsia="Times New Roman" w:hAnsi="Arial" w:cs="Arial"/>
          <w:color w:val="auto"/>
          <w:kern w:val="0"/>
          <w:lang w:eastAsia="en-US"/>
        </w:rPr>
        <w:t>Модел уговора</w:t>
      </w:r>
    </w:p>
    <w:p w:rsidR="006C7472" w:rsidRPr="0002680C" w:rsidRDefault="006C7472" w:rsidP="006C7472">
      <w:pPr>
        <w:pStyle w:val="ListParagraph"/>
        <w:numPr>
          <w:ilvl w:val="0"/>
          <w:numId w:val="21"/>
        </w:numPr>
        <w:suppressAutoHyphens w:val="0"/>
        <w:autoSpaceDE w:val="0"/>
        <w:autoSpaceDN w:val="0"/>
        <w:adjustRightInd w:val="0"/>
        <w:spacing w:line="240" w:lineRule="auto"/>
        <w:rPr>
          <w:rFonts w:ascii="Arial" w:eastAsia="Times New Roman" w:hAnsi="Arial" w:cs="Arial"/>
          <w:color w:val="auto"/>
          <w:kern w:val="0"/>
          <w:lang w:eastAsia="en-US"/>
        </w:rPr>
      </w:pPr>
      <w:r>
        <w:rPr>
          <w:rFonts w:ascii="Arial" w:eastAsia="TimesNewRomanPSMT" w:hAnsi="Arial" w:cs="Arial"/>
        </w:rPr>
        <w:t>Образац структуре понуђене цене</w:t>
      </w:r>
    </w:p>
    <w:p w:rsidR="006C7472" w:rsidRPr="00EC30C6" w:rsidRDefault="006C7472" w:rsidP="006C7472">
      <w:pPr>
        <w:pStyle w:val="ListParagraph"/>
        <w:numPr>
          <w:ilvl w:val="0"/>
          <w:numId w:val="21"/>
        </w:numPr>
        <w:suppressAutoHyphens w:val="0"/>
        <w:autoSpaceDE w:val="0"/>
        <w:autoSpaceDN w:val="0"/>
        <w:adjustRightInd w:val="0"/>
        <w:spacing w:line="240" w:lineRule="auto"/>
        <w:rPr>
          <w:rFonts w:ascii="Arial" w:eastAsia="Times New Roman" w:hAnsi="Arial" w:cs="Arial"/>
          <w:color w:val="auto"/>
          <w:kern w:val="0"/>
          <w:lang w:eastAsia="en-US"/>
        </w:rPr>
      </w:pPr>
      <w:r>
        <w:rPr>
          <w:rFonts w:ascii="Arial" w:eastAsia="TimesNewRomanPSMT" w:hAnsi="Arial" w:cs="Arial"/>
        </w:rPr>
        <w:t>Образац трошкова припрема понуде</w:t>
      </w:r>
      <w:r w:rsidR="00BC489C">
        <w:rPr>
          <w:rFonts w:ascii="Arial" w:eastAsia="TimesNewRomanPSMT" w:hAnsi="Arial" w:cs="Arial"/>
        </w:rPr>
        <w:t xml:space="preserve"> (опционо)</w:t>
      </w:r>
    </w:p>
    <w:p w:rsidR="006C7472" w:rsidRPr="00EC30C6" w:rsidRDefault="006C7472" w:rsidP="006C7472">
      <w:pPr>
        <w:pStyle w:val="ListParagraph"/>
        <w:numPr>
          <w:ilvl w:val="0"/>
          <w:numId w:val="21"/>
        </w:numPr>
        <w:suppressAutoHyphens w:val="0"/>
        <w:autoSpaceDE w:val="0"/>
        <w:autoSpaceDN w:val="0"/>
        <w:adjustRightInd w:val="0"/>
        <w:spacing w:line="240" w:lineRule="auto"/>
        <w:rPr>
          <w:rFonts w:ascii="Arial" w:eastAsia="Times New Roman" w:hAnsi="Arial" w:cs="Arial"/>
          <w:color w:val="auto"/>
          <w:kern w:val="0"/>
          <w:lang w:eastAsia="en-US"/>
        </w:rPr>
      </w:pPr>
      <w:r w:rsidRPr="00EC30C6">
        <w:rPr>
          <w:rFonts w:ascii="Arial" w:eastAsia="Times New Roman" w:hAnsi="Arial" w:cs="Arial"/>
          <w:color w:val="auto"/>
          <w:kern w:val="0"/>
          <w:lang w:eastAsia="en-US"/>
        </w:rPr>
        <w:t>Образац изјаве о независној понуди</w:t>
      </w:r>
    </w:p>
    <w:p w:rsidR="006C7472" w:rsidRDefault="006C7472" w:rsidP="006C7472">
      <w:pPr>
        <w:pStyle w:val="ListParagraph"/>
        <w:numPr>
          <w:ilvl w:val="0"/>
          <w:numId w:val="21"/>
        </w:numPr>
        <w:suppressAutoHyphens w:val="0"/>
        <w:autoSpaceDE w:val="0"/>
        <w:autoSpaceDN w:val="0"/>
        <w:adjustRightInd w:val="0"/>
        <w:spacing w:line="240" w:lineRule="auto"/>
        <w:rPr>
          <w:rFonts w:ascii="Arial" w:eastAsia="Times New Roman" w:hAnsi="Arial" w:cs="Arial"/>
          <w:color w:val="auto"/>
          <w:kern w:val="0"/>
          <w:lang w:eastAsia="en-US"/>
        </w:rPr>
      </w:pPr>
      <w:r w:rsidRPr="00EC30C6">
        <w:rPr>
          <w:rFonts w:ascii="Arial" w:eastAsia="Times New Roman" w:hAnsi="Arial" w:cs="Arial"/>
          <w:color w:val="auto"/>
          <w:kern w:val="0"/>
          <w:lang w:eastAsia="en-US"/>
        </w:rPr>
        <w:t>Попуњену, потписану и печатирану спецификацију услуга</w:t>
      </w:r>
    </w:p>
    <w:p w:rsidR="006C7472" w:rsidRPr="00504E3D" w:rsidRDefault="006C7472" w:rsidP="006C7472">
      <w:pPr>
        <w:pStyle w:val="ListParagraph"/>
        <w:numPr>
          <w:ilvl w:val="0"/>
          <w:numId w:val="21"/>
        </w:numPr>
        <w:suppressAutoHyphens w:val="0"/>
        <w:autoSpaceDE w:val="0"/>
        <w:autoSpaceDN w:val="0"/>
        <w:adjustRightInd w:val="0"/>
        <w:spacing w:line="240" w:lineRule="auto"/>
        <w:rPr>
          <w:rFonts w:ascii="Arial" w:eastAsia="Times New Roman" w:hAnsi="Arial" w:cs="Arial"/>
          <w:color w:val="auto"/>
          <w:kern w:val="0"/>
          <w:lang w:eastAsia="en-US"/>
        </w:rPr>
      </w:pPr>
      <w:r>
        <w:rPr>
          <w:rFonts w:ascii="Arial" w:eastAsia="TimesNewRomanPSMT" w:hAnsi="Arial" w:cs="Arial"/>
        </w:rPr>
        <w:t xml:space="preserve">Образац изјаве о поштовању обавеза из члана </w:t>
      </w:r>
      <w:r w:rsidRPr="001C6CD7">
        <w:rPr>
          <w:rFonts w:ascii="Arial" w:eastAsia="TimesNewRomanPSMT" w:hAnsi="Arial" w:cs="Arial"/>
          <w:lang w:val="sr-Cyrl-CS"/>
        </w:rPr>
        <w:t>75. став 2. Закона о јавним набавкама</w:t>
      </w:r>
    </w:p>
    <w:p w:rsidR="00504E3D" w:rsidRPr="00AF09E1" w:rsidRDefault="00504E3D" w:rsidP="006C7472">
      <w:pPr>
        <w:pStyle w:val="ListParagraph"/>
        <w:numPr>
          <w:ilvl w:val="0"/>
          <w:numId w:val="21"/>
        </w:numPr>
        <w:suppressAutoHyphens w:val="0"/>
        <w:autoSpaceDE w:val="0"/>
        <w:autoSpaceDN w:val="0"/>
        <w:adjustRightInd w:val="0"/>
        <w:spacing w:line="240" w:lineRule="auto"/>
        <w:rPr>
          <w:rFonts w:ascii="Arial" w:eastAsia="Times New Roman" w:hAnsi="Arial" w:cs="Arial"/>
          <w:color w:val="auto"/>
          <w:kern w:val="0"/>
          <w:lang w:eastAsia="en-US"/>
        </w:rPr>
      </w:pPr>
      <w:r>
        <w:rPr>
          <w:rFonts w:ascii="Arial" w:eastAsia="TimesNewRomanPSMT" w:hAnsi="Arial" w:cs="Arial"/>
          <w:lang w:val="sr-Cyrl-CS"/>
        </w:rPr>
        <w:t>Тражено средство финансијског обезбеђења</w:t>
      </w:r>
    </w:p>
    <w:p w:rsidR="006C7472" w:rsidRPr="00EC30C6" w:rsidRDefault="006C7472" w:rsidP="006C7472">
      <w:pPr>
        <w:pStyle w:val="ListParagraph"/>
        <w:numPr>
          <w:ilvl w:val="0"/>
          <w:numId w:val="21"/>
        </w:numPr>
        <w:suppressAutoHyphens w:val="0"/>
        <w:autoSpaceDE w:val="0"/>
        <w:autoSpaceDN w:val="0"/>
        <w:adjustRightInd w:val="0"/>
        <w:spacing w:line="240" w:lineRule="auto"/>
        <w:jc w:val="both"/>
        <w:rPr>
          <w:rFonts w:ascii="Arial" w:hAnsi="Arial" w:cs="Arial"/>
          <w:b/>
          <w:bCs/>
          <w:i/>
          <w:iCs/>
        </w:rPr>
      </w:pPr>
      <w:r w:rsidRPr="00EC30C6">
        <w:rPr>
          <w:rFonts w:ascii="Arial" w:eastAsia="Times New Roman" w:hAnsi="Arial" w:cs="Arial"/>
          <w:color w:val="auto"/>
          <w:kern w:val="0"/>
          <w:lang w:eastAsia="en-US"/>
        </w:rPr>
        <w:t>Тражене доказе предвиђене V делом кон.документације ("Услови за учешће у поступку</w:t>
      </w:r>
      <w:r>
        <w:rPr>
          <w:rFonts w:ascii="Arial" w:eastAsia="Times New Roman" w:hAnsi="Arial" w:cs="Arial"/>
          <w:color w:val="auto"/>
          <w:kern w:val="0"/>
          <w:lang w:eastAsia="en-US"/>
        </w:rPr>
        <w:t xml:space="preserve"> </w:t>
      </w:r>
      <w:r w:rsidRPr="00EC30C6">
        <w:rPr>
          <w:rFonts w:ascii="Arial" w:eastAsia="Times New Roman" w:hAnsi="Arial" w:cs="Arial"/>
          <w:color w:val="auto"/>
          <w:kern w:val="0"/>
          <w:lang w:eastAsia="en-US"/>
        </w:rPr>
        <w:t xml:space="preserve">јавне набавке из чл.75. </w:t>
      </w:r>
      <w:proofErr w:type="gramStart"/>
      <w:r w:rsidRPr="00EC30C6">
        <w:rPr>
          <w:rFonts w:ascii="Arial" w:eastAsia="Times New Roman" w:hAnsi="Arial" w:cs="Arial"/>
          <w:color w:val="auto"/>
          <w:kern w:val="0"/>
          <w:lang w:eastAsia="en-US"/>
        </w:rPr>
        <w:t>и</w:t>
      </w:r>
      <w:proofErr w:type="gramEnd"/>
      <w:r w:rsidRPr="00EC30C6">
        <w:rPr>
          <w:rFonts w:ascii="Arial" w:eastAsia="Times New Roman" w:hAnsi="Arial" w:cs="Arial"/>
          <w:color w:val="auto"/>
          <w:kern w:val="0"/>
          <w:lang w:eastAsia="en-US"/>
        </w:rPr>
        <w:t xml:space="preserve"> чл.76. Закона и упутство како се доказује испуњеност услова")</w:t>
      </w:r>
    </w:p>
    <w:p w:rsidR="003834F5" w:rsidRPr="003834F5" w:rsidRDefault="003834F5" w:rsidP="006C7472">
      <w:pPr>
        <w:jc w:val="both"/>
        <w:rPr>
          <w:rFonts w:ascii="Arial" w:hAnsi="Arial" w:cs="Arial"/>
          <w:b/>
          <w:i/>
          <w:iCs/>
        </w:rPr>
      </w:pPr>
    </w:p>
    <w:p w:rsidR="006C7472" w:rsidRDefault="006C7472" w:rsidP="006C7472">
      <w:pPr>
        <w:jc w:val="both"/>
      </w:pPr>
      <w:r>
        <w:rPr>
          <w:rFonts w:ascii="Arial" w:hAnsi="Arial" w:cs="Arial"/>
          <w:b/>
          <w:i/>
          <w:iCs/>
        </w:rPr>
        <w:lastRenderedPageBreak/>
        <w:t>3.</w:t>
      </w:r>
      <w:r>
        <w:rPr>
          <w:rFonts w:ascii="Arial" w:hAnsi="Arial" w:cs="Arial"/>
          <w:b/>
          <w:bCs/>
          <w:i/>
          <w:iCs/>
        </w:rPr>
        <w:t xml:space="preserve"> ПАРТИЈЕ</w:t>
      </w:r>
    </w:p>
    <w:p w:rsidR="006C7472" w:rsidRDefault="006C7472" w:rsidP="006C7472">
      <w:pPr>
        <w:jc w:val="both"/>
      </w:pPr>
    </w:p>
    <w:p w:rsidR="006C7472" w:rsidRPr="009E3CA3" w:rsidRDefault="006C7472" w:rsidP="006C7472">
      <w:pPr>
        <w:jc w:val="both"/>
        <w:rPr>
          <w:rFonts w:ascii="Arial" w:hAnsi="Arial" w:cs="Arial"/>
        </w:rPr>
      </w:pPr>
      <w:proofErr w:type="gramStart"/>
      <w:r w:rsidRPr="009E3CA3">
        <w:rPr>
          <w:rFonts w:ascii="Arial" w:hAnsi="Arial" w:cs="Arial"/>
        </w:rPr>
        <w:t>Предмет јавне набавке није обликован по партијама.</w:t>
      </w:r>
      <w:proofErr w:type="gramEnd"/>
    </w:p>
    <w:p w:rsidR="006C7472" w:rsidRPr="005B7EC5" w:rsidRDefault="006C7472" w:rsidP="006C7472">
      <w:pPr>
        <w:jc w:val="both"/>
      </w:pPr>
    </w:p>
    <w:p w:rsidR="006C7472" w:rsidRDefault="006C7472" w:rsidP="006C7472">
      <w:pPr>
        <w:jc w:val="both"/>
        <w:rPr>
          <w:rFonts w:ascii="Arial" w:hAnsi="Arial" w:cs="Arial"/>
          <w:bCs/>
          <w:iCs/>
        </w:rPr>
      </w:pPr>
      <w:r>
        <w:rPr>
          <w:rFonts w:ascii="Arial" w:hAnsi="Arial" w:cs="Arial"/>
          <w:b/>
          <w:i/>
          <w:iCs/>
        </w:rPr>
        <w:t>4.</w:t>
      </w:r>
      <w:r>
        <w:rPr>
          <w:rFonts w:ascii="Arial" w:hAnsi="Arial" w:cs="Arial"/>
          <w:b/>
          <w:bCs/>
          <w:i/>
          <w:iCs/>
        </w:rPr>
        <w:t xml:space="preserve">  ПОНУДА СА ВАРИЈАНТАМА</w:t>
      </w:r>
    </w:p>
    <w:p w:rsidR="006C7472" w:rsidRDefault="006C7472" w:rsidP="006C7472">
      <w:pPr>
        <w:jc w:val="both"/>
        <w:rPr>
          <w:rFonts w:ascii="Arial" w:hAnsi="Arial" w:cs="Arial"/>
          <w:bCs/>
          <w:iCs/>
        </w:rPr>
      </w:pPr>
    </w:p>
    <w:p w:rsidR="006C7472" w:rsidRDefault="006C7472" w:rsidP="006C7472">
      <w:pPr>
        <w:jc w:val="both"/>
        <w:rPr>
          <w:rFonts w:ascii="Arial" w:hAnsi="Arial" w:cs="Arial"/>
          <w:bCs/>
          <w:iCs/>
          <w:lang w:val="sr-Cyrl-CS"/>
        </w:rPr>
      </w:pPr>
      <w:proofErr w:type="gramStart"/>
      <w:r>
        <w:rPr>
          <w:rFonts w:ascii="Arial" w:hAnsi="Arial" w:cs="Arial"/>
          <w:bCs/>
          <w:iCs/>
        </w:rPr>
        <w:t>Подношење понуде са варијантама није дозвољено.</w:t>
      </w:r>
      <w:proofErr w:type="gramEnd"/>
    </w:p>
    <w:p w:rsidR="006C7472" w:rsidRPr="00166196" w:rsidRDefault="006C7472" w:rsidP="006C7472">
      <w:pPr>
        <w:jc w:val="both"/>
        <w:rPr>
          <w:rFonts w:ascii="Arial" w:hAnsi="Arial" w:cs="Arial"/>
          <w:b/>
          <w:bCs/>
          <w:i/>
          <w:iCs/>
          <w:lang w:val="sr-Cyrl-CS"/>
        </w:rPr>
      </w:pPr>
    </w:p>
    <w:p w:rsidR="006C7472" w:rsidRDefault="006C7472" w:rsidP="006C7472">
      <w:pPr>
        <w:jc w:val="both"/>
      </w:pPr>
      <w:r>
        <w:rPr>
          <w:rFonts w:ascii="Arial" w:hAnsi="Arial" w:cs="Arial"/>
          <w:b/>
          <w:bCs/>
          <w:i/>
          <w:iCs/>
        </w:rPr>
        <w:t xml:space="preserve">5. </w:t>
      </w:r>
      <w:r>
        <w:rPr>
          <w:rFonts w:ascii="Arial" w:hAnsi="Arial" w:cs="Arial"/>
          <w:b/>
          <w:i/>
          <w:iCs/>
        </w:rPr>
        <w:t>НАЧИН ИЗМЕНЕ, ДОПУНЕ И ОПОЗИВА ПОНУДЕ</w:t>
      </w:r>
    </w:p>
    <w:p w:rsidR="006C7472" w:rsidRDefault="006C7472" w:rsidP="006C7472">
      <w:pPr>
        <w:jc w:val="both"/>
      </w:pPr>
    </w:p>
    <w:p w:rsidR="006C7472" w:rsidRDefault="006C7472" w:rsidP="006C7472">
      <w:pPr>
        <w:jc w:val="both"/>
        <w:rPr>
          <w:rFonts w:ascii="Arial" w:hAnsi="Arial" w:cs="Arial"/>
        </w:rPr>
      </w:pPr>
      <w:proofErr w:type="gramStart"/>
      <w:r>
        <w:rPr>
          <w:rFonts w:ascii="Arial" w:hAnsi="Arial" w:cs="Arial"/>
        </w:rPr>
        <w:t>У року за подношење понуде понуђач може да измени, допуни или опозове своју понуду на начин који је одређен за подношење понуде.</w:t>
      </w:r>
      <w:proofErr w:type="gramEnd"/>
    </w:p>
    <w:p w:rsidR="006C7472" w:rsidRDefault="006C7472" w:rsidP="006C7472">
      <w:pPr>
        <w:jc w:val="both"/>
        <w:rPr>
          <w:rFonts w:ascii="Arial" w:eastAsia="TimesNewRomanPSMT" w:hAnsi="Arial" w:cs="Arial"/>
          <w:bCs/>
          <w:iCs/>
        </w:rPr>
      </w:pPr>
      <w:proofErr w:type="gramStart"/>
      <w:r>
        <w:rPr>
          <w:rFonts w:ascii="Arial" w:hAnsi="Arial" w:cs="Arial"/>
        </w:rPr>
        <w:t>Понуђач је дужан да јасно назначи који део понуде мења односно која документа накнадно доставља.</w:t>
      </w:r>
      <w:proofErr w:type="gramEnd"/>
      <w:r>
        <w:rPr>
          <w:rFonts w:ascii="Arial" w:hAnsi="Arial" w:cs="Arial"/>
        </w:rPr>
        <w:t xml:space="preserve"> </w:t>
      </w:r>
    </w:p>
    <w:p w:rsidR="006C7472" w:rsidRDefault="006C7472" w:rsidP="006C7472">
      <w:pPr>
        <w:jc w:val="both"/>
        <w:rPr>
          <w:rFonts w:ascii="Arial" w:eastAsia="TimesNewRomanPSMT" w:hAnsi="Arial" w:cs="Arial"/>
          <w:bCs/>
          <w:iCs/>
        </w:rPr>
      </w:pPr>
      <w:r>
        <w:rPr>
          <w:rFonts w:ascii="Arial" w:eastAsia="TimesNewRomanPSMT" w:hAnsi="Arial" w:cs="Arial"/>
          <w:bCs/>
          <w:iCs/>
        </w:rPr>
        <w:t xml:space="preserve">Измену, допуну или опозив понуде треба доставити на адресу: </w:t>
      </w:r>
      <w:r>
        <w:rPr>
          <w:rFonts w:ascii="Arial" w:eastAsia="TimesNewRomanPSMT" w:hAnsi="Arial" w:cs="Arial"/>
          <w:bCs/>
        </w:rPr>
        <w:t xml:space="preserve">Фонд за </w:t>
      </w:r>
      <w:r>
        <w:rPr>
          <w:rFonts w:ascii="Arial" w:eastAsia="TimesNewRomanPSMT" w:hAnsi="Arial" w:cs="Arial"/>
          <w:bCs/>
          <w:lang w:val="sr-Cyrl-CS"/>
        </w:rPr>
        <w:t>уређење грађевинског земљишта, пољопривредног земљишта, водопривреду, шумарство, заштиту животне средине и комуналну делатност</w:t>
      </w:r>
      <w:r>
        <w:rPr>
          <w:rFonts w:ascii="Arial" w:eastAsia="TimesNewRomanPSMT" w:hAnsi="Arial" w:cs="Arial"/>
          <w:bCs/>
        </w:rPr>
        <w:t xml:space="preserve"> општине Баточина, ул. Краља Петра I бр.37, 34227 Баточина</w:t>
      </w:r>
      <w:proofErr w:type="gramStart"/>
      <w:r>
        <w:rPr>
          <w:rFonts w:ascii="Arial" w:hAnsi="Arial" w:cs="Arial"/>
          <w:i/>
          <w:iCs/>
        </w:rPr>
        <w:t xml:space="preserve">, </w:t>
      </w:r>
      <w:r>
        <w:rPr>
          <w:rFonts w:ascii="Arial" w:eastAsia="TimesNewRomanPSMT" w:hAnsi="Arial" w:cs="Arial"/>
          <w:bCs/>
          <w:iCs/>
          <w:color w:val="FF0000"/>
        </w:rPr>
        <w:t xml:space="preserve"> </w:t>
      </w:r>
      <w:r>
        <w:rPr>
          <w:rFonts w:ascii="Arial" w:eastAsia="TimesNewRomanPSMT" w:hAnsi="Arial" w:cs="Arial"/>
          <w:bCs/>
          <w:iCs/>
        </w:rPr>
        <w:t>са</w:t>
      </w:r>
      <w:proofErr w:type="gramEnd"/>
      <w:r>
        <w:rPr>
          <w:rFonts w:ascii="Arial" w:eastAsia="TimesNewRomanPSMT" w:hAnsi="Arial" w:cs="Arial"/>
          <w:bCs/>
          <w:iCs/>
        </w:rPr>
        <w:t xml:space="preserve"> назнаком:</w:t>
      </w:r>
    </w:p>
    <w:p w:rsidR="006C7472" w:rsidRDefault="006C7472" w:rsidP="006C7472">
      <w:pPr>
        <w:jc w:val="both"/>
        <w:rPr>
          <w:rFonts w:ascii="Arial" w:eastAsia="TimesNewRomanPSMT" w:hAnsi="Arial" w:cs="Arial"/>
          <w:bCs/>
          <w:iCs/>
        </w:rPr>
      </w:pPr>
      <w:r>
        <w:rPr>
          <w:rFonts w:ascii="Arial" w:eastAsia="TimesNewRomanPSMT" w:hAnsi="Arial" w:cs="Arial"/>
          <w:bCs/>
          <w:iCs/>
        </w:rPr>
        <w:t>„</w:t>
      </w:r>
      <w:r>
        <w:rPr>
          <w:rFonts w:ascii="Arial" w:eastAsia="TimesNewRomanPSMT" w:hAnsi="Arial" w:cs="Arial"/>
          <w:b/>
          <w:bCs/>
          <w:iCs/>
        </w:rPr>
        <w:t>Измена понуде</w:t>
      </w:r>
      <w:r>
        <w:rPr>
          <w:rFonts w:ascii="Arial" w:eastAsia="TimesNewRomanPS-BoldMT" w:hAnsi="Arial" w:cs="Arial"/>
          <w:b/>
          <w:bCs/>
        </w:rPr>
        <w:t xml:space="preserve"> за јавну набавку</w:t>
      </w:r>
      <w:r>
        <w:rPr>
          <w:rFonts w:ascii="Arial" w:hAnsi="Arial" w:cs="Arial"/>
        </w:rPr>
        <w:t xml:space="preserve"> </w:t>
      </w:r>
      <w:r w:rsidRPr="009E3CA3">
        <w:rPr>
          <w:rFonts w:ascii="Arial" w:hAnsi="Arial" w:cs="Arial"/>
          <w:b/>
        </w:rPr>
        <w:t>услуг</w:t>
      </w:r>
      <w:r>
        <w:rPr>
          <w:rFonts w:ascii="Arial" w:hAnsi="Arial" w:cs="Arial"/>
          <w:b/>
          <w:lang w:val="sr-Cyrl-CS"/>
        </w:rPr>
        <w:t>а</w:t>
      </w:r>
      <w:r>
        <w:rPr>
          <w:rFonts w:ascii="Arial" w:hAnsi="Arial" w:cs="Arial"/>
        </w:rPr>
        <w:t xml:space="preserve"> </w:t>
      </w:r>
      <w:proofErr w:type="gramStart"/>
      <w:r>
        <w:rPr>
          <w:rFonts w:ascii="Arial" w:hAnsi="Arial" w:cs="Arial"/>
        </w:rPr>
        <w:t xml:space="preserve">– </w:t>
      </w:r>
      <w:r>
        <w:rPr>
          <w:rFonts w:ascii="Arial" w:eastAsia="TimesNewRomanPS-BoldMT" w:hAnsi="Arial" w:cs="Arial"/>
          <w:b/>
          <w:bCs/>
          <w:color w:val="002060"/>
        </w:rPr>
        <w:t xml:space="preserve"> </w:t>
      </w:r>
      <w:r>
        <w:rPr>
          <w:rFonts w:ascii="Arial" w:hAnsi="Arial" w:cs="Arial"/>
          <w:lang w:val="sr-Cyrl-CS"/>
        </w:rPr>
        <w:t>У</w:t>
      </w:r>
      <w:r>
        <w:rPr>
          <w:rFonts w:ascii="Arial" w:hAnsi="Arial" w:cs="Arial"/>
        </w:rPr>
        <w:t>слуг</w:t>
      </w:r>
      <w:r>
        <w:rPr>
          <w:rFonts w:ascii="Arial" w:hAnsi="Arial" w:cs="Arial"/>
          <w:lang w:val="sr-Cyrl-CS"/>
        </w:rPr>
        <w:t>е</w:t>
      </w:r>
      <w:proofErr w:type="gramEnd"/>
      <w:r w:rsidRPr="00863139">
        <w:rPr>
          <w:rFonts w:ascii="Arial" w:hAnsi="Arial" w:cs="Arial"/>
        </w:rPr>
        <w:t xml:space="preserve"> </w:t>
      </w:r>
      <w:r w:rsidR="002A58F3">
        <w:rPr>
          <w:rFonts w:ascii="Arial" w:hAnsi="Arial" w:cs="Arial"/>
          <w:bCs/>
        </w:rPr>
        <w:t>хватања и збрињавања паса луталица на територији општине Баточина</w:t>
      </w:r>
      <w:r>
        <w:rPr>
          <w:rFonts w:ascii="Arial" w:eastAsia="TimesNewRomanPS-BoldMT" w:hAnsi="Arial" w:cs="Arial"/>
          <w:b/>
          <w:bCs/>
        </w:rPr>
        <w:t xml:space="preserve"> ЈН бр </w:t>
      </w:r>
      <w:r w:rsidR="002A58F3">
        <w:rPr>
          <w:rFonts w:ascii="Arial" w:eastAsia="TimesNewRomanPS-BoldMT" w:hAnsi="Arial" w:cs="Arial"/>
          <w:b/>
          <w:bCs/>
          <w:lang w:val="sr-Cyrl-CS"/>
        </w:rPr>
        <w:t>4/16</w:t>
      </w:r>
      <w:r>
        <w:rPr>
          <w:rFonts w:ascii="Arial" w:eastAsia="TimesNewRomanPS-BoldMT" w:hAnsi="Arial" w:cs="Arial"/>
          <w:b/>
          <w:bCs/>
        </w:rPr>
        <w:t xml:space="preserve"> </w:t>
      </w:r>
      <w:r>
        <w:rPr>
          <w:rFonts w:ascii="Arial" w:eastAsia="TimesNewRomanPSMT" w:hAnsi="Arial" w:cs="Arial"/>
          <w:b/>
          <w:bCs/>
        </w:rPr>
        <w:t xml:space="preserve">- </w:t>
      </w:r>
      <w:r>
        <w:rPr>
          <w:rFonts w:ascii="Arial" w:eastAsia="TimesNewRomanPS-BoldMT" w:hAnsi="Arial" w:cs="Arial"/>
          <w:b/>
          <w:bCs/>
        </w:rPr>
        <w:t>НЕ ОТВАРАТИ”</w:t>
      </w:r>
      <w:r>
        <w:rPr>
          <w:rFonts w:ascii="Arial" w:eastAsia="TimesNewRomanPSMT" w:hAnsi="Arial" w:cs="Arial"/>
          <w:bCs/>
          <w:iCs/>
        </w:rPr>
        <w:t xml:space="preserve"> или</w:t>
      </w:r>
    </w:p>
    <w:p w:rsidR="006C7472" w:rsidRDefault="006C7472" w:rsidP="006C7472">
      <w:pPr>
        <w:jc w:val="both"/>
        <w:rPr>
          <w:rFonts w:ascii="Arial" w:eastAsia="TimesNewRomanPSMT" w:hAnsi="Arial" w:cs="Arial"/>
          <w:bCs/>
          <w:iCs/>
        </w:rPr>
      </w:pPr>
      <w:r>
        <w:rPr>
          <w:rFonts w:ascii="Arial" w:eastAsia="TimesNewRomanPSMT" w:hAnsi="Arial" w:cs="Arial"/>
          <w:bCs/>
          <w:iCs/>
        </w:rPr>
        <w:t>„</w:t>
      </w:r>
      <w:r>
        <w:rPr>
          <w:rFonts w:ascii="Arial" w:eastAsia="TimesNewRomanPSMT" w:hAnsi="Arial" w:cs="Arial"/>
          <w:b/>
          <w:bCs/>
          <w:iCs/>
        </w:rPr>
        <w:t>Допуна понуде</w:t>
      </w:r>
      <w:r>
        <w:rPr>
          <w:rFonts w:ascii="Arial" w:eastAsia="TimesNewRomanPSMT" w:hAnsi="Arial" w:cs="Arial"/>
          <w:bCs/>
          <w:iCs/>
        </w:rPr>
        <w:t xml:space="preserve"> </w:t>
      </w:r>
      <w:r>
        <w:rPr>
          <w:rFonts w:ascii="Arial" w:eastAsia="TimesNewRomanPS-BoldMT" w:hAnsi="Arial" w:cs="Arial"/>
          <w:b/>
          <w:bCs/>
        </w:rPr>
        <w:t>за јавну набавку</w:t>
      </w:r>
      <w:r>
        <w:rPr>
          <w:rFonts w:ascii="Arial" w:hAnsi="Arial" w:cs="Arial"/>
        </w:rPr>
        <w:t xml:space="preserve"> </w:t>
      </w:r>
      <w:r w:rsidRPr="009E3CA3">
        <w:rPr>
          <w:rFonts w:ascii="Arial" w:hAnsi="Arial" w:cs="Arial"/>
          <w:b/>
        </w:rPr>
        <w:t>услуг</w:t>
      </w:r>
      <w:r>
        <w:rPr>
          <w:rFonts w:ascii="Arial" w:hAnsi="Arial" w:cs="Arial"/>
          <w:b/>
          <w:lang w:val="sr-Cyrl-CS"/>
        </w:rPr>
        <w:t>а</w:t>
      </w:r>
      <w:r>
        <w:rPr>
          <w:rFonts w:ascii="Arial" w:hAnsi="Arial" w:cs="Arial"/>
        </w:rPr>
        <w:t xml:space="preserve"> </w:t>
      </w:r>
      <w:proofErr w:type="gramStart"/>
      <w:r>
        <w:rPr>
          <w:rFonts w:ascii="Arial" w:hAnsi="Arial" w:cs="Arial"/>
        </w:rPr>
        <w:t xml:space="preserve">– </w:t>
      </w:r>
      <w:r>
        <w:rPr>
          <w:rFonts w:ascii="Arial" w:eastAsia="TimesNewRomanPS-BoldMT" w:hAnsi="Arial" w:cs="Arial"/>
          <w:b/>
          <w:bCs/>
          <w:color w:val="002060"/>
        </w:rPr>
        <w:t xml:space="preserve"> </w:t>
      </w:r>
      <w:r>
        <w:rPr>
          <w:rFonts w:ascii="Arial" w:hAnsi="Arial" w:cs="Arial"/>
          <w:lang w:val="sr-Cyrl-CS"/>
        </w:rPr>
        <w:t>У</w:t>
      </w:r>
      <w:r>
        <w:rPr>
          <w:rFonts w:ascii="Arial" w:hAnsi="Arial" w:cs="Arial"/>
        </w:rPr>
        <w:t>слуг</w:t>
      </w:r>
      <w:r>
        <w:rPr>
          <w:rFonts w:ascii="Arial" w:hAnsi="Arial" w:cs="Arial"/>
          <w:lang w:val="sr-Cyrl-CS"/>
        </w:rPr>
        <w:t>е</w:t>
      </w:r>
      <w:proofErr w:type="gramEnd"/>
      <w:r w:rsidRPr="00863139">
        <w:rPr>
          <w:rFonts w:ascii="Arial" w:hAnsi="Arial" w:cs="Arial"/>
        </w:rPr>
        <w:t xml:space="preserve"> </w:t>
      </w:r>
      <w:r w:rsidR="002A58F3">
        <w:rPr>
          <w:rFonts w:ascii="Arial" w:hAnsi="Arial" w:cs="Arial"/>
          <w:bCs/>
        </w:rPr>
        <w:t>хватања и збрињавања паса луталица на територији општине Баточина</w:t>
      </w:r>
      <w:r>
        <w:rPr>
          <w:rFonts w:ascii="Arial" w:eastAsia="TimesNewRomanPS-BoldMT" w:hAnsi="Arial" w:cs="Arial"/>
          <w:b/>
          <w:bCs/>
        </w:rPr>
        <w:t xml:space="preserve"> ЈН бр </w:t>
      </w:r>
      <w:r w:rsidR="002A58F3">
        <w:rPr>
          <w:rFonts w:ascii="Arial" w:eastAsia="TimesNewRomanPS-BoldMT" w:hAnsi="Arial" w:cs="Arial"/>
          <w:b/>
          <w:bCs/>
          <w:lang w:val="sr-Cyrl-CS"/>
        </w:rPr>
        <w:t>4/16</w:t>
      </w:r>
      <w:r>
        <w:rPr>
          <w:rFonts w:ascii="Arial" w:eastAsia="TimesNewRomanPS-BoldMT" w:hAnsi="Arial" w:cs="Arial"/>
          <w:b/>
          <w:bCs/>
        </w:rPr>
        <w:t xml:space="preserve"> </w:t>
      </w:r>
      <w:r>
        <w:rPr>
          <w:rFonts w:ascii="Arial" w:eastAsia="TimesNewRomanPSMT" w:hAnsi="Arial" w:cs="Arial"/>
          <w:b/>
          <w:bCs/>
        </w:rPr>
        <w:t xml:space="preserve">- </w:t>
      </w:r>
      <w:r>
        <w:rPr>
          <w:rFonts w:ascii="Arial" w:eastAsia="TimesNewRomanPS-BoldMT" w:hAnsi="Arial" w:cs="Arial"/>
          <w:b/>
          <w:bCs/>
        </w:rPr>
        <w:t>НЕ ОТВАРАТИ”</w:t>
      </w:r>
      <w:r>
        <w:rPr>
          <w:rFonts w:ascii="Arial" w:eastAsia="TimesNewRomanPSMT" w:hAnsi="Arial" w:cs="Arial"/>
          <w:bCs/>
          <w:iCs/>
        </w:rPr>
        <w:t xml:space="preserve"> или</w:t>
      </w:r>
    </w:p>
    <w:p w:rsidR="006C7472" w:rsidRDefault="006C7472" w:rsidP="006C7472">
      <w:pPr>
        <w:jc w:val="both"/>
        <w:rPr>
          <w:rFonts w:ascii="Arial" w:eastAsia="TimesNewRomanPSMT" w:hAnsi="Arial" w:cs="Arial"/>
          <w:bCs/>
          <w:iCs/>
        </w:rPr>
      </w:pPr>
      <w:r>
        <w:rPr>
          <w:rFonts w:ascii="Arial" w:eastAsia="TimesNewRomanPSMT" w:hAnsi="Arial" w:cs="Arial"/>
          <w:bCs/>
          <w:iCs/>
        </w:rPr>
        <w:t>„</w:t>
      </w:r>
      <w:r>
        <w:rPr>
          <w:rFonts w:ascii="Arial" w:eastAsia="TimesNewRomanPSMT" w:hAnsi="Arial" w:cs="Arial"/>
          <w:b/>
          <w:bCs/>
          <w:iCs/>
        </w:rPr>
        <w:t>Опозив понуде</w:t>
      </w:r>
      <w:r>
        <w:rPr>
          <w:rFonts w:ascii="Arial" w:eastAsia="TimesNewRomanPSMT" w:hAnsi="Arial" w:cs="Arial"/>
          <w:bCs/>
          <w:iCs/>
        </w:rPr>
        <w:t xml:space="preserve"> </w:t>
      </w:r>
      <w:r>
        <w:rPr>
          <w:rFonts w:ascii="Arial" w:eastAsia="TimesNewRomanPS-BoldMT" w:hAnsi="Arial" w:cs="Arial"/>
          <w:b/>
          <w:bCs/>
        </w:rPr>
        <w:t>за јавну набавку</w:t>
      </w:r>
      <w:r>
        <w:rPr>
          <w:rFonts w:ascii="Arial" w:hAnsi="Arial" w:cs="Arial"/>
        </w:rPr>
        <w:t xml:space="preserve"> </w:t>
      </w:r>
      <w:r w:rsidRPr="009E3CA3">
        <w:rPr>
          <w:rFonts w:ascii="Arial" w:hAnsi="Arial" w:cs="Arial"/>
          <w:b/>
        </w:rPr>
        <w:t>услуг</w:t>
      </w:r>
      <w:r>
        <w:rPr>
          <w:rFonts w:ascii="Arial" w:hAnsi="Arial" w:cs="Arial"/>
          <w:b/>
          <w:lang w:val="sr-Cyrl-CS"/>
        </w:rPr>
        <w:t>а</w:t>
      </w:r>
      <w:r>
        <w:rPr>
          <w:rFonts w:ascii="Arial" w:hAnsi="Arial" w:cs="Arial"/>
        </w:rPr>
        <w:t xml:space="preserve"> </w:t>
      </w:r>
      <w:proofErr w:type="gramStart"/>
      <w:r>
        <w:rPr>
          <w:rFonts w:ascii="Arial" w:hAnsi="Arial" w:cs="Arial"/>
        </w:rPr>
        <w:t xml:space="preserve">– </w:t>
      </w:r>
      <w:r>
        <w:rPr>
          <w:rFonts w:ascii="Arial" w:eastAsia="TimesNewRomanPS-BoldMT" w:hAnsi="Arial" w:cs="Arial"/>
          <w:b/>
          <w:bCs/>
          <w:color w:val="002060"/>
        </w:rPr>
        <w:t xml:space="preserve"> </w:t>
      </w:r>
      <w:r>
        <w:rPr>
          <w:rFonts w:ascii="Arial" w:hAnsi="Arial" w:cs="Arial"/>
          <w:lang w:val="sr-Cyrl-CS"/>
        </w:rPr>
        <w:t>У</w:t>
      </w:r>
      <w:r>
        <w:rPr>
          <w:rFonts w:ascii="Arial" w:hAnsi="Arial" w:cs="Arial"/>
        </w:rPr>
        <w:t>слуг</w:t>
      </w:r>
      <w:r>
        <w:rPr>
          <w:rFonts w:ascii="Arial" w:hAnsi="Arial" w:cs="Arial"/>
          <w:lang w:val="sr-Cyrl-CS"/>
        </w:rPr>
        <w:t>е</w:t>
      </w:r>
      <w:proofErr w:type="gramEnd"/>
      <w:r w:rsidRPr="00863139">
        <w:rPr>
          <w:rFonts w:ascii="Arial" w:hAnsi="Arial" w:cs="Arial"/>
        </w:rPr>
        <w:t xml:space="preserve"> </w:t>
      </w:r>
      <w:r w:rsidR="002A58F3">
        <w:rPr>
          <w:rFonts w:ascii="Arial" w:hAnsi="Arial" w:cs="Arial"/>
          <w:bCs/>
        </w:rPr>
        <w:t>хватања и збрињавања паса луталица на територији општине Баточина</w:t>
      </w:r>
      <w:r>
        <w:rPr>
          <w:rFonts w:ascii="Arial" w:eastAsia="TimesNewRomanPS-BoldMT" w:hAnsi="Arial" w:cs="Arial"/>
          <w:b/>
          <w:bCs/>
        </w:rPr>
        <w:t xml:space="preserve"> ЈН бр </w:t>
      </w:r>
      <w:r w:rsidR="002A58F3">
        <w:rPr>
          <w:rFonts w:ascii="Arial" w:eastAsia="TimesNewRomanPS-BoldMT" w:hAnsi="Arial" w:cs="Arial"/>
          <w:b/>
          <w:bCs/>
          <w:lang w:val="sr-Cyrl-CS"/>
        </w:rPr>
        <w:t>4/16</w:t>
      </w:r>
      <w:r>
        <w:rPr>
          <w:rFonts w:ascii="Arial" w:eastAsia="TimesNewRomanPS-BoldMT" w:hAnsi="Arial" w:cs="Arial"/>
          <w:b/>
          <w:bCs/>
        </w:rPr>
        <w:t xml:space="preserve"> </w:t>
      </w:r>
      <w:r>
        <w:rPr>
          <w:rFonts w:ascii="Arial" w:eastAsia="TimesNewRomanPSMT" w:hAnsi="Arial" w:cs="Arial"/>
          <w:b/>
          <w:bCs/>
        </w:rPr>
        <w:t xml:space="preserve">- </w:t>
      </w:r>
      <w:r>
        <w:rPr>
          <w:rFonts w:ascii="Arial" w:eastAsia="TimesNewRomanPS-BoldMT" w:hAnsi="Arial" w:cs="Arial"/>
          <w:b/>
          <w:bCs/>
        </w:rPr>
        <w:t>НЕ ОТВАРАТИ”</w:t>
      </w:r>
      <w:r>
        <w:rPr>
          <w:rFonts w:ascii="Arial" w:eastAsia="TimesNewRomanPSMT" w:hAnsi="Arial" w:cs="Arial"/>
          <w:bCs/>
          <w:iCs/>
        </w:rPr>
        <w:t xml:space="preserve"> или</w:t>
      </w:r>
    </w:p>
    <w:p w:rsidR="006C7472" w:rsidRPr="00C81D94" w:rsidRDefault="006C7472" w:rsidP="006C7472">
      <w:pPr>
        <w:jc w:val="both"/>
        <w:rPr>
          <w:rFonts w:ascii="Arial" w:eastAsia="TimesNewRomanPSMT" w:hAnsi="Arial" w:cs="Arial"/>
          <w:bCs/>
          <w:iCs/>
          <w:lang w:val="sr-Cyrl-CS"/>
        </w:rPr>
      </w:pPr>
      <w:r>
        <w:rPr>
          <w:rFonts w:ascii="Arial" w:eastAsia="TimesNewRomanPSMT" w:hAnsi="Arial" w:cs="Arial"/>
          <w:bCs/>
          <w:iCs/>
        </w:rPr>
        <w:t>„</w:t>
      </w:r>
      <w:r>
        <w:rPr>
          <w:rFonts w:ascii="Arial" w:eastAsia="TimesNewRomanPSMT" w:hAnsi="Arial" w:cs="Arial"/>
          <w:b/>
          <w:bCs/>
          <w:iCs/>
        </w:rPr>
        <w:t>Измена и допуна понуде</w:t>
      </w:r>
      <w:r>
        <w:rPr>
          <w:rFonts w:ascii="Arial" w:eastAsia="TimesNewRomanPS-BoldMT" w:hAnsi="Arial" w:cs="Arial"/>
          <w:b/>
          <w:bCs/>
        </w:rPr>
        <w:t xml:space="preserve"> за јавну набавку</w:t>
      </w:r>
      <w:r>
        <w:rPr>
          <w:rFonts w:ascii="Arial" w:hAnsi="Arial" w:cs="Arial"/>
        </w:rPr>
        <w:t xml:space="preserve"> </w:t>
      </w:r>
      <w:r w:rsidRPr="009E3CA3">
        <w:rPr>
          <w:rFonts w:ascii="Arial" w:hAnsi="Arial" w:cs="Arial"/>
          <w:b/>
        </w:rPr>
        <w:t>услуг</w:t>
      </w:r>
      <w:r>
        <w:rPr>
          <w:rFonts w:ascii="Arial" w:hAnsi="Arial" w:cs="Arial"/>
          <w:b/>
          <w:lang w:val="sr-Cyrl-CS"/>
        </w:rPr>
        <w:t>а</w:t>
      </w:r>
      <w:r>
        <w:rPr>
          <w:rFonts w:ascii="Arial" w:hAnsi="Arial" w:cs="Arial"/>
        </w:rPr>
        <w:t xml:space="preserve"> </w:t>
      </w:r>
      <w:proofErr w:type="gramStart"/>
      <w:r>
        <w:rPr>
          <w:rFonts w:ascii="Arial" w:hAnsi="Arial" w:cs="Arial"/>
        </w:rPr>
        <w:t xml:space="preserve">– </w:t>
      </w:r>
      <w:r>
        <w:rPr>
          <w:rFonts w:ascii="Arial" w:eastAsia="TimesNewRomanPS-BoldMT" w:hAnsi="Arial" w:cs="Arial"/>
          <w:b/>
          <w:bCs/>
          <w:color w:val="002060"/>
        </w:rPr>
        <w:t xml:space="preserve"> </w:t>
      </w:r>
      <w:r>
        <w:rPr>
          <w:rFonts w:ascii="Arial" w:hAnsi="Arial" w:cs="Arial"/>
          <w:lang w:val="sr-Cyrl-CS"/>
        </w:rPr>
        <w:t>У</w:t>
      </w:r>
      <w:r>
        <w:rPr>
          <w:rFonts w:ascii="Arial" w:hAnsi="Arial" w:cs="Arial"/>
        </w:rPr>
        <w:t>слуг</w:t>
      </w:r>
      <w:r>
        <w:rPr>
          <w:rFonts w:ascii="Arial" w:hAnsi="Arial" w:cs="Arial"/>
          <w:lang w:val="sr-Cyrl-CS"/>
        </w:rPr>
        <w:t>е</w:t>
      </w:r>
      <w:proofErr w:type="gramEnd"/>
      <w:r w:rsidRPr="00863139">
        <w:rPr>
          <w:rFonts w:ascii="Arial" w:hAnsi="Arial" w:cs="Arial"/>
        </w:rPr>
        <w:t xml:space="preserve"> </w:t>
      </w:r>
      <w:r w:rsidR="002A58F3">
        <w:rPr>
          <w:rFonts w:ascii="Arial" w:hAnsi="Arial" w:cs="Arial"/>
          <w:bCs/>
        </w:rPr>
        <w:t>хватања и збрињавања паса луталица на територији општине Баточина</w:t>
      </w:r>
      <w:r>
        <w:rPr>
          <w:rFonts w:ascii="Arial" w:eastAsia="TimesNewRomanPS-BoldMT" w:hAnsi="Arial" w:cs="Arial"/>
          <w:b/>
          <w:bCs/>
        </w:rPr>
        <w:t xml:space="preserve"> ЈН бр </w:t>
      </w:r>
      <w:r w:rsidR="002A58F3">
        <w:rPr>
          <w:rFonts w:ascii="Arial" w:eastAsia="TimesNewRomanPS-BoldMT" w:hAnsi="Arial" w:cs="Arial"/>
          <w:b/>
          <w:bCs/>
          <w:lang w:val="sr-Cyrl-CS"/>
        </w:rPr>
        <w:t>4/16</w:t>
      </w:r>
      <w:r>
        <w:rPr>
          <w:rFonts w:ascii="Arial" w:eastAsia="TimesNewRomanPS-BoldMT" w:hAnsi="Arial" w:cs="Arial"/>
          <w:b/>
          <w:bCs/>
        </w:rPr>
        <w:t xml:space="preserve"> </w:t>
      </w:r>
      <w:r>
        <w:rPr>
          <w:rFonts w:ascii="Arial" w:eastAsia="TimesNewRomanPSMT" w:hAnsi="Arial" w:cs="Arial"/>
          <w:b/>
          <w:bCs/>
        </w:rPr>
        <w:t xml:space="preserve">- </w:t>
      </w:r>
      <w:r>
        <w:rPr>
          <w:rFonts w:ascii="Arial" w:eastAsia="TimesNewRomanPS-BoldMT" w:hAnsi="Arial" w:cs="Arial"/>
          <w:b/>
          <w:bCs/>
        </w:rPr>
        <w:t>НЕ ОТВАРАТИ”</w:t>
      </w:r>
      <w:r>
        <w:rPr>
          <w:rFonts w:ascii="Arial" w:eastAsia="TimesNewRomanPSMT" w:hAnsi="Arial" w:cs="Arial"/>
          <w:bCs/>
          <w:iCs/>
          <w:lang w:val="sr-Cyrl-CS"/>
        </w:rPr>
        <w:t>.</w:t>
      </w:r>
    </w:p>
    <w:p w:rsidR="006C7472" w:rsidRPr="009E3CA3" w:rsidRDefault="006C7472" w:rsidP="006C7472">
      <w:pPr>
        <w:jc w:val="both"/>
        <w:rPr>
          <w:rFonts w:ascii="Arial" w:eastAsia="TimesNewRomanPSMT" w:hAnsi="Arial" w:cs="Arial"/>
          <w:bCs/>
          <w:iCs/>
        </w:rPr>
      </w:pPr>
    </w:p>
    <w:p w:rsidR="006C7472" w:rsidRDefault="006C7472" w:rsidP="006C7472">
      <w:pPr>
        <w:jc w:val="both"/>
        <w:rPr>
          <w:rFonts w:ascii="Arial" w:hAnsi="Arial" w:cs="Arial"/>
        </w:rPr>
      </w:pPr>
      <w:proofErr w:type="gramStart"/>
      <w:r>
        <w:rPr>
          <w:rFonts w:ascii="Arial" w:eastAsia="TimesNewRomanPSMT" w:hAnsi="Arial" w:cs="Arial"/>
          <w:bCs/>
        </w:rPr>
        <w:t>На полеђини коверте или на кутији навести назив</w:t>
      </w:r>
      <w:r>
        <w:rPr>
          <w:rFonts w:ascii="Arial" w:eastAsia="TimesNewRomanPSMT" w:hAnsi="Arial" w:cs="Arial"/>
          <w:bCs/>
          <w:lang w:val="sr-Cyrl-CS"/>
        </w:rPr>
        <w:t xml:space="preserve"> и адресу</w:t>
      </w:r>
      <w:r>
        <w:rPr>
          <w:rFonts w:ascii="Arial" w:eastAsia="TimesNewRomanPSMT" w:hAnsi="Arial" w:cs="Arial"/>
          <w:bCs/>
        </w:rPr>
        <w:t xml:space="preserve"> понуђача.</w:t>
      </w:r>
      <w:proofErr w:type="gramEnd"/>
      <w:r>
        <w:rPr>
          <w:rFonts w:ascii="Arial" w:eastAsia="TimesNewRomanPSMT" w:hAnsi="Arial" w:cs="Arial"/>
          <w:bCs/>
        </w:rPr>
        <w:t xml:space="preserve"> </w:t>
      </w:r>
      <w:proofErr w:type="gramStart"/>
      <w:r>
        <w:rPr>
          <w:rFonts w:ascii="Arial" w:eastAsia="TimesNewRomanPSMT" w:hAnsi="Arial" w:cs="Arial"/>
          <w:bCs/>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roofErr w:type="gramEnd"/>
    </w:p>
    <w:p w:rsidR="006C7472" w:rsidRDefault="006C7472" w:rsidP="006C7472">
      <w:pPr>
        <w:jc w:val="both"/>
        <w:rPr>
          <w:rFonts w:ascii="Arial" w:hAnsi="Arial" w:cs="Arial"/>
          <w:b/>
          <w:i/>
          <w:iCs/>
        </w:rPr>
      </w:pPr>
      <w:proofErr w:type="gramStart"/>
      <w:r>
        <w:rPr>
          <w:rFonts w:ascii="Arial" w:hAnsi="Arial" w:cs="Arial"/>
        </w:rPr>
        <w:t>По истеку рока за подношење понуда понуђач не може да повуче нити да мења своју понуду.</w:t>
      </w:r>
      <w:proofErr w:type="gramEnd"/>
    </w:p>
    <w:p w:rsidR="006C7472" w:rsidRPr="009E3CA3" w:rsidRDefault="006C7472" w:rsidP="006C7472">
      <w:pPr>
        <w:jc w:val="both"/>
        <w:rPr>
          <w:rFonts w:ascii="Arial" w:hAnsi="Arial" w:cs="Arial"/>
          <w:b/>
          <w:i/>
          <w:iCs/>
        </w:rPr>
      </w:pPr>
    </w:p>
    <w:p w:rsidR="006C7472" w:rsidRDefault="006C7472" w:rsidP="006C7472">
      <w:pPr>
        <w:jc w:val="both"/>
      </w:pPr>
      <w:r>
        <w:rPr>
          <w:rFonts w:ascii="Arial" w:hAnsi="Arial" w:cs="Arial"/>
          <w:b/>
          <w:bCs/>
          <w:i/>
          <w:iCs/>
        </w:rPr>
        <w:t xml:space="preserve">6. УЧЕСТВОВАЊЕ У ЗАЈЕДНИЧКОЈ ПОНУДИ ИЛИ КАО ПОДИЗВОЂАЧ </w:t>
      </w:r>
    </w:p>
    <w:p w:rsidR="006C7472" w:rsidRDefault="006C7472" w:rsidP="006C7472">
      <w:pPr>
        <w:jc w:val="both"/>
      </w:pPr>
    </w:p>
    <w:p w:rsidR="006C7472" w:rsidRDefault="006C7472" w:rsidP="006C7472">
      <w:pPr>
        <w:jc w:val="both"/>
        <w:rPr>
          <w:rFonts w:ascii="Arial" w:hAnsi="Arial" w:cs="Arial"/>
          <w:iCs/>
        </w:rPr>
      </w:pPr>
      <w:proofErr w:type="gramStart"/>
      <w:r>
        <w:rPr>
          <w:rFonts w:ascii="Arial" w:hAnsi="Arial" w:cs="Arial"/>
          <w:bCs/>
          <w:iCs/>
        </w:rPr>
        <w:t>Понуђач може да поднесе само једну понуду.</w:t>
      </w:r>
      <w:proofErr w:type="gramEnd"/>
      <w:r>
        <w:rPr>
          <w:rFonts w:ascii="Arial" w:hAnsi="Arial" w:cs="Arial"/>
          <w:i/>
          <w:iCs/>
        </w:rPr>
        <w:t xml:space="preserve"> </w:t>
      </w:r>
    </w:p>
    <w:p w:rsidR="006C7472" w:rsidRDefault="006C7472" w:rsidP="006C7472">
      <w:pPr>
        <w:jc w:val="both"/>
        <w:rPr>
          <w:rFonts w:ascii="Arial" w:hAnsi="Arial" w:cs="Arial"/>
          <w:iCs/>
        </w:rPr>
      </w:pPr>
      <w:proofErr w:type="gramStart"/>
      <w:r>
        <w:rPr>
          <w:rFonts w:ascii="Arial" w:hAnsi="Arial" w:cs="Arial"/>
          <w:iCs/>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roofErr w:type="gramEnd"/>
    </w:p>
    <w:p w:rsidR="006C7472" w:rsidRDefault="006C7472" w:rsidP="006C7472">
      <w:pPr>
        <w:jc w:val="both"/>
        <w:rPr>
          <w:rFonts w:ascii="Arial" w:hAnsi="Arial" w:cs="Arial"/>
          <w:i/>
          <w:iCs/>
          <w:color w:val="FF0000"/>
        </w:rPr>
      </w:pPr>
      <w:proofErr w:type="gramStart"/>
      <w:r>
        <w:rPr>
          <w:rFonts w:ascii="Arial" w:hAnsi="Arial" w:cs="Arial"/>
          <w:iCs/>
        </w:rPr>
        <w:t xml:space="preserve">У Обрасцу понуде </w:t>
      </w:r>
      <w:r>
        <w:rPr>
          <w:rFonts w:ascii="Arial" w:hAnsi="Arial" w:cs="Arial"/>
          <w:iCs/>
          <w:lang w:val="sr-Cyrl-CS"/>
        </w:rPr>
        <w:t xml:space="preserve">(поглавље </w:t>
      </w:r>
      <w:r>
        <w:rPr>
          <w:rFonts w:ascii="Arial" w:hAnsi="Arial" w:cs="Arial"/>
          <w:b/>
          <w:iCs/>
        </w:rPr>
        <w:t>VII</w:t>
      </w:r>
      <w:r>
        <w:rPr>
          <w:rFonts w:ascii="Arial" w:hAnsi="Arial" w:cs="Arial"/>
          <w:iCs/>
          <w:lang w:val="ru-RU"/>
        </w:rPr>
        <w:t>)</w:t>
      </w:r>
      <w:r>
        <w:rPr>
          <w:rFonts w:ascii="Arial" w:hAnsi="Arial" w:cs="Arial"/>
          <w:iCs/>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roofErr w:type="gramEnd"/>
    </w:p>
    <w:p w:rsidR="006C7472" w:rsidRDefault="006C7472" w:rsidP="006C7472">
      <w:pPr>
        <w:jc w:val="both"/>
        <w:rPr>
          <w:rFonts w:ascii="Arial" w:hAnsi="Arial" w:cs="Arial"/>
          <w:i/>
          <w:iCs/>
          <w:color w:val="FF0000"/>
        </w:rPr>
      </w:pPr>
    </w:p>
    <w:p w:rsidR="00BC489C" w:rsidRDefault="00BC489C" w:rsidP="006C7472">
      <w:pPr>
        <w:jc w:val="both"/>
        <w:rPr>
          <w:rFonts w:ascii="Arial" w:hAnsi="Arial" w:cs="Arial"/>
          <w:i/>
          <w:iCs/>
          <w:color w:val="FF0000"/>
        </w:rPr>
      </w:pPr>
    </w:p>
    <w:p w:rsidR="00BC489C" w:rsidRPr="00BC489C" w:rsidRDefault="00BC489C" w:rsidP="006C7472">
      <w:pPr>
        <w:jc w:val="both"/>
        <w:rPr>
          <w:rFonts w:ascii="Arial" w:hAnsi="Arial" w:cs="Arial"/>
          <w:i/>
          <w:iCs/>
          <w:color w:val="FF0000"/>
        </w:rPr>
      </w:pPr>
    </w:p>
    <w:p w:rsidR="006C7472" w:rsidRDefault="006C7472" w:rsidP="006C7472">
      <w:pPr>
        <w:jc w:val="both"/>
        <w:rPr>
          <w:rFonts w:ascii="Arial" w:hAnsi="Arial" w:cs="Arial"/>
          <w:iCs/>
        </w:rPr>
      </w:pPr>
      <w:r>
        <w:rPr>
          <w:rFonts w:ascii="Arial" w:hAnsi="Arial" w:cs="Arial"/>
          <w:b/>
          <w:bCs/>
          <w:i/>
          <w:iCs/>
        </w:rPr>
        <w:lastRenderedPageBreak/>
        <w:t>7. ПОНУДА СА ПОДИЗВОЂАЧЕМ</w:t>
      </w:r>
    </w:p>
    <w:p w:rsidR="006C7472" w:rsidRDefault="006C7472" w:rsidP="006C7472">
      <w:pPr>
        <w:jc w:val="both"/>
        <w:rPr>
          <w:rFonts w:ascii="Arial" w:hAnsi="Arial" w:cs="Arial"/>
          <w:iCs/>
        </w:rPr>
      </w:pPr>
    </w:p>
    <w:p w:rsidR="006C7472" w:rsidRDefault="006C7472" w:rsidP="006C7472">
      <w:pPr>
        <w:jc w:val="both"/>
        <w:rPr>
          <w:rFonts w:ascii="Arial" w:hAnsi="Arial" w:cs="Arial"/>
          <w:iCs/>
        </w:rPr>
      </w:pPr>
      <w:r>
        <w:rPr>
          <w:rFonts w:ascii="Arial" w:hAnsi="Arial" w:cs="Arial"/>
          <w:iCs/>
        </w:rPr>
        <w:t>Уколико понуђач подноси понуду са подизвођачем дужан је да у Обрасцу понуде</w:t>
      </w:r>
      <w:r>
        <w:rPr>
          <w:rFonts w:ascii="Arial" w:hAnsi="Arial" w:cs="Arial"/>
          <w:iCs/>
          <w:lang w:val="sr-Cyrl-CS"/>
        </w:rPr>
        <w:t xml:space="preserve"> (поглавље </w:t>
      </w:r>
      <w:r>
        <w:rPr>
          <w:rFonts w:ascii="Arial" w:hAnsi="Arial" w:cs="Arial"/>
          <w:b/>
          <w:iCs/>
        </w:rPr>
        <w:t>VII</w:t>
      </w:r>
      <w:r>
        <w:rPr>
          <w:rFonts w:ascii="Arial" w:hAnsi="Arial" w:cs="Arial"/>
          <w:iCs/>
          <w:lang w:val="ru-RU"/>
        </w:rPr>
        <w:t>)</w:t>
      </w:r>
      <w:r>
        <w:rPr>
          <w:rFonts w:ascii="Arial" w:hAnsi="Arial" w:cs="Arial"/>
          <w:iCs/>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6C7472" w:rsidRDefault="006C7472" w:rsidP="006C7472">
      <w:pPr>
        <w:jc w:val="both"/>
        <w:rPr>
          <w:rFonts w:ascii="Arial" w:hAnsi="Arial" w:cs="Arial"/>
          <w:iCs/>
        </w:rPr>
      </w:pPr>
      <w:proofErr w:type="gramStart"/>
      <w:r>
        <w:rPr>
          <w:rFonts w:ascii="Arial" w:hAnsi="Arial" w:cs="Arial"/>
          <w:iCs/>
        </w:rPr>
        <w:t xml:space="preserve">Понуђач </w:t>
      </w:r>
      <w:r>
        <w:rPr>
          <w:rFonts w:ascii="Arial" w:hAnsi="Arial" w:cs="Arial"/>
          <w:iCs/>
          <w:color w:val="auto"/>
        </w:rPr>
        <w:t>у Обрасцу понуде</w:t>
      </w:r>
      <w:r w:rsidRPr="00A51A3B">
        <w:rPr>
          <w:rFonts w:ascii="Arial" w:hAnsi="Arial" w:cs="Arial"/>
          <w:i/>
          <w:iCs/>
          <w:color w:val="FF0000"/>
        </w:rPr>
        <w:t xml:space="preserve"> </w:t>
      </w:r>
      <w:r w:rsidRPr="004C6E39">
        <w:rPr>
          <w:rFonts w:ascii="Arial" w:hAnsi="Arial" w:cs="Arial"/>
          <w:iCs/>
          <w:color w:val="auto"/>
        </w:rPr>
        <w:t xml:space="preserve">наводи </w:t>
      </w:r>
      <w:r>
        <w:rPr>
          <w:rFonts w:ascii="Arial" w:hAnsi="Arial" w:cs="Arial"/>
          <w:iCs/>
        </w:rPr>
        <w:t>назив и седиште подизвођача, уколико ће делимично извршење набавке поверити подизвођачу.</w:t>
      </w:r>
      <w:proofErr w:type="gramEnd"/>
      <w:r>
        <w:rPr>
          <w:rFonts w:ascii="Arial" w:hAnsi="Arial" w:cs="Arial"/>
          <w:iCs/>
        </w:rPr>
        <w:t xml:space="preserve"> </w:t>
      </w:r>
    </w:p>
    <w:p w:rsidR="006C7472" w:rsidRDefault="006C7472" w:rsidP="006C7472">
      <w:pPr>
        <w:jc w:val="both"/>
        <w:rPr>
          <w:rFonts w:ascii="Arial" w:eastAsia="TimesNewRomanPSMT" w:hAnsi="Arial" w:cs="Arial"/>
          <w:bCs/>
        </w:rPr>
      </w:pPr>
      <w:proofErr w:type="gramStart"/>
      <w:r>
        <w:rPr>
          <w:rFonts w:ascii="Arial" w:hAnsi="Arial" w:cs="Arial"/>
          <w:iCs/>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proofErr w:type="gramEnd"/>
      <w:r>
        <w:rPr>
          <w:rFonts w:eastAsia="TimesNewRomanPSMT"/>
          <w:bCs/>
        </w:rPr>
        <w:t xml:space="preserve"> </w:t>
      </w:r>
    </w:p>
    <w:p w:rsidR="006C7472" w:rsidRDefault="006C7472" w:rsidP="006C7472">
      <w:pPr>
        <w:jc w:val="both"/>
        <w:rPr>
          <w:rFonts w:ascii="Arial" w:hAnsi="Arial" w:cs="Arial"/>
          <w:iCs/>
        </w:rPr>
      </w:pPr>
      <w:proofErr w:type="gramStart"/>
      <w:r>
        <w:rPr>
          <w:rFonts w:ascii="Arial" w:eastAsia="TimesNewRomanPSMT" w:hAnsi="Arial" w:cs="Arial"/>
          <w:bCs/>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Pr>
          <w:rFonts w:ascii="Arial" w:eastAsia="TimesNewRomanPSMT" w:hAnsi="Arial" w:cs="Arial"/>
          <w:bCs/>
        </w:rPr>
        <w:t xml:space="preserve"> </w:t>
      </w:r>
      <w:r>
        <w:rPr>
          <w:rFonts w:ascii="Arial" w:eastAsia="TimesNewRomanPSMT" w:hAnsi="Arial" w:cs="Arial"/>
          <w:b/>
          <w:bCs/>
        </w:rPr>
        <w:t>V</w:t>
      </w:r>
      <w:r>
        <w:rPr>
          <w:rFonts w:ascii="Arial" w:eastAsia="TimesNewRomanPSMT" w:hAnsi="Arial" w:cs="Arial"/>
          <w:bCs/>
          <w:lang w:val="ru-RU"/>
        </w:rPr>
        <w:t xml:space="preserve"> </w:t>
      </w:r>
      <w:r>
        <w:rPr>
          <w:rFonts w:ascii="Arial" w:eastAsia="TimesNewRomanPSMT" w:hAnsi="Arial" w:cs="Arial"/>
          <w:bCs/>
        </w:rPr>
        <w:t>конкурсне документације, у складу са упутством како се доказује испуњеност услова (Образац изјаве</w:t>
      </w:r>
      <w:r w:rsidRPr="006536F4">
        <w:rPr>
          <w:rFonts w:ascii="Arial" w:eastAsia="TimesNewRomanPSMT" w:hAnsi="Arial" w:cs="Arial"/>
          <w:bCs/>
        </w:rPr>
        <w:t xml:space="preserve"> </w:t>
      </w:r>
      <w:r>
        <w:rPr>
          <w:rFonts w:ascii="Arial" w:eastAsia="TimesNewRomanPSMT" w:hAnsi="Arial" w:cs="Arial"/>
          <w:bCs/>
        </w:rPr>
        <w:t xml:space="preserve">из </w:t>
      </w:r>
      <w:r>
        <w:rPr>
          <w:rFonts w:ascii="Arial" w:eastAsia="TimesNewRomanPSMT" w:hAnsi="Arial" w:cs="Arial"/>
          <w:bCs/>
          <w:lang w:val="sr-Cyrl-CS"/>
        </w:rPr>
        <w:t>поглаваља</w:t>
      </w:r>
      <w:r>
        <w:rPr>
          <w:rFonts w:ascii="Arial" w:eastAsia="TimesNewRomanPSMT" w:hAnsi="Arial" w:cs="Arial"/>
          <w:bCs/>
        </w:rPr>
        <w:t xml:space="preserve"> </w:t>
      </w:r>
      <w:r w:rsidRPr="002B442E">
        <w:rPr>
          <w:rFonts w:ascii="Arial" w:eastAsia="TimesNewRomanPSMT" w:hAnsi="Arial" w:cs="Arial"/>
          <w:b/>
          <w:bCs/>
        </w:rPr>
        <w:t>V</w:t>
      </w:r>
      <w:r>
        <w:rPr>
          <w:rFonts w:ascii="Arial" w:eastAsia="TimesNewRomanPSMT" w:hAnsi="Arial" w:cs="Arial"/>
          <w:bCs/>
          <w:lang w:val="ru-RU"/>
        </w:rPr>
        <w:t xml:space="preserve"> одељак </w:t>
      </w:r>
      <w:r w:rsidRPr="00233F40">
        <w:rPr>
          <w:rFonts w:ascii="Arial" w:eastAsia="TimesNewRomanPSMT" w:hAnsi="Arial" w:cs="Arial"/>
          <w:b/>
          <w:bCs/>
          <w:lang w:val="ru-RU"/>
        </w:rPr>
        <w:t>3</w:t>
      </w:r>
      <w:r>
        <w:rPr>
          <w:rFonts w:ascii="Arial" w:eastAsia="TimesNewRomanPSMT" w:hAnsi="Arial" w:cs="Arial"/>
          <w:bCs/>
          <w:lang w:val="ru-RU"/>
        </w:rPr>
        <w:t>.</w:t>
      </w:r>
      <w:r>
        <w:rPr>
          <w:rFonts w:ascii="Arial" w:eastAsia="TimesNewRomanPSMT" w:hAnsi="Arial" w:cs="Arial"/>
          <w:bCs/>
        </w:rPr>
        <w:t>).</w:t>
      </w:r>
      <w:proofErr w:type="gramEnd"/>
    </w:p>
    <w:p w:rsidR="006C7472" w:rsidRDefault="006C7472" w:rsidP="006C7472">
      <w:pPr>
        <w:jc w:val="both"/>
        <w:rPr>
          <w:rFonts w:ascii="Arial" w:hAnsi="Arial" w:cs="Arial"/>
          <w:iCs/>
        </w:rPr>
      </w:pPr>
      <w:proofErr w:type="gramStart"/>
      <w:r>
        <w:rPr>
          <w:rFonts w:ascii="Arial" w:hAnsi="Arial" w:cs="Arial"/>
          <w:iCs/>
        </w:rPr>
        <w:t>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w:t>
      </w:r>
      <w:proofErr w:type="gramEnd"/>
      <w:r>
        <w:rPr>
          <w:rFonts w:ascii="Arial" w:hAnsi="Arial" w:cs="Arial"/>
          <w:iCs/>
        </w:rPr>
        <w:t xml:space="preserve"> </w:t>
      </w:r>
    </w:p>
    <w:p w:rsidR="006C7472" w:rsidRDefault="006C7472" w:rsidP="006C7472">
      <w:pPr>
        <w:jc w:val="both"/>
        <w:rPr>
          <w:rFonts w:ascii="Arial" w:hAnsi="Arial" w:cs="Arial"/>
        </w:rPr>
      </w:pPr>
      <w:proofErr w:type="gramStart"/>
      <w:r>
        <w:rPr>
          <w:rFonts w:ascii="Arial" w:hAnsi="Arial" w:cs="Arial"/>
          <w:iCs/>
        </w:rPr>
        <w:t>Понуђач је дужан да наручиоцу, на његов захтев, омогући приступ код подизвођача, ради утврђивања испуњености тражених услова.</w:t>
      </w:r>
      <w:proofErr w:type="gramEnd"/>
    </w:p>
    <w:p w:rsidR="006C7472" w:rsidRPr="009E3CA3" w:rsidRDefault="006C7472" w:rsidP="006C7472">
      <w:pPr>
        <w:jc w:val="both"/>
        <w:rPr>
          <w:rFonts w:ascii="Arial" w:hAnsi="Arial" w:cs="Arial"/>
          <w:b/>
          <w:i/>
          <w:color w:val="auto"/>
        </w:rPr>
      </w:pPr>
    </w:p>
    <w:p w:rsidR="006C7472" w:rsidRDefault="006C7472" w:rsidP="006C7472">
      <w:pPr>
        <w:jc w:val="both"/>
        <w:rPr>
          <w:rFonts w:ascii="Arial" w:hAnsi="Arial" w:cs="Arial"/>
        </w:rPr>
      </w:pPr>
      <w:r>
        <w:rPr>
          <w:rFonts w:ascii="Arial" w:hAnsi="Arial" w:cs="Arial"/>
          <w:b/>
          <w:i/>
        </w:rPr>
        <w:t>8. ЗАЈЕДНИЧКА ПОНУДА</w:t>
      </w:r>
    </w:p>
    <w:p w:rsidR="006C7472" w:rsidRDefault="006C7472" w:rsidP="006C7472">
      <w:pPr>
        <w:jc w:val="both"/>
        <w:rPr>
          <w:rFonts w:ascii="Arial" w:hAnsi="Arial" w:cs="Arial"/>
        </w:rPr>
      </w:pPr>
    </w:p>
    <w:p w:rsidR="006C7472" w:rsidRDefault="006C7472" w:rsidP="006C7472">
      <w:pPr>
        <w:jc w:val="both"/>
        <w:rPr>
          <w:rFonts w:ascii="Arial" w:hAnsi="Arial" w:cs="Arial"/>
        </w:rPr>
      </w:pPr>
      <w:proofErr w:type="gramStart"/>
      <w:r>
        <w:rPr>
          <w:rFonts w:ascii="Arial" w:hAnsi="Arial" w:cs="Arial"/>
        </w:rPr>
        <w:t>Понуду може поднети група понуђача.</w:t>
      </w:r>
      <w:proofErr w:type="gramEnd"/>
    </w:p>
    <w:p w:rsidR="006C7472" w:rsidRDefault="006C7472" w:rsidP="006C7472">
      <w:pPr>
        <w:jc w:val="both"/>
        <w:rPr>
          <w:rFonts w:ascii="Arial" w:hAnsi="Arial" w:cs="Arial"/>
        </w:rPr>
      </w:pPr>
      <w:r>
        <w:rPr>
          <w:rFonts w:ascii="Arial" w:hAnsi="Arial" w:cs="Arial"/>
        </w:rPr>
        <w:t xml:space="preserve">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w:t>
      </w:r>
    </w:p>
    <w:p w:rsidR="006C7472" w:rsidRDefault="006C7472" w:rsidP="006C7472">
      <w:pPr>
        <w:numPr>
          <w:ilvl w:val="0"/>
          <w:numId w:val="6"/>
        </w:numPr>
        <w:jc w:val="both"/>
        <w:rPr>
          <w:rFonts w:ascii="Arial" w:hAnsi="Arial" w:cs="Arial"/>
        </w:rPr>
      </w:pPr>
      <w:r>
        <w:rPr>
          <w:rFonts w:ascii="Arial" w:hAnsi="Arial" w:cs="Arial"/>
        </w:rPr>
        <w:t xml:space="preserve">податке о члану групе који ће бити носилац посла, односно који ће поднети понуду и који ће заступати групу понуђача пред наручиоцем, </w:t>
      </w:r>
    </w:p>
    <w:p w:rsidR="006C7472" w:rsidRDefault="006C7472" w:rsidP="006C7472">
      <w:pPr>
        <w:pStyle w:val="ListParagraph"/>
        <w:numPr>
          <w:ilvl w:val="0"/>
          <w:numId w:val="6"/>
        </w:numPr>
        <w:jc w:val="both"/>
        <w:rPr>
          <w:rFonts w:ascii="Arial" w:eastAsia="TimesNewRomanPSMT" w:hAnsi="Arial" w:cs="Arial"/>
          <w:bCs/>
        </w:rPr>
      </w:pPr>
      <w:proofErr w:type="gramStart"/>
      <w:r>
        <w:rPr>
          <w:rFonts w:ascii="Arial" w:hAnsi="Arial" w:cs="Arial"/>
        </w:rPr>
        <w:t>опис</w:t>
      </w:r>
      <w:proofErr w:type="gramEnd"/>
      <w:r>
        <w:rPr>
          <w:rFonts w:ascii="Arial" w:hAnsi="Arial" w:cs="Arial"/>
        </w:rPr>
        <w:t xml:space="preserve"> послова сваког од понуђача из групе понуђача у извршењу уговора</w:t>
      </w:r>
      <w:r>
        <w:rPr>
          <w:sz w:val="23"/>
          <w:szCs w:val="23"/>
        </w:rPr>
        <w:t>.</w:t>
      </w:r>
    </w:p>
    <w:p w:rsidR="006C7472" w:rsidRPr="009E3CA3" w:rsidRDefault="006C7472" w:rsidP="006C7472">
      <w:pPr>
        <w:jc w:val="both"/>
        <w:rPr>
          <w:rFonts w:ascii="Arial" w:eastAsia="TimesNewRomanPSMT" w:hAnsi="Arial" w:cs="Arial"/>
          <w:bCs/>
        </w:rPr>
      </w:pPr>
    </w:p>
    <w:p w:rsidR="006C7472" w:rsidRDefault="006C7472" w:rsidP="006C7472">
      <w:pPr>
        <w:jc w:val="both"/>
        <w:rPr>
          <w:rFonts w:ascii="Arial" w:hAnsi="Arial" w:cs="Arial"/>
        </w:rPr>
      </w:pPr>
      <w:proofErr w:type="gramStart"/>
      <w:r>
        <w:rPr>
          <w:rFonts w:ascii="Arial" w:eastAsia="TimesNewRomanPSMT" w:hAnsi="Arial" w:cs="Arial"/>
          <w:bCs/>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Pr>
          <w:rFonts w:ascii="Arial" w:eastAsia="TimesNewRomanPSMT" w:hAnsi="Arial" w:cs="Arial"/>
          <w:bCs/>
        </w:rPr>
        <w:t xml:space="preserve"> </w:t>
      </w:r>
      <w:r>
        <w:rPr>
          <w:rFonts w:ascii="Arial" w:eastAsia="TimesNewRomanPSMT" w:hAnsi="Arial" w:cs="Arial"/>
          <w:b/>
          <w:bCs/>
        </w:rPr>
        <w:t>V</w:t>
      </w:r>
      <w:r>
        <w:rPr>
          <w:rFonts w:ascii="Arial" w:eastAsia="TimesNewRomanPSMT" w:hAnsi="Arial" w:cs="Arial"/>
          <w:bCs/>
          <w:lang w:val="ru-RU"/>
        </w:rPr>
        <w:t xml:space="preserve"> </w:t>
      </w:r>
      <w:r>
        <w:rPr>
          <w:rFonts w:ascii="Arial" w:eastAsia="TimesNewRomanPSMT" w:hAnsi="Arial" w:cs="Arial"/>
          <w:bCs/>
        </w:rPr>
        <w:t>конкурсне документације,</w:t>
      </w:r>
      <w:r w:rsidRPr="00233F40">
        <w:rPr>
          <w:rFonts w:ascii="Arial" w:eastAsia="TimesNewRomanPSMT" w:hAnsi="Arial" w:cs="Arial"/>
          <w:bCs/>
        </w:rPr>
        <w:t xml:space="preserve"> </w:t>
      </w:r>
      <w:r>
        <w:rPr>
          <w:rFonts w:ascii="Arial" w:eastAsia="TimesNewRomanPSMT" w:hAnsi="Arial" w:cs="Arial"/>
          <w:bCs/>
        </w:rPr>
        <w:t>у складу са упутством како се доказује испуњеност услова (Образац изјаве</w:t>
      </w:r>
      <w:r w:rsidRPr="006536F4">
        <w:rPr>
          <w:rFonts w:ascii="Arial" w:eastAsia="TimesNewRomanPSMT" w:hAnsi="Arial" w:cs="Arial"/>
          <w:bCs/>
        </w:rPr>
        <w:t xml:space="preserve"> </w:t>
      </w:r>
      <w:r>
        <w:rPr>
          <w:rFonts w:ascii="Arial" w:eastAsia="TimesNewRomanPSMT" w:hAnsi="Arial" w:cs="Arial"/>
          <w:bCs/>
        </w:rPr>
        <w:t xml:space="preserve">из </w:t>
      </w:r>
      <w:r>
        <w:rPr>
          <w:rFonts w:ascii="Arial" w:eastAsia="TimesNewRomanPSMT" w:hAnsi="Arial" w:cs="Arial"/>
          <w:bCs/>
          <w:lang w:val="sr-Cyrl-CS"/>
        </w:rPr>
        <w:t>поглавља</w:t>
      </w:r>
      <w:r>
        <w:rPr>
          <w:rFonts w:ascii="Arial" w:eastAsia="TimesNewRomanPSMT" w:hAnsi="Arial" w:cs="Arial"/>
          <w:bCs/>
        </w:rPr>
        <w:t xml:space="preserve"> </w:t>
      </w:r>
      <w:r>
        <w:rPr>
          <w:rFonts w:ascii="Arial" w:eastAsia="TimesNewRomanPSMT" w:hAnsi="Arial" w:cs="Arial"/>
          <w:b/>
          <w:bCs/>
        </w:rPr>
        <w:t>V</w:t>
      </w:r>
      <w:r>
        <w:rPr>
          <w:rFonts w:ascii="Arial" w:eastAsia="TimesNewRomanPSMT" w:hAnsi="Arial" w:cs="Arial"/>
          <w:bCs/>
          <w:lang w:val="ru-RU"/>
        </w:rPr>
        <w:t xml:space="preserve"> одељак </w:t>
      </w:r>
      <w:r w:rsidRPr="00233F40">
        <w:rPr>
          <w:rFonts w:ascii="Arial" w:eastAsia="TimesNewRomanPSMT" w:hAnsi="Arial" w:cs="Arial"/>
          <w:b/>
          <w:bCs/>
          <w:lang w:val="ru-RU"/>
        </w:rPr>
        <w:t>3</w:t>
      </w:r>
      <w:r>
        <w:rPr>
          <w:rFonts w:ascii="Arial" w:eastAsia="TimesNewRomanPSMT" w:hAnsi="Arial" w:cs="Arial"/>
          <w:bCs/>
          <w:lang w:val="ru-RU"/>
        </w:rPr>
        <w:t>.</w:t>
      </w:r>
      <w:r>
        <w:rPr>
          <w:rFonts w:ascii="Arial" w:eastAsia="TimesNewRomanPSMT" w:hAnsi="Arial" w:cs="Arial"/>
          <w:bCs/>
        </w:rPr>
        <w:t>).</w:t>
      </w:r>
      <w:proofErr w:type="gramEnd"/>
    </w:p>
    <w:p w:rsidR="006C7472" w:rsidRDefault="006C7472" w:rsidP="006C7472">
      <w:pPr>
        <w:jc w:val="both"/>
        <w:rPr>
          <w:rFonts w:ascii="Arial" w:hAnsi="Arial" w:cs="Arial"/>
          <w:color w:val="auto"/>
        </w:rPr>
      </w:pPr>
      <w:proofErr w:type="gramStart"/>
      <w:r>
        <w:rPr>
          <w:rFonts w:ascii="Arial" w:hAnsi="Arial" w:cs="Arial"/>
        </w:rPr>
        <w:t>Понуђачи из групе понуђача одговарају неограничено солидарно према наручиоцу.</w:t>
      </w:r>
      <w:proofErr w:type="gramEnd"/>
      <w:r>
        <w:rPr>
          <w:rFonts w:ascii="Arial" w:hAnsi="Arial" w:cs="Arial"/>
        </w:rPr>
        <w:t xml:space="preserve"> </w:t>
      </w:r>
    </w:p>
    <w:p w:rsidR="006C7472" w:rsidRDefault="006C7472" w:rsidP="006C7472">
      <w:pPr>
        <w:jc w:val="both"/>
        <w:rPr>
          <w:rFonts w:ascii="Arial" w:hAnsi="Arial" w:cs="Arial"/>
          <w:color w:val="auto"/>
        </w:rPr>
      </w:pPr>
      <w:proofErr w:type="gramStart"/>
      <w:r>
        <w:rPr>
          <w:rFonts w:ascii="Arial" w:hAnsi="Arial" w:cs="Arial"/>
          <w:color w:val="auto"/>
        </w:rPr>
        <w:t>Задруга може поднети понуду самостално, у своје име, а за рачун задругара или заједничку понуду у име задругара.</w:t>
      </w:r>
      <w:proofErr w:type="gramEnd"/>
    </w:p>
    <w:p w:rsidR="006C7472" w:rsidRDefault="006C7472" w:rsidP="006C7472">
      <w:pPr>
        <w:jc w:val="both"/>
        <w:rPr>
          <w:rFonts w:ascii="Arial" w:hAnsi="Arial" w:cs="Arial"/>
          <w:color w:val="auto"/>
        </w:rPr>
      </w:pPr>
      <w:proofErr w:type="gramStart"/>
      <w:r>
        <w:rPr>
          <w:rFonts w:ascii="Arial" w:hAnsi="Arial" w:cs="Arial"/>
          <w:color w:val="auto"/>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roofErr w:type="gramEnd"/>
    </w:p>
    <w:p w:rsidR="006C7472" w:rsidRDefault="006C7472" w:rsidP="006C7472">
      <w:pPr>
        <w:jc w:val="both"/>
        <w:rPr>
          <w:rFonts w:ascii="Arial" w:hAnsi="Arial" w:cs="Arial"/>
        </w:rPr>
      </w:pPr>
      <w:proofErr w:type="gramStart"/>
      <w:r>
        <w:rPr>
          <w:rFonts w:ascii="Arial" w:hAnsi="Arial" w:cs="Arial"/>
          <w:color w:val="auto"/>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roofErr w:type="gramEnd"/>
    </w:p>
    <w:p w:rsidR="006C7472" w:rsidRDefault="006C7472" w:rsidP="006C7472">
      <w:pPr>
        <w:jc w:val="both"/>
        <w:rPr>
          <w:rFonts w:ascii="Arial" w:hAnsi="Arial" w:cs="Arial"/>
        </w:rPr>
      </w:pPr>
    </w:p>
    <w:p w:rsidR="006C7472" w:rsidRDefault="006C7472" w:rsidP="006C7472">
      <w:pPr>
        <w:jc w:val="both"/>
      </w:pPr>
      <w:r>
        <w:rPr>
          <w:rFonts w:ascii="Arial" w:hAnsi="Arial" w:cs="Arial"/>
          <w:b/>
          <w:bCs/>
          <w:i/>
          <w:iCs/>
        </w:rPr>
        <w:t>9. НАЧИН И УСЛОВ</w:t>
      </w:r>
      <w:r>
        <w:rPr>
          <w:rFonts w:ascii="Arial" w:hAnsi="Arial" w:cs="Arial"/>
          <w:b/>
          <w:bCs/>
          <w:i/>
          <w:iCs/>
          <w:lang w:val="sr-Cyrl-CS"/>
        </w:rPr>
        <w:t>И</w:t>
      </w:r>
      <w:r>
        <w:rPr>
          <w:rFonts w:ascii="Arial" w:hAnsi="Arial" w:cs="Arial"/>
          <w:b/>
          <w:bCs/>
          <w:i/>
          <w:iCs/>
        </w:rPr>
        <w:t xml:space="preserve"> ПЛАЋАЊА, ГАРАНТНИ РОК, КАО И ДРУГЕ ОКОЛНОСТИ ОД КОЈИХ ЗАВИСИ </w:t>
      </w:r>
      <w:proofErr w:type="gramStart"/>
      <w:r>
        <w:rPr>
          <w:rFonts w:ascii="Arial" w:hAnsi="Arial" w:cs="Arial"/>
          <w:b/>
          <w:bCs/>
          <w:i/>
          <w:iCs/>
        </w:rPr>
        <w:t>ПРИХВАТЉИВОСТ  ПОНУДЕ</w:t>
      </w:r>
      <w:proofErr w:type="gramEnd"/>
    </w:p>
    <w:p w:rsidR="006C7472" w:rsidRDefault="006C7472" w:rsidP="006C7472">
      <w:pPr>
        <w:jc w:val="both"/>
      </w:pPr>
    </w:p>
    <w:p w:rsidR="006C7472" w:rsidRDefault="006C7472" w:rsidP="006C7472">
      <w:pPr>
        <w:jc w:val="both"/>
        <w:rPr>
          <w:rFonts w:ascii="Arial" w:hAnsi="Arial" w:cs="Arial"/>
          <w:iCs/>
        </w:rPr>
      </w:pPr>
      <w:r>
        <w:rPr>
          <w:rFonts w:ascii="Arial" w:hAnsi="Arial" w:cs="Arial"/>
          <w:b/>
          <w:bCs/>
          <w:i/>
          <w:iCs/>
        </w:rPr>
        <w:t>9.1</w:t>
      </w:r>
      <w:r>
        <w:rPr>
          <w:rFonts w:ascii="Arial" w:hAnsi="Arial" w:cs="Arial"/>
          <w:b/>
          <w:bCs/>
          <w:i/>
          <w:iCs/>
          <w:u w:val="single"/>
        </w:rPr>
        <w:t xml:space="preserve">. </w:t>
      </w:r>
      <w:r>
        <w:rPr>
          <w:rFonts w:ascii="Arial" w:hAnsi="Arial" w:cs="Arial"/>
          <w:iCs/>
          <w:u w:val="single"/>
        </w:rPr>
        <w:t>Захтеви у погледу начина, рока и услова плаћања</w:t>
      </w:r>
      <w:r>
        <w:rPr>
          <w:rFonts w:ascii="Arial" w:hAnsi="Arial" w:cs="Arial"/>
          <w:i/>
          <w:iCs/>
          <w:u w:val="single"/>
        </w:rPr>
        <w:t>.</w:t>
      </w:r>
    </w:p>
    <w:p w:rsidR="003B35AC" w:rsidRPr="003B35AC" w:rsidRDefault="003B35AC" w:rsidP="003B35AC">
      <w:pPr>
        <w:suppressAutoHyphens w:val="0"/>
        <w:autoSpaceDE w:val="0"/>
        <w:autoSpaceDN w:val="0"/>
        <w:adjustRightInd w:val="0"/>
        <w:spacing w:line="240" w:lineRule="auto"/>
        <w:jc w:val="both"/>
        <w:rPr>
          <w:rFonts w:ascii="Arial" w:hAnsi="Arial" w:cs="Arial"/>
          <w:lang w:val="ru-RU" w:eastAsia="en-US"/>
        </w:rPr>
      </w:pPr>
      <w:r w:rsidRPr="003B35AC">
        <w:rPr>
          <w:rFonts w:ascii="Arial" w:hAnsi="Arial" w:cs="Arial"/>
          <w:lang w:val="ru-RU" w:eastAsia="en-US"/>
        </w:rPr>
        <w:t>Плаћање ће се вршити у року од 45 дана од дана пријема исправног рачуна са пратећом документацијом за извршену услугу.</w:t>
      </w:r>
      <w:r>
        <w:rPr>
          <w:rFonts w:ascii="Arial" w:hAnsi="Arial" w:cs="Arial"/>
          <w:lang w:val="ru-RU" w:eastAsia="en-US"/>
        </w:rPr>
        <w:t>, а</w:t>
      </w:r>
      <w:r>
        <w:rPr>
          <w:rFonts w:ascii="Arial" w:hAnsi="Arial" w:cs="Arial"/>
          <w:i/>
          <w:iCs/>
          <w:color w:val="auto"/>
        </w:rPr>
        <w:t xml:space="preserve"> </w:t>
      </w:r>
      <w:r w:rsidRPr="00D23F00">
        <w:rPr>
          <w:rFonts w:ascii="Arial" w:hAnsi="Arial" w:cs="Arial"/>
          <w:iCs/>
          <w:color w:val="auto"/>
        </w:rPr>
        <w:t xml:space="preserve">у складу са Законом о </w:t>
      </w:r>
      <w:r w:rsidRPr="00D23F00">
        <w:rPr>
          <w:rFonts w:ascii="Arial" w:hAnsi="Arial" w:cs="Arial"/>
          <w:iCs/>
          <w:color w:val="auto"/>
        </w:rPr>
        <w:lastRenderedPageBreak/>
        <w:t>роковима измирења новчаних обавеза у комерцијалним трансакцијама</w:t>
      </w:r>
      <w:r>
        <w:rPr>
          <w:rFonts w:ascii="Arial" w:hAnsi="Arial" w:cs="Arial"/>
          <w:i/>
          <w:iCs/>
          <w:color w:val="auto"/>
        </w:rPr>
        <w:t xml:space="preserve"> </w:t>
      </w:r>
      <w:r>
        <w:rPr>
          <w:rFonts w:ascii="Arial" w:eastAsia="TimesNewRomanPSMT" w:hAnsi="Arial" w:cs="Arial"/>
          <w:i/>
        </w:rPr>
        <w:t>(„Сл. гласник РС” бр. 119/2012)</w:t>
      </w:r>
      <w:r>
        <w:rPr>
          <w:rFonts w:ascii="Arial" w:hAnsi="Arial" w:cs="Arial"/>
          <w:i/>
          <w:iCs/>
        </w:rPr>
        <w:t>]</w:t>
      </w:r>
      <w:r>
        <w:rPr>
          <w:rFonts w:ascii="Arial" w:eastAsia="TimesNewRomanPSMT" w:hAnsi="Arial" w:cs="Arial"/>
          <w:i/>
        </w:rPr>
        <w:t>,</w:t>
      </w:r>
    </w:p>
    <w:p w:rsidR="003B35AC" w:rsidRDefault="003B35AC" w:rsidP="003B35AC">
      <w:pPr>
        <w:jc w:val="both"/>
        <w:rPr>
          <w:rFonts w:ascii="Arial" w:hAnsi="Arial" w:cs="Arial"/>
          <w:lang w:val="ru-RU" w:eastAsia="en-US"/>
        </w:rPr>
      </w:pPr>
      <w:r w:rsidRPr="003B35AC">
        <w:rPr>
          <w:rFonts w:ascii="Arial" w:hAnsi="Arial" w:cs="Arial"/>
          <w:lang w:val="ru-RU" w:eastAsia="en-US"/>
        </w:rPr>
        <w:t>Понуђачу није дозвољено да захтева аванс.</w:t>
      </w:r>
    </w:p>
    <w:p w:rsidR="003B35AC" w:rsidRDefault="003B35AC" w:rsidP="003B35AC">
      <w:pPr>
        <w:spacing w:line="240" w:lineRule="auto"/>
        <w:jc w:val="both"/>
        <w:rPr>
          <w:rFonts w:ascii="Arial" w:hAnsi="Arial" w:cs="Arial"/>
          <w:iCs/>
        </w:rPr>
      </w:pPr>
      <w:proofErr w:type="gramStart"/>
      <w:r>
        <w:rPr>
          <w:rFonts w:ascii="Arial" w:hAnsi="Arial" w:cs="Arial"/>
          <w:iCs/>
        </w:rPr>
        <w:t>Плаћање се врши уплатом на рачун понуђача.</w:t>
      </w:r>
      <w:proofErr w:type="gramEnd"/>
    </w:p>
    <w:p w:rsidR="003B35AC" w:rsidRPr="003B35AC" w:rsidRDefault="003B35AC" w:rsidP="003B35AC">
      <w:pPr>
        <w:spacing w:line="240" w:lineRule="auto"/>
        <w:jc w:val="both"/>
        <w:rPr>
          <w:rFonts w:ascii="Arial" w:hAnsi="Arial" w:cs="Arial"/>
          <w:b/>
          <w:bCs/>
          <w:lang w:val="sr-Cyrl-CS"/>
        </w:rPr>
      </w:pPr>
      <w:r w:rsidRPr="003B35AC">
        <w:rPr>
          <w:rFonts w:ascii="Arial" w:hAnsi="Arial" w:cs="Arial"/>
          <w:lang w:val="sr-Cyrl-CS"/>
        </w:rPr>
        <w:t xml:space="preserve">Место вршења услуга је територија </w:t>
      </w:r>
      <w:r>
        <w:rPr>
          <w:rFonts w:ascii="Arial" w:hAnsi="Arial" w:cs="Arial"/>
          <w:lang w:val="ru-RU"/>
        </w:rPr>
        <w:t>варошице Баточина</w:t>
      </w:r>
      <w:r w:rsidRPr="003B35AC">
        <w:rPr>
          <w:rFonts w:ascii="Arial" w:hAnsi="Arial" w:cs="Arial"/>
          <w:lang w:val="sr-Cyrl-CS"/>
        </w:rPr>
        <w:t xml:space="preserve">, </w:t>
      </w:r>
      <w:r w:rsidRPr="003B35AC">
        <w:rPr>
          <w:rFonts w:ascii="Arial" w:hAnsi="Arial" w:cs="Arial"/>
          <w:b/>
          <w:bCs/>
          <w:lang w:val="sr-Cyrl-CS"/>
        </w:rPr>
        <w:t>а трошкови вршења услуга падају на терет понуђача.</w:t>
      </w:r>
    </w:p>
    <w:p w:rsidR="006C7472" w:rsidRPr="00A24266" w:rsidRDefault="006C7472" w:rsidP="006C7472">
      <w:pPr>
        <w:jc w:val="both"/>
        <w:rPr>
          <w:rFonts w:ascii="Arial" w:hAnsi="Arial" w:cs="Arial"/>
          <w:iCs/>
        </w:rPr>
      </w:pPr>
    </w:p>
    <w:p w:rsidR="003A140C" w:rsidRDefault="006C7472" w:rsidP="003A140C">
      <w:pPr>
        <w:jc w:val="both"/>
        <w:rPr>
          <w:rFonts w:ascii="Arial" w:hAnsi="Arial" w:cs="Arial"/>
          <w:iCs/>
          <w:u w:val="single"/>
        </w:rPr>
      </w:pPr>
      <w:r>
        <w:rPr>
          <w:rFonts w:ascii="Arial" w:hAnsi="Arial" w:cs="Arial"/>
          <w:b/>
          <w:bCs/>
          <w:i/>
          <w:iCs/>
        </w:rPr>
        <w:t xml:space="preserve">9.2. </w:t>
      </w:r>
      <w:r>
        <w:rPr>
          <w:rFonts w:ascii="Arial" w:hAnsi="Arial" w:cs="Arial"/>
          <w:iCs/>
          <w:u w:val="single"/>
        </w:rPr>
        <w:t>Захтев у погледу рока извршења услуге</w:t>
      </w:r>
    </w:p>
    <w:p w:rsidR="003A140C" w:rsidRPr="003A140C" w:rsidRDefault="003A140C" w:rsidP="003A140C">
      <w:pPr>
        <w:jc w:val="both"/>
        <w:rPr>
          <w:rFonts w:ascii="Arial" w:hAnsi="Arial" w:cs="Arial"/>
          <w:iCs/>
          <w:u w:val="single"/>
        </w:rPr>
      </w:pPr>
      <w:proofErr w:type="gramStart"/>
      <w:r>
        <w:rPr>
          <w:rFonts w:ascii="Arial" w:hAnsi="Arial" w:cs="Arial"/>
          <w:iCs/>
        </w:rPr>
        <w:t>Рок</w:t>
      </w:r>
      <w:r>
        <w:rPr>
          <w:rFonts w:ascii="Arial" w:hAnsi="Arial" w:cs="Arial"/>
          <w:iCs/>
          <w:lang w:val="sr-Cyrl-CS"/>
        </w:rPr>
        <w:t xml:space="preserve"> почетка пружања предметне</w:t>
      </w:r>
      <w:r w:rsidRPr="00A24266">
        <w:rPr>
          <w:rFonts w:ascii="Arial" w:hAnsi="Arial" w:cs="Arial"/>
          <w:iCs/>
        </w:rPr>
        <w:t xml:space="preserve"> услуге</w:t>
      </w:r>
      <w:r>
        <w:rPr>
          <w:rFonts w:ascii="Arial" w:hAnsi="Arial" w:cs="Arial"/>
          <w:i/>
          <w:iCs/>
        </w:rPr>
        <w:t xml:space="preserve"> </w:t>
      </w:r>
      <w:r>
        <w:rPr>
          <w:rFonts w:ascii="Arial" w:hAnsi="Arial" w:cs="Arial"/>
          <w:iCs/>
        </w:rPr>
        <w:t>не може бити дужи од 5</w:t>
      </w:r>
      <w:r>
        <w:rPr>
          <w:rFonts w:ascii="Arial" w:hAnsi="Arial" w:cs="Arial"/>
          <w:iCs/>
          <w:lang w:val="sr-Cyrl-CS"/>
        </w:rPr>
        <w:t xml:space="preserve"> </w:t>
      </w:r>
      <w:r w:rsidRPr="00336960">
        <w:rPr>
          <w:rFonts w:ascii="Arial" w:hAnsi="Arial" w:cs="Arial"/>
          <w:iCs/>
        </w:rPr>
        <w:t>дана</w:t>
      </w:r>
      <w:r>
        <w:rPr>
          <w:rFonts w:ascii="Arial" w:hAnsi="Arial" w:cs="Arial"/>
          <w:iCs/>
        </w:rPr>
        <w:t xml:space="preserve"> од дана писаног или усменог налога Наручиоца.</w:t>
      </w:r>
      <w:proofErr w:type="gramEnd"/>
    </w:p>
    <w:p w:rsidR="006C7472" w:rsidRPr="00285132" w:rsidRDefault="006C7472" w:rsidP="006C7472">
      <w:pPr>
        <w:jc w:val="both"/>
        <w:rPr>
          <w:lang w:val="sr-Cyrl-CS"/>
        </w:rPr>
      </w:pPr>
    </w:p>
    <w:p w:rsidR="006C7472" w:rsidRDefault="006C7472" w:rsidP="006C7472">
      <w:pPr>
        <w:jc w:val="both"/>
        <w:rPr>
          <w:rFonts w:ascii="Arial" w:hAnsi="Arial" w:cs="Arial"/>
          <w:iCs/>
        </w:rPr>
      </w:pPr>
      <w:r>
        <w:rPr>
          <w:rFonts w:ascii="Arial" w:hAnsi="Arial" w:cs="Arial"/>
          <w:b/>
          <w:bCs/>
          <w:iCs/>
          <w:u w:val="single"/>
        </w:rPr>
        <w:t xml:space="preserve">9.3. </w:t>
      </w:r>
      <w:r>
        <w:rPr>
          <w:rFonts w:ascii="Arial" w:hAnsi="Arial" w:cs="Arial"/>
          <w:iCs/>
          <w:u w:val="single"/>
        </w:rPr>
        <w:t>Захтев у погледу рока важења понуде</w:t>
      </w:r>
    </w:p>
    <w:p w:rsidR="006C7472" w:rsidRDefault="006C7472" w:rsidP="006C7472">
      <w:pPr>
        <w:jc w:val="both"/>
        <w:rPr>
          <w:rFonts w:ascii="Arial" w:hAnsi="Arial" w:cs="Arial"/>
          <w:iCs/>
        </w:rPr>
      </w:pPr>
      <w:proofErr w:type="gramStart"/>
      <w:r>
        <w:rPr>
          <w:rFonts w:ascii="Arial" w:hAnsi="Arial" w:cs="Arial"/>
          <w:iCs/>
        </w:rPr>
        <w:t>Рок важења понуде не може бити краћи од 30 дана од дана отварања понуда.</w:t>
      </w:r>
      <w:proofErr w:type="gramEnd"/>
    </w:p>
    <w:p w:rsidR="006C7472" w:rsidRDefault="006C7472" w:rsidP="006C7472">
      <w:pPr>
        <w:jc w:val="both"/>
        <w:rPr>
          <w:rFonts w:ascii="Arial" w:hAnsi="Arial" w:cs="Arial"/>
          <w:iCs/>
        </w:rPr>
      </w:pPr>
      <w:proofErr w:type="gramStart"/>
      <w:r>
        <w:rPr>
          <w:rFonts w:ascii="Arial" w:hAnsi="Arial" w:cs="Arial"/>
          <w:iCs/>
        </w:rPr>
        <w:t>У случају истека рока важења понуде, наручилац је дужан да у писаном облику затражи од понуђача продужење рока важења понуде.</w:t>
      </w:r>
      <w:proofErr w:type="gramEnd"/>
    </w:p>
    <w:p w:rsidR="006C7472" w:rsidRDefault="006C7472" w:rsidP="006C7472">
      <w:pPr>
        <w:jc w:val="both"/>
        <w:rPr>
          <w:rFonts w:ascii="Arial" w:hAnsi="Arial" w:cs="Arial"/>
          <w:iCs/>
          <w:lang w:val="sr-Cyrl-CS"/>
        </w:rPr>
      </w:pPr>
      <w:proofErr w:type="gramStart"/>
      <w:r>
        <w:rPr>
          <w:rFonts w:ascii="Arial" w:hAnsi="Arial" w:cs="Arial"/>
          <w:iCs/>
        </w:rPr>
        <w:t>Понуђач који прихвати захтев за продужење рока важења понуде на може мењати понуду.</w:t>
      </w:r>
      <w:proofErr w:type="gramEnd"/>
    </w:p>
    <w:p w:rsidR="006C7472" w:rsidRPr="00285132" w:rsidRDefault="006C7472" w:rsidP="006C7472">
      <w:pPr>
        <w:ind w:right="-120"/>
        <w:jc w:val="both"/>
        <w:rPr>
          <w:rFonts w:ascii="Arial" w:hAnsi="Arial" w:cs="Arial"/>
          <w:b/>
          <w:bCs/>
          <w:i/>
          <w:iCs/>
          <w:lang w:val="sr-Cyrl-CS"/>
        </w:rPr>
      </w:pPr>
    </w:p>
    <w:p w:rsidR="006C7472" w:rsidRDefault="006C7472" w:rsidP="006C7472">
      <w:pPr>
        <w:jc w:val="both"/>
        <w:rPr>
          <w:rFonts w:ascii="Arial" w:hAnsi="Arial" w:cs="Arial"/>
          <w:b/>
          <w:bCs/>
          <w:i/>
          <w:iCs/>
        </w:rPr>
      </w:pPr>
      <w:r>
        <w:rPr>
          <w:rFonts w:ascii="Arial" w:hAnsi="Arial" w:cs="Arial"/>
          <w:b/>
          <w:bCs/>
          <w:i/>
          <w:iCs/>
        </w:rPr>
        <w:t>10. ВАЛУТА И НАЧИН НА КОЈИ МОРА ДА БУДЕ НАВЕДЕНА И ИЗРАЖЕНА ЦЕНА У ПОНУДИ</w:t>
      </w:r>
    </w:p>
    <w:p w:rsidR="006C7472" w:rsidRDefault="006C7472" w:rsidP="006C7472">
      <w:pPr>
        <w:jc w:val="both"/>
        <w:rPr>
          <w:rFonts w:ascii="Arial" w:hAnsi="Arial" w:cs="Arial"/>
          <w:b/>
          <w:bCs/>
          <w:i/>
          <w:iCs/>
          <w:lang w:val="sr-Cyrl-CS"/>
        </w:rPr>
      </w:pPr>
    </w:p>
    <w:p w:rsidR="003A140C" w:rsidRDefault="003A140C" w:rsidP="003A140C">
      <w:pPr>
        <w:jc w:val="both"/>
        <w:rPr>
          <w:rFonts w:ascii="Arial" w:hAnsi="Arial" w:cs="Arial"/>
          <w:iCs/>
        </w:rPr>
      </w:pPr>
      <w:proofErr w:type="gramStart"/>
      <w:r>
        <w:rPr>
          <w:rFonts w:ascii="Arial" w:hAnsi="Arial" w:cs="Arial"/>
          <w:iCs/>
        </w:rPr>
        <w:t xml:space="preserve">Цена мора бити исказана у динарима, са и </w:t>
      </w:r>
      <w:r>
        <w:rPr>
          <w:rFonts w:ascii="Arial" w:hAnsi="Arial" w:cs="Arial"/>
          <w:iCs/>
          <w:color w:val="00000A"/>
        </w:rPr>
        <w:t>без пореза на додату вредност,</w:t>
      </w:r>
      <w:r>
        <w:rPr>
          <w:rFonts w:ascii="Arial" w:hAnsi="Arial" w:cs="Arial"/>
          <w:color w:val="00000A"/>
        </w:rPr>
        <w:t xml:space="preserve"> </w:t>
      </w:r>
      <w:r>
        <w:rPr>
          <w:rFonts w:ascii="Arial" w:hAnsi="Arial" w:cs="Arial"/>
        </w:rPr>
        <w:t>са урачунатим свим трошковима које понуђач има у реализацији предметне јавне набавке</w:t>
      </w:r>
      <w:r w:rsidRPr="004C6E39">
        <w:rPr>
          <w:rFonts w:ascii="Arial" w:hAnsi="Arial" w:cs="Arial"/>
          <w:color w:val="auto"/>
        </w:rPr>
        <w:t xml:space="preserve">, с тим да ће се за </w:t>
      </w:r>
      <w:r>
        <w:rPr>
          <w:rFonts w:ascii="Arial" w:hAnsi="Arial" w:cs="Arial"/>
        </w:rPr>
        <w:t>оцену понуде узимати у обзир цена без пореза на додату вредност.</w:t>
      </w:r>
      <w:proofErr w:type="gramEnd"/>
    </w:p>
    <w:p w:rsidR="003A140C" w:rsidRDefault="003A140C" w:rsidP="003A140C">
      <w:pPr>
        <w:jc w:val="both"/>
        <w:rPr>
          <w:rFonts w:ascii="Arial" w:hAnsi="Arial" w:cs="Arial"/>
        </w:rPr>
      </w:pPr>
      <w:proofErr w:type="gramStart"/>
      <w:r>
        <w:rPr>
          <w:rFonts w:ascii="Arial" w:hAnsi="Arial" w:cs="Arial"/>
          <w:iCs/>
        </w:rPr>
        <w:t>Цена је фиксна и не може се мењати.</w:t>
      </w:r>
      <w:proofErr w:type="gramEnd"/>
      <w:r>
        <w:rPr>
          <w:rFonts w:ascii="Arial" w:hAnsi="Arial" w:cs="Arial"/>
        </w:rPr>
        <w:t xml:space="preserve"> </w:t>
      </w:r>
    </w:p>
    <w:p w:rsidR="003A140C" w:rsidRDefault="003A140C" w:rsidP="003A140C">
      <w:pPr>
        <w:jc w:val="both"/>
        <w:rPr>
          <w:rFonts w:ascii="Arial" w:hAnsi="Arial" w:cs="Arial"/>
          <w:iCs/>
        </w:rPr>
      </w:pPr>
      <w:proofErr w:type="gramStart"/>
      <w:r>
        <w:rPr>
          <w:rFonts w:ascii="Arial" w:hAnsi="Arial" w:cs="Arial"/>
        </w:rPr>
        <w:t>Ако је у понуди исказана неуобичајено ниска цена, наручилац ће поступити у складу са чланом 92.</w:t>
      </w:r>
      <w:proofErr w:type="gramEnd"/>
      <w:r>
        <w:rPr>
          <w:rFonts w:ascii="Arial" w:hAnsi="Arial" w:cs="Arial"/>
        </w:rPr>
        <w:t xml:space="preserve"> </w:t>
      </w:r>
      <w:proofErr w:type="gramStart"/>
      <w:r>
        <w:rPr>
          <w:rFonts w:ascii="Arial" w:hAnsi="Arial" w:cs="Arial"/>
        </w:rPr>
        <w:t>Закона.</w:t>
      </w:r>
      <w:proofErr w:type="gramEnd"/>
    </w:p>
    <w:p w:rsidR="003A140C" w:rsidRPr="00D45C3E" w:rsidRDefault="003A140C" w:rsidP="003A140C">
      <w:pPr>
        <w:jc w:val="both"/>
        <w:rPr>
          <w:rFonts w:ascii="Arial" w:hAnsi="Arial" w:cs="Arial"/>
          <w:iCs/>
          <w:color w:val="00B0F0"/>
        </w:rPr>
      </w:pPr>
      <w:proofErr w:type="gramStart"/>
      <w:r w:rsidRPr="004C6E39">
        <w:rPr>
          <w:rFonts w:ascii="Arial" w:hAnsi="Arial" w:cs="Arial"/>
          <w:iCs/>
          <w:color w:val="auto"/>
        </w:rPr>
        <w:t>Ако понуђена цена укључује увозну царину и друге дажбине, понуђач је дужан да тај део одвојено искаже у динарима</w:t>
      </w:r>
      <w:r>
        <w:rPr>
          <w:rFonts w:ascii="Arial" w:hAnsi="Arial" w:cs="Arial"/>
          <w:iCs/>
          <w:color w:val="auto"/>
        </w:rPr>
        <w:t>.</w:t>
      </w:r>
      <w:proofErr w:type="gramEnd"/>
      <w:r>
        <w:rPr>
          <w:rFonts w:ascii="Arial" w:hAnsi="Arial" w:cs="Arial"/>
          <w:iCs/>
          <w:color w:val="auto"/>
        </w:rPr>
        <w:t xml:space="preserve"> </w:t>
      </w:r>
    </w:p>
    <w:p w:rsidR="006C7472" w:rsidRPr="00143D17" w:rsidRDefault="006C7472" w:rsidP="006C7472">
      <w:pPr>
        <w:jc w:val="both"/>
        <w:rPr>
          <w:rFonts w:ascii="Arial" w:hAnsi="Arial" w:cs="Arial"/>
          <w:iCs/>
          <w:color w:val="00B0F0"/>
          <w:lang w:val="sr-Cyrl-CS"/>
        </w:rPr>
      </w:pPr>
    </w:p>
    <w:p w:rsidR="006C7472" w:rsidRDefault="006C7472" w:rsidP="006C7472">
      <w:pPr>
        <w:jc w:val="both"/>
        <w:rPr>
          <w:rFonts w:ascii="Arial" w:hAnsi="Arial" w:cs="Arial"/>
          <w:b/>
          <w:i/>
          <w:iCs/>
          <w:color w:val="auto"/>
        </w:rPr>
      </w:pPr>
      <w:r>
        <w:rPr>
          <w:rFonts w:ascii="Arial" w:hAnsi="Arial" w:cs="Arial"/>
          <w:b/>
          <w:i/>
          <w:iCs/>
          <w:color w:val="auto"/>
        </w:rPr>
        <w:t xml:space="preserve">11. ПОДАЦИ О ДРЖАВНОМ ОРГАНУ ИЛИ ОРГАНИЗАЦИЈИ, ОДНОСНО ОРГАНУ ИЛИ СЛУЖБИ ТЕРИТОРИЈАЛНЕ АУТОНОМИЈЕ  ИЛИ ЛОКАЛНЕ САМОУПРАВЕ ГДЕ </w:t>
      </w:r>
      <w:r w:rsidRPr="004C6E39">
        <w:rPr>
          <w:rFonts w:ascii="Arial" w:hAnsi="Arial" w:cs="Arial"/>
          <w:b/>
          <w:i/>
          <w:iCs/>
          <w:color w:val="auto"/>
        </w:rPr>
        <w:t>СЕ МОГУ БЛАГОВРЕМЕНО</w:t>
      </w:r>
      <w:r>
        <w:rPr>
          <w:rFonts w:ascii="Arial" w:hAnsi="Arial" w:cs="Arial"/>
          <w:b/>
          <w:i/>
          <w:iCs/>
          <w:color w:val="auto"/>
        </w:rPr>
        <w:t xml:space="preserve">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6C7472" w:rsidRPr="00F10092" w:rsidRDefault="006C7472" w:rsidP="006C7472">
      <w:pPr>
        <w:jc w:val="both"/>
        <w:rPr>
          <w:rFonts w:ascii="Arial" w:hAnsi="Arial" w:cs="Arial"/>
          <w:b/>
          <w:i/>
          <w:iCs/>
          <w:color w:val="auto"/>
        </w:rPr>
      </w:pPr>
    </w:p>
    <w:p w:rsidR="006C7472" w:rsidRDefault="006C7472" w:rsidP="006C7472">
      <w:pPr>
        <w:jc w:val="both"/>
        <w:rPr>
          <w:rFonts w:ascii="Arial" w:eastAsia="TimesNewRomanPSMT" w:hAnsi="Arial" w:cs="Arial"/>
          <w:bCs/>
          <w:iCs/>
          <w:color w:val="auto"/>
        </w:rPr>
      </w:pPr>
      <w:proofErr w:type="gramStart"/>
      <w:r>
        <w:rPr>
          <w:rFonts w:ascii="Arial" w:eastAsia="TimesNewRomanPSMT" w:hAnsi="Arial" w:cs="Arial"/>
          <w:bCs/>
          <w:iCs/>
          <w:color w:val="auto"/>
        </w:rPr>
        <w:t>Подаци о пореским обавезама се могу добити у Пореској управи, Министарства финансија и привреде.</w:t>
      </w:r>
      <w:proofErr w:type="gramEnd"/>
    </w:p>
    <w:p w:rsidR="006C7472" w:rsidRDefault="006C7472" w:rsidP="006C7472">
      <w:pPr>
        <w:jc w:val="both"/>
        <w:rPr>
          <w:rFonts w:ascii="Arial" w:eastAsia="TimesNewRomanPSMT" w:hAnsi="Arial" w:cs="Arial"/>
          <w:bCs/>
          <w:iCs/>
          <w:color w:val="auto"/>
        </w:rPr>
      </w:pPr>
      <w:proofErr w:type="gramStart"/>
      <w:r>
        <w:rPr>
          <w:rFonts w:ascii="Arial" w:eastAsia="TimesNewRomanPSMT" w:hAnsi="Arial" w:cs="Arial"/>
          <w:bCs/>
          <w:iCs/>
          <w:color w:val="auto"/>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roofErr w:type="gramEnd"/>
    </w:p>
    <w:p w:rsidR="006C7472" w:rsidRDefault="006C7472" w:rsidP="006C7472">
      <w:pPr>
        <w:jc w:val="both"/>
        <w:rPr>
          <w:rFonts w:ascii="Arial" w:hAnsi="Arial" w:cs="Arial"/>
          <w:b/>
          <w:i/>
          <w:iCs/>
          <w:color w:val="auto"/>
        </w:rPr>
      </w:pPr>
      <w:proofErr w:type="gramStart"/>
      <w:r>
        <w:rPr>
          <w:rFonts w:ascii="Arial" w:eastAsia="TimesNewRomanPSMT" w:hAnsi="Arial" w:cs="Arial"/>
          <w:bCs/>
          <w:iCs/>
          <w:color w:val="auto"/>
        </w:rPr>
        <w:t>Подаци о заштити при запошљавању и условима рада се могу добити у Министарству рада, запошљавања и социјалне политике.</w:t>
      </w:r>
      <w:proofErr w:type="gramEnd"/>
    </w:p>
    <w:p w:rsidR="006C7472" w:rsidRDefault="006C7472" w:rsidP="006C7472">
      <w:pPr>
        <w:jc w:val="both"/>
        <w:rPr>
          <w:rFonts w:ascii="Arial" w:hAnsi="Arial" w:cs="Arial"/>
          <w:b/>
          <w:i/>
          <w:iCs/>
          <w:color w:val="auto"/>
        </w:rPr>
      </w:pPr>
    </w:p>
    <w:p w:rsidR="003A140C" w:rsidRDefault="003A140C" w:rsidP="006C7472">
      <w:pPr>
        <w:jc w:val="both"/>
        <w:rPr>
          <w:rFonts w:ascii="Arial" w:hAnsi="Arial" w:cs="Arial"/>
          <w:b/>
          <w:i/>
          <w:iCs/>
          <w:color w:val="auto"/>
        </w:rPr>
      </w:pPr>
    </w:p>
    <w:p w:rsidR="003A140C" w:rsidRDefault="003A140C" w:rsidP="006C7472">
      <w:pPr>
        <w:jc w:val="both"/>
        <w:rPr>
          <w:rFonts w:ascii="Arial" w:hAnsi="Arial" w:cs="Arial"/>
          <w:b/>
          <w:i/>
          <w:iCs/>
          <w:color w:val="auto"/>
        </w:rPr>
      </w:pPr>
    </w:p>
    <w:p w:rsidR="003A140C" w:rsidRPr="003A140C" w:rsidRDefault="003A140C" w:rsidP="006C7472">
      <w:pPr>
        <w:jc w:val="both"/>
        <w:rPr>
          <w:rFonts w:ascii="Arial" w:hAnsi="Arial" w:cs="Arial"/>
          <w:b/>
          <w:i/>
          <w:iCs/>
          <w:color w:val="auto"/>
        </w:rPr>
      </w:pPr>
    </w:p>
    <w:p w:rsidR="006C7472" w:rsidRDefault="006C7472" w:rsidP="006C7472">
      <w:pPr>
        <w:jc w:val="both"/>
        <w:rPr>
          <w:rFonts w:ascii="Arial" w:hAnsi="Arial" w:cs="Arial"/>
          <w:b/>
          <w:i/>
          <w:iCs/>
        </w:rPr>
      </w:pPr>
      <w:r>
        <w:rPr>
          <w:rFonts w:ascii="Arial" w:hAnsi="Arial" w:cs="Arial"/>
          <w:b/>
          <w:i/>
          <w:iCs/>
        </w:rPr>
        <w:lastRenderedPageBreak/>
        <w:t>12. ПОДАЦИ О ВРСТИ, САДРЖИНИ, НАЧИНУ ПОДНОШЕЊА, ВИСИНИ И РОКОВИМА ОБЕЗБЕЂЕЊА ИСПУЊЕЊА ОБАВЕЗА ПОНУЂАЧА</w:t>
      </w:r>
    </w:p>
    <w:p w:rsidR="006C7472" w:rsidRDefault="006C7472" w:rsidP="006C7472">
      <w:pPr>
        <w:jc w:val="both"/>
        <w:rPr>
          <w:rFonts w:ascii="Arial" w:hAnsi="Arial" w:cs="Arial"/>
          <w:b/>
          <w:i/>
          <w:iCs/>
        </w:rPr>
      </w:pPr>
    </w:p>
    <w:p w:rsidR="003A140C" w:rsidRPr="008566BF" w:rsidRDefault="003A140C" w:rsidP="003A140C">
      <w:pPr>
        <w:jc w:val="both"/>
        <w:rPr>
          <w:rFonts w:ascii="Arial" w:eastAsia="TimesNewRomanPSMT" w:hAnsi="Arial" w:cs="Arial"/>
          <w:b/>
          <w:bCs/>
          <w:i/>
          <w:iCs/>
          <w:u w:val="single"/>
          <w:lang w:val="ru-RU"/>
        </w:rPr>
      </w:pPr>
      <w:r>
        <w:rPr>
          <w:rFonts w:ascii="Arial" w:eastAsia="TimesNewRomanPSMT" w:hAnsi="Arial" w:cs="Arial"/>
          <w:b/>
          <w:bCs/>
          <w:i/>
          <w:iCs/>
          <w:u w:val="single"/>
        </w:rPr>
        <w:t>I</w:t>
      </w:r>
      <w:r w:rsidRPr="008566BF">
        <w:rPr>
          <w:rFonts w:ascii="Arial" w:eastAsia="TimesNewRomanPSMT" w:hAnsi="Arial" w:cs="Arial"/>
          <w:b/>
          <w:bCs/>
          <w:i/>
          <w:iCs/>
          <w:u w:val="single"/>
          <w:lang w:val="ru-RU"/>
        </w:rPr>
        <w:t xml:space="preserve"> Понуђач је дужан да у</w:t>
      </w:r>
      <w:r>
        <w:rPr>
          <w:rFonts w:ascii="Arial" w:eastAsia="TimesNewRomanPSMT" w:hAnsi="Arial" w:cs="Arial"/>
          <w:b/>
          <w:bCs/>
          <w:i/>
          <w:iCs/>
          <w:u w:val="single"/>
          <w:lang w:val="sr-Cyrl-CS"/>
        </w:rPr>
        <w:t>з</w:t>
      </w:r>
      <w:r w:rsidRPr="008566BF">
        <w:rPr>
          <w:rFonts w:ascii="Arial" w:eastAsia="TimesNewRomanPSMT" w:hAnsi="Arial" w:cs="Arial"/>
          <w:b/>
          <w:bCs/>
          <w:i/>
          <w:iCs/>
          <w:u w:val="single"/>
          <w:lang w:val="ru-RU"/>
        </w:rPr>
        <w:t xml:space="preserve"> понуди достави: </w:t>
      </w:r>
    </w:p>
    <w:p w:rsidR="003A140C" w:rsidRDefault="003A140C" w:rsidP="003A140C">
      <w:pPr>
        <w:pStyle w:val="Default"/>
        <w:jc w:val="both"/>
        <w:rPr>
          <w:rFonts w:ascii="Arial" w:eastAsia="TimesNewRomanPSMT" w:hAnsi="Arial" w:cs="Arial"/>
          <w:b/>
          <w:bCs/>
          <w:i/>
          <w:iCs/>
          <w:color w:val="auto"/>
          <w:lang w:val="sr-Cyrl-CS"/>
        </w:rPr>
      </w:pPr>
    </w:p>
    <w:p w:rsidR="003A140C" w:rsidRPr="00ED6067" w:rsidRDefault="003A140C" w:rsidP="003A140C">
      <w:pPr>
        <w:pStyle w:val="Default"/>
        <w:jc w:val="both"/>
        <w:rPr>
          <w:rFonts w:ascii="Arial" w:eastAsia="TimesNewRomanPSMT" w:hAnsi="Arial" w:cs="Arial"/>
          <w:bCs/>
          <w:i/>
          <w:iCs/>
          <w:color w:val="auto"/>
          <w:lang w:val="sr-Cyrl-CS"/>
        </w:rPr>
      </w:pPr>
      <w:r w:rsidRPr="00ED6067">
        <w:rPr>
          <w:rFonts w:ascii="Arial" w:eastAsia="TimesNewRomanPSMT" w:hAnsi="Arial" w:cs="Arial"/>
          <w:b/>
          <w:bCs/>
          <w:i/>
          <w:iCs/>
          <w:color w:val="auto"/>
          <w:lang w:val="sr-Cyrl-CS"/>
        </w:rPr>
        <w:t xml:space="preserve">Средство финансијског обезбеђења за озбиљност понуде </w:t>
      </w:r>
      <w:r w:rsidRPr="00ED6067">
        <w:rPr>
          <w:rFonts w:ascii="Arial" w:eastAsia="TimesNewRomanPSMT" w:hAnsi="Arial" w:cs="Arial"/>
          <w:bCs/>
          <w:i/>
          <w:iCs/>
          <w:color w:val="auto"/>
        </w:rPr>
        <w:t>и то</w:t>
      </w:r>
      <w:r w:rsidRPr="00ED6067">
        <w:rPr>
          <w:rFonts w:ascii="Arial" w:eastAsia="TimesNewRomanPSMT" w:hAnsi="Arial" w:cs="Arial"/>
          <w:bCs/>
          <w:i/>
          <w:iCs/>
          <w:color w:val="auto"/>
          <w:lang w:val="sr-Cyrl-CS"/>
        </w:rPr>
        <w:t>:</w:t>
      </w:r>
      <w:r w:rsidRPr="00ED6067">
        <w:rPr>
          <w:rFonts w:ascii="Arial" w:eastAsia="TimesNewRomanPSMT" w:hAnsi="Arial" w:cs="Arial"/>
          <w:bCs/>
          <w:i/>
          <w:iCs/>
          <w:color w:val="auto"/>
        </w:rPr>
        <w:t xml:space="preserve"> </w:t>
      </w:r>
    </w:p>
    <w:p w:rsidR="003A140C" w:rsidRPr="00ED6067" w:rsidRDefault="003A140C" w:rsidP="003A140C">
      <w:pPr>
        <w:pStyle w:val="Default"/>
        <w:jc w:val="both"/>
        <w:rPr>
          <w:rFonts w:ascii="Arial" w:hAnsi="Arial" w:cs="Arial"/>
          <w:lang w:val="sr-Cyrl-CS"/>
        </w:rPr>
      </w:pPr>
      <w:r w:rsidRPr="00ED6067">
        <w:rPr>
          <w:rFonts w:ascii="Arial" w:eastAsia="TimesNewRomanPSMT" w:hAnsi="Arial" w:cs="Arial"/>
          <w:b/>
          <w:bCs/>
          <w:i/>
          <w:iCs/>
          <w:color w:val="auto"/>
          <w:lang w:val="sr-Cyrl-CS"/>
        </w:rPr>
        <w:t>1)</w:t>
      </w:r>
      <w:r w:rsidRPr="00693C09">
        <w:rPr>
          <w:rFonts w:eastAsia="TimesNewRomanPSMT"/>
          <w:bCs/>
          <w:i/>
          <w:iCs/>
          <w:color w:val="auto"/>
          <w:lang w:val="sr-Cyrl-CS"/>
        </w:rPr>
        <w:tab/>
      </w:r>
      <w:r w:rsidRPr="00ED6067">
        <w:rPr>
          <w:rFonts w:ascii="Arial" w:hAnsi="Arial" w:cs="Arial"/>
        </w:rPr>
        <w:t>Понуђач је обавезан да уз понуду достави</w:t>
      </w:r>
      <w:r w:rsidRPr="00ED6067">
        <w:rPr>
          <w:rFonts w:ascii="Arial" w:hAnsi="Arial" w:cs="Arial"/>
          <w:lang w:val="sr-Cyrl-CS"/>
        </w:rPr>
        <w:t xml:space="preserve"> 1 (једну) сопствену бланко меницу </w:t>
      </w:r>
      <w:r w:rsidRPr="00ED6067">
        <w:rPr>
          <w:rFonts w:ascii="Arial" w:hAnsi="Arial" w:cs="Arial"/>
          <w:lang w:val="sr-Latn-CS"/>
        </w:rPr>
        <w:t xml:space="preserve">за озбиљност </w:t>
      </w:r>
      <w:r w:rsidRPr="00ED6067">
        <w:rPr>
          <w:rFonts w:ascii="Arial" w:hAnsi="Arial" w:cs="Arial"/>
          <w:lang w:val="sr-Cyrl-CS"/>
        </w:rPr>
        <w:t>п</w:t>
      </w:r>
      <w:r w:rsidRPr="00ED6067">
        <w:rPr>
          <w:rFonts w:ascii="Arial" w:hAnsi="Arial" w:cs="Arial"/>
          <w:lang w:val="sr-Latn-CS"/>
        </w:rPr>
        <w:t>онуде</w:t>
      </w:r>
      <w:r w:rsidRPr="00ED6067">
        <w:rPr>
          <w:rFonts w:ascii="Arial" w:hAnsi="Arial" w:cs="Arial"/>
          <w:lang w:val="sr-Cyrl-CS"/>
        </w:rPr>
        <w:t>,</w:t>
      </w:r>
      <w:r w:rsidRPr="00ED6067">
        <w:rPr>
          <w:rFonts w:ascii="Arial" w:hAnsi="Arial" w:cs="Arial"/>
          <w:lang w:val="sr-Latn-CS"/>
        </w:rPr>
        <w:t xml:space="preserve"> у </w:t>
      </w:r>
      <w:r w:rsidRPr="00ED6067">
        <w:rPr>
          <w:rFonts w:ascii="Arial" w:hAnsi="Arial" w:cs="Arial"/>
          <w:lang w:val="sr-Cyrl-CS"/>
        </w:rPr>
        <w:t>висини</w:t>
      </w:r>
      <w:r w:rsidRPr="00ED6067">
        <w:rPr>
          <w:rFonts w:ascii="Arial" w:hAnsi="Arial" w:cs="Arial"/>
          <w:lang w:val="sr-Latn-CS"/>
        </w:rPr>
        <w:t xml:space="preserve"> од 10% од вредности </w:t>
      </w:r>
      <w:r w:rsidRPr="00ED6067">
        <w:rPr>
          <w:rFonts w:ascii="Arial" w:hAnsi="Arial" w:cs="Arial"/>
          <w:lang w:val="sr-Cyrl-CS"/>
        </w:rPr>
        <w:t>п</w:t>
      </w:r>
      <w:r w:rsidRPr="00ED6067">
        <w:rPr>
          <w:rFonts w:ascii="Arial" w:hAnsi="Arial" w:cs="Arial"/>
          <w:lang w:val="sr-Latn-CS"/>
        </w:rPr>
        <w:t xml:space="preserve">онуде </w:t>
      </w:r>
      <w:r w:rsidRPr="00ED6067">
        <w:rPr>
          <w:rFonts w:ascii="Arial" w:hAnsi="Arial" w:cs="Arial"/>
          <w:lang w:val="sr-Cyrl-CS"/>
        </w:rPr>
        <w:t>без</w:t>
      </w:r>
      <w:r w:rsidRPr="00ED6067">
        <w:rPr>
          <w:rFonts w:ascii="Arial" w:hAnsi="Arial" w:cs="Arial"/>
          <w:lang w:val="sr-Latn-CS"/>
        </w:rPr>
        <w:t xml:space="preserve"> ПДВ-</w:t>
      </w:r>
      <w:r w:rsidRPr="00ED6067">
        <w:rPr>
          <w:rFonts w:ascii="Arial" w:hAnsi="Arial" w:cs="Arial"/>
          <w:lang w:val="sr-Cyrl-CS"/>
        </w:rPr>
        <w:t xml:space="preserve">а, оверену и потписану од стране овлашћеног лица Понуђача, </w:t>
      </w:r>
      <w:r w:rsidRPr="00ED6067">
        <w:rPr>
          <w:rFonts w:ascii="Arial" w:eastAsia="ArialMT" w:hAnsi="Arial" w:cs="Arial"/>
          <w:lang w:val="sr-Cyrl-CS" w:eastAsia="sr-Latn-CS"/>
        </w:rPr>
        <w:t xml:space="preserve">у складу са картаном депонованих потписа лица овлашћених за потпис. Меница мора бити </w:t>
      </w:r>
      <w:r w:rsidRPr="00ED6067">
        <w:rPr>
          <w:rFonts w:ascii="Arial" w:eastAsia="ArialMT" w:hAnsi="Arial" w:cs="Arial"/>
          <w:lang w:eastAsia="sr-Latn-CS"/>
        </w:rPr>
        <w:t>са клаузулама “безусловна”, “неопозива”, “наплатива на први позив”, ”без протеста”</w:t>
      </w:r>
      <w:r w:rsidRPr="00ED6067">
        <w:rPr>
          <w:rFonts w:ascii="Arial" w:eastAsia="ArialMT" w:hAnsi="Arial" w:cs="Arial"/>
          <w:lang w:val="sr-Cyrl-CS" w:eastAsia="sr-Latn-CS"/>
        </w:rPr>
        <w:t xml:space="preserve"> и </w:t>
      </w:r>
      <w:r w:rsidRPr="00ED6067">
        <w:rPr>
          <w:rFonts w:ascii="Arial" w:hAnsi="Arial" w:cs="Arial"/>
          <w:lang w:val="sr-Cyrl-CS"/>
        </w:rPr>
        <w:t xml:space="preserve">мора бити евидентирана у регистру меница и овлашћења Народне банке Србије. Уз меницу мора бити достављено и менично овлашћење, фотокопија картона депонованих потписа овлашћених лица и </w:t>
      </w:r>
      <w:r w:rsidRPr="00ED6067">
        <w:rPr>
          <w:rFonts w:ascii="Arial" w:eastAsia="ArialMT" w:hAnsi="Arial" w:cs="Arial"/>
          <w:lang w:eastAsia="sr-Latn-CS"/>
        </w:rPr>
        <w:t>доказ о регистрацији мениц</w:t>
      </w:r>
      <w:r w:rsidRPr="00ED6067">
        <w:rPr>
          <w:rFonts w:ascii="Arial" w:eastAsia="ArialMT" w:hAnsi="Arial" w:cs="Arial"/>
          <w:lang w:val="sr-Cyrl-CS" w:eastAsia="sr-Latn-CS"/>
        </w:rPr>
        <w:t>е</w:t>
      </w:r>
      <w:r w:rsidRPr="00ED6067">
        <w:rPr>
          <w:rFonts w:ascii="Arial" w:eastAsia="ArialMT" w:hAnsi="Arial" w:cs="Arial"/>
          <w:lang w:eastAsia="sr-Latn-CS"/>
        </w:rPr>
        <w:t xml:space="preserve"> код НБС</w:t>
      </w:r>
      <w:r w:rsidRPr="00ED6067">
        <w:rPr>
          <w:rFonts w:ascii="Arial" w:hAnsi="Arial" w:cs="Arial"/>
          <w:lang w:val="sr-Cyrl-CS"/>
        </w:rPr>
        <w:t xml:space="preserve">. </w:t>
      </w:r>
    </w:p>
    <w:p w:rsidR="003A140C" w:rsidRPr="00ED6067" w:rsidRDefault="003A140C" w:rsidP="003A140C">
      <w:pPr>
        <w:jc w:val="both"/>
        <w:rPr>
          <w:rFonts w:ascii="Arial" w:hAnsi="Arial" w:cs="Arial"/>
          <w:lang w:val="sr-Cyrl-CS"/>
        </w:rPr>
      </w:pPr>
      <w:r w:rsidRPr="00ED6067">
        <w:rPr>
          <w:rFonts w:ascii="Arial" w:hAnsi="Arial" w:cs="Arial"/>
          <w:lang w:val="sr-Cyrl-CS"/>
        </w:rPr>
        <w:t>У меничном овлашћењу треба да стоји да ће се меница реализовати у следећим случајевима:</w:t>
      </w:r>
    </w:p>
    <w:p w:rsidR="003A140C" w:rsidRPr="00ED6067" w:rsidRDefault="003A140C" w:rsidP="003A140C">
      <w:pPr>
        <w:jc w:val="both"/>
        <w:rPr>
          <w:rFonts w:ascii="Arial" w:hAnsi="Arial" w:cs="Arial"/>
          <w:lang w:val="sr-Cyrl-CS"/>
        </w:rPr>
      </w:pPr>
      <w:r w:rsidRPr="00ED6067">
        <w:rPr>
          <w:rFonts w:ascii="Arial" w:hAnsi="Arial" w:cs="Arial"/>
          <w:lang w:val="sr-Cyrl-CS"/>
        </w:rPr>
        <w:t>-</w:t>
      </w:r>
      <w:r w:rsidRPr="00ED6067">
        <w:rPr>
          <w:rFonts w:ascii="Arial" w:hAnsi="Arial" w:cs="Arial"/>
          <w:lang w:val="sr-Cyrl-CS"/>
        </w:rPr>
        <w:tab/>
        <w:t>Ако је Понуђач изменио или опозвао понуду за време трајања важности понуде, без сагласности Наручиоца,</w:t>
      </w:r>
    </w:p>
    <w:p w:rsidR="003A140C" w:rsidRPr="00ED6067" w:rsidRDefault="003A140C" w:rsidP="003A140C">
      <w:pPr>
        <w:jc w:val="both"/>
        <w:rPr>
          <w:rFonts w:ascii="Arial" w:hAnsi="Arial" w:cs="Arial"/>
          <w:lang w:val="sr-Cyrl-CS"/>
        </w:rPr>
      </w:pPr>
      <w:r w:rsidRPr="00ED6067">
        <w:rPr>
          <w:rFonts w:ascii="Arial" w:hAnsi="Arial" w:cs="Arial"/>
          <w:lang w:val="sr-Cyrl-CS"/>
        </w:rPr>
        <w:t>-</w:t>
      </w:r>
      <w:r w:rsidRPr="00ED6067">
        <w:rPr>
          <w:rFonts w:ascii="Arial" w:hAnsi="Arial" w:cs="Arial"/>
          <w:lang w:val="sr-Cyrl-CS"/>
        </w:rPr>
        <w:tab/>
        <w:t>Ако је понуђач, иако је упознат са чињеницом да је његова понуда прихваћена од Наручиоца као најповољнија, одбио да потпише уговор сходно условима из понуде,</w:t>
      </w:r>
    </w:p>
    <w:p w:rsidR="003A140C" w:rsidRPr="00ED6067" w:rsidRDefault="003A140C" w:rsidP="003A140C">
      <w:pPr>
        <w:jc w:val="both"/>
        <w:rPr>
          <w:rFonts w:ascii="Arial" w:hAnsi="Arial" w:cs="Arial"/>
          <w:lang w:val="sr-Cyrl-CS"/>
        </w:rPr>
      </w:pPr>
      <w:r w:rsidRPr="00ED6067">
        <w:rPr>
          <w:rFonts w:ascii="Arial" w:hAnsi="Arial" w:cs="Arial"/>
          <w:lang w:val="sr-Cyrl-CS"/>
        </w:rPr>
        <w:t>-</w:t>
      </w:r>
      <w:r w:rsidRPr="00ED6067">
        <w:rPr>
          <w:rFonts w:ascii="Arial" w:hAnsi="Arial" w:cs="Arial"/>
          <w:lang w:val="sr-Cyrl-CS"/>
        </w:rPr>
        <w:tab/>
        <w:t xml:space="preserve">Ако Понуђач не обезбеди или одбије да достави гаранције за </w:t>
      </w:r>
      <w:r w:rsidRPr="00ED6067">
        <w:rPr>
          <w:rFonts w:ascii="Arial" w:hAnsi="Arial" w:cs="Arial"/>
        </w:rPr>
        <w:t>повраћај аванс</w:t>
      </w:r>
      <w:r w:rsidRPr="00ED6067">
        <w:rPr>
          <w:rFonts w:ascii="Arial" w:hAnsi="Arial" w:cs="Arial"/>
          <w:lang w:val="sr-Cyrl-CS"/>
        </w:rPr>
        <w:t xml:space="preserve">ног плаћања (ако понуђач тражи авансно плаћање), за добро извршење посла и за </w:t>
      </w:r>
      <w:r w:rsidRPr="00ED6067">
        <w:rPr>
          <w:rFonts w:ascii="Arial" w:hAnsi="Arial" w:cs="Arial"/>
        </w:rPr>
        <w:t>отклањање недостатака у гарантном</w:t>
      </w:r>
      <w:r w:rsidR="0016453F">
        <w:rPr>
          <w:rFonts w:ascii="Arial" w:hAnsi="Arial" w:cs="Arial"/>
        </w:rPr>
        <w:t xml:space="preserve"> року</w:t>
      </w:r>
      <w:r w:rsidRPr="00ED6067">
        <w:rPr>
          <w:rFonts w:ascii="Arial" w:hAnsi="Arial" w:cs="Arial"/>
          <w:lang w:val="sr-Cyrl-CS"/>
        </w:rPr>
        <w:t>.</w:t>
      </w:r>
    </w:p>
    <w:p w:rsidR="003A140C" w:rsidRPr="00ED6067" w:rsidRDefault="003A140C" w:rsidP="003A140C">
      <w:pPr>
        <w:jc w:val="both"/>
        <w:rPr>
          <w:rFonts w:ascii="Arial" w:hAnsi="Arial" w:cs="Arial"/>
          <w:lang w:val="sr-Cyrl-CS"/>
        </w:rPr>
      </w:pPr>
      <w:r w:rsidRPr="00ED6067">
        <w:rPr>
          <w:rFonts w:ascii="Arial" w:hAnsi="Arial" w:cs="Arial"/>
          <w:lang w:val="sr-Cyrl-CS"/>
        </w:rPr>
        <w:t>Рок важења менице не може бити краћи од рока важења понуде.</w:t>
      </w:r>
    </w:p>
    <w:p w:rsidR="003A140C" w:rsidRPr="004304CA" w:rsidRDefault="003A140C" w:rsidP="003A140C">
      <w:pPr>
        <w:pStyle w:val="Default"/>
        <w:jc w:val="both"/>
        <w:rPr>
          <w:rFonts w:eastAsia="TimesNewRomanPSMT"/>
          <w:bCs/>
          <w:i/>
          <w:iCs/>
          <w:color w:val="auto"/>
          <w:lang w:val="sr-Cyrl-CS"/>
        </w:rPr>
      </w:pPr>
    </w:p>
    <w:p w:rsidR="003A140C" w:rsidRDefault="003A140C" w:rsidP="003A140C">
      <w:pPr>
        <w:jc w:val="both"/>
        <w:rPr>
          <w:rFonts w:ascii="Arial" w:eastAsia="TimesNewRomanPSMT" w:hAnsi="Arial" w:cs="Arial"/>
          <w:b/>
          <w:bCs/>
          <w:i/>
          <w:iCs/>
          <w:u w:val="single"/>
        </w:rPr>
      </w:pPr>
      <w:r w:rsidRPr="003B5172">
        <w:rPr>
          <w:rFonts w:ascii="Arial" w:eastAsia="TimesNewRomanPSMT" w:hAnsi="Arial" w:cs="Arial"/>
          <w:b/>
          <w:bCs/>
          <w:i/>
          <w:iCs/>
          <w:u w:val="single"/>
        </w:rPr>
        <w:t xml:space="preserve">II </w:t>
      </w:r>
      <w:r w:rsidRPr="003B5172">
        <w:rPr>
          <w:rFonts w:ascii="Arial" w:eastAsia="TimesNewRomanPSMT" w:hAnsi="Arial" w:cs="Arial"/>
          <w:b/>
          <w:bCs/>
          <w:i/>
          <w:iCs/>
          <w:u w:val="single"/>
          <w:lang w:val="sr-Cyrl-CS"/>
        </w:rPr>
        <w:t>Изабрани понуђач је дужан</w:t>
      </w:r>
      <w:r w:rsidRPr="003B5172">
        <w:rPr>
          <w:rFonts w:ascii="Arial" w:eastAsia="TimesNewRomanPSMT" w:hAnsi="Arial" w:cs="Arial"/>
          <w:b/>
          <w:bCs/>
          <w:i/>
          <w:iCs/>
          <w:u w:val="single"/>
        </w:rPr>
        <w:t xml:space="preserve"> </w:t>
      </w:r>
      <w:r w:rsidRPr="003B5172">
        <w:rPr>
          <w:rFonts w:ascii="Arial" w:eastAsia="TimesNewRomanPSMT" w:hAnsi="Arial" w:cs="Arial"/>
          <w:b/>
          <w:bCs/>
          <w:i/>
          <w:iCs/>
          <w:u w:val="single"/>
          <w:lang w:val="sr-Cyrl-CS"/>
        </w:rPr>
        <w:t>да достави</w:t>
      </w:r>
      <w:r w:rsidRPr="003B5172">
        <w:rPr>
          <w:rFonts w:ascii="Arial" w:eastAsia="TimesNewRomanPSMT" w:hAnsi="Arial" w:cs="Arial"/>
          <w:b/>
          <w:bCs/>
          <w:i/>
          <w:iCs/>
          <w:u w:val="single"/>
        </w:rPr>
        <w:t xml:space="preserve"> </w:t>
      </w:r>
      <w:r w:rsidRPr="003B5172">
        <w:rPr>
          <w:rFonts w:ascii="Arial" w:eastAsia="TimesNewRomanPSMT" w:hAnsi="Arial" w:cs="Arial"/>
          <w:b/>
          <w:bCs/>
          <w:i/>
          <w:iCs/>
          <w:u w:val="single"/>
          <w:lang w:val="sr-Cyrl-CS"/>
        </w:rPr>
        <w:t>следећа средства финансијског обезбеђења:</w:t>
      </w:r>
    </w:p>
    <w:p w:rsidR="003A140C" w:rsidRPr="003B5172" w:rsidRDefault="003A140C" w:rsidP="003A140C">
      <w:pPr>
        <w:jc w:val="both"/>
        <w:rPr>
          <w:rFonts w:ascii="Arial" w:eastAsia="TimesNewRomanPSMT" w:hAnsi="Arial" w:cs="Arial"/>
          <w:b/>
          <w:bCs/>
          <w:i/>
          <w:iCs/>
          <w:u w:val="single"/>
        </w:rPr>
      </w:pPr>
    </w:p>
    <w:p w:rsidR="003A140C" w:rsidRPr="00ED6067" w:rsidRDefault="003A140C" w:rsidP="003A140C">
      <w:pPr>
        <w:jc w:val="both"/>
        <w:rPr>
          <w:rFonts w:ascii="Arial" w:eastAsia="ArialMT" w:hAnsi="Arial" w:cs="Arial"/>
          <w:lang w:val="sr-Cyrl-CS" w:eastAsia="sr-Latn-CS"/>
        </w:rPr>
      </w:pPr>
      <w:r w:rsidRPr="00ED6067">
        <w:rPr>
          <w:rFonts w:ascii="Arial" w:hAnsi="Arial" w:cs="Arial"/>
          <w:lang w:val="sr-Cyrl-CS"/>
        </w:rPr>
        <w:t>Изабрани Понуђач</w:t>
      </w:r>
      <w:r w:rsidRPr="00ED6067">
        <w:rPr>
          <w:rFonts w:ascii="Arial" w:hAnsi="Arial" w:cs="Arial"/>
        </w:rPr>
        <w:t xml:space="preserve"> дужан </w:t>
      </w:r>
      <w:r w:rsidRPr="00ED6067">
        <w:rPr>
          <w:rFonts w:ascii="Arial" w:hAnsi="Arial" w:cs="Arial"/>
          <w:lang w:val="sr-Cyrl-CS"/>
        </w:rPr>
        <w:t xml:space="preserve">је </w:t>
      </w:r>
      <w:r w:rsidRPr="00ED6067">
        <w:rPr>
          <w:rFonts w:ascii="Arial" w:hAnsi="Arial" w:cs="Arial"/>
        </w:rPr>
        <w:t xml:space="preserve">да </w:t>
      </w:r>
      <w:r>
        <w:rPr>
          <w:rFonts w:ascii="Arial" w:hAnsi="Arial" w:cs="Arial"/>
        </w:rPr>
        <w:t>даном</w:t>
      </w:r>
      <w:r w:rsidRPr="00ED6067">
        <w:rPr>
          <w:rFonts w:ascii="Arial" w:hAnsi="Arial" w:cs="Arial"/>
        </w:rPr>
        <w:t xml:space="preserve"> потписивања уговора, преда </w:t>
      </w:r>
      <w:r>
        <w:rPr>
          <w:rFonts w:ascii="Arial" w:hAnsi="Arial" w:cs="Arial"/>
          <w:lang w:val="sr-Cyrl-CS"/>
        </w:rPr>
        <w:t xml:space="preserve">1 </w:t>
      </w:r>
      <w:r w:rsidRPr="00ED6067">
        <w:rPr>
          <w:rFonts w:ascii="Arial" w:hAnsi="Arial" w:cs="Arial"/>
        </w:rPr>
        <w:t>(</w:t>
      </w:r>
      <w:r>
        <w:rPr>
          <w:rFonts w:ascii="Arial" w:hAnsi="Arial" w:cs="Arial"/>
        </w:rPr>
        <w:t>једну</w:t>
      </w:r>
      <w:r w:rsidRPr="00ED6067">
        <w:rPr>
          <w:rFonts w:ascii="Arial" w:hAnsi="Arial" w:cs="Arial"/>
        </w:rPr>
        <w:t>) сопствен</w:t>
      </w:r>
      <w:r>
        <w:rPr>
          <w:rFonts w:ascii="Arial" w:hAnsi="Arial" w:cs="Arial"/>
          <w:lang w:val="sr-Cyrl-CS"/>
        </w:rPr>
        <w:t>у</w:t>
      </w:r>
      <w:r w:rsidRPr="00ED6067">
        <w:rPr>
          <w:rFonts w:ascii="Arial" w:hAnsi="Arial" w:cs="Arial"/>
        </w:rPr>
        <w:t xml:space="preserve"> бланко мениц</w:t>
      </w:r>
      <w:r>
        <w:rPr>
          <w:rFonts w:ascii="Arial" w:hAnsi="Arial" w:cs="Arial"/>
        </w:rPr>
        <w:t>у</w:t>
      </w:r>
      <w:r w:rsidRPr="00ED6067">
        <w:rPr>
          <w:rFonts w:ascii="Arial" w:hAnsi="Arial" w:cs="Arial"/>
        </w:rPr>
        <w:t xml:space="preserve"> </w:t>
      </w:r>
      <w:r>
        <w:rPr>
          <w:rFonts w:ascii="Arial" w:hAnsi="Arial" w:cs="Arial"/>
          <w:lang w:val="sr-Cyrl-CS"/>
        </w:rPr>
        <w:t>која мора</w:t>
      </w:r>
      <w:r w:rsidRPr="00ED6067">
        <w:rPr>
          <w:rFonts w:ascii="Arial" w:hAnsi="Arial" w:cs="Arial"/>
          <w:lang w:val="sr-Cyrl-CS"/>
        </w:rPr>
        <w:t xml:space="preserve"> бити </w:t>
      </w:r>
      <w:r w:rsidRPr="00ED6067">
        <w:rPr>
          <w:rFonts w:ascii="Arial" w:eastAsia="ArialMT" w:hAnsi="Arial" w:cs="Arial"/>
          <w:lang w:eastAsia="sr-Latn-CS"/>
        </w:rPr>
        <w:t xml:space="preserve">са клаузулама “безусловна”, “неопозива”, “наплатива на први позив”, ”без протеста”, </w:t>
      </w:r>
      <w:r w:rsidRPr="00ED6067">
        <w:rPr>
          <w:rFonts w:ascii="Arial" w:eastAsia="ArialMT" w:hAnsi="Arial" w:cs="Arial"/>
          <w:lang w:val="sr-Cyrl-CS" w:eastAsia="sr-Latn-CS"/>
        </w:rPr>
        <w:t>и то:</w:t>
      </w:r>
    </w:p>
    <w:p w:rsidR="003A140C" w:rsidRPr="003A140C" w:rsidRDefault="003A140C" w:rsidP="003A140C">
      <w:pPr>
        <w:numPr>
          <w:ilvl w:val="0"/>
          <w:numId w:val="38"/>
        </w:numPr>
        <w:tabs>
          <w:tab w:val="clear" w:pos="720"/>
          <w:tab w:val="num" w:pos="0"/>
        </w:tabs>
        <w:suppressAutoHyphens w:val="0"/>
        <w:spacing w:line="240" w:lineRule="auto"/>
        <w:ind w:left="0" w:firstLine="0"/>
        <w:jc w:val="both"/>
        <w:rPr>
          <w:rFonts w:ascii="Arial" w:hAnsi="Arial" w:cs="Arial"/>
          <w:lang w:val="sr-Cyrl-CS"/>
        </w:rPr>
      </w:pPr>
      <w:r w:rsidRPr="00ED6067">
        <w:rPr>
          <w:rFonts w:ascii="Arial" w:hAnsi="Arial" w:cs="Arial"/>
          <w:lang w:val="sr-Cyrl-CS"/>
        </w:rPr>
        <w:t xml:space="preserve">1 (једну) меницу, </w:t>
      </w:r>
      <w:r w:rsidRPr="00ED6067">
        <w:rPr>
          <w:rFonts w:ascii="Arial" w:eastAsia="ArialMT" w:hAnsi="Arial" w:cs="Arial"/>
          <w:lang w:val="sr-Cyrl-CS" w:eastAsia="sr-Latn-CS"/>
        </w:rPr>
        <w:t xml:space="preserve">као </w:t>
      </w:r>
      <w:r w:rsidRPr="00ED6067">
        <w:rPr>
          <w:rFonts w:ascii="Arial" w:hAnsi="Arial" w:cs="Arial"/>
        </w:rPr>
        <w:t>гаранциј</w:t>
      </w:r>
      <w:r w:rsidRPr="00ED6067">
        <w:rPr>
          <w:rFonts w:ascii="Arial" w:hAnsi="Arial" w:cs="Arial"/>
          <w:lang w:val="sr-Cyrl-CS"/>
        </w:rPr>
        <w:t>у</w:t>
      </w:r>
      <w:r w:rsidRPr="00ED6067">
        <w:rPr>
          <w:rFonts w:ascii="Arial" w:hAnsi="Arial" w:cs="Arial"/>
        </w:rPr>
        <w:t xml:space="preserve"> за добро извршење посла</w:t>
      </w:r>
      <w:r w:rsidRPr="00ED6067">
        <w:rPr>
          <w:rFonts w:ascii="Arial" w:hAnsi="Arial" w:cs="Arial"/>
          <w:lang w:val="sr-Cyrl-CS"/>
        </w:rPr>
        <w:t>,</w:t>
      </w:r>
      <w:r w:rsidRPr="00ED6067">
        <w:rPr>
          <w:rFonts w:ascii="Arial" w:eastAsia="ArialMT" w:hAnsi="Arial" w:cs="Arial"/>
          <w:lang w:val="sr-Cyrl-CS" w:eastAsia="sr-Latn-CS"/>
        </w:rPr>
        <w:t xml:space="preserve"> </w:t>
      </w:r>
      <w:r w:rsidRPr="00ED6067">
        <w:rPr>
          <w:rFonts w:ascii="Arial" w:hAnsi="Arial" w:cs="Arial"/>
          <w:lang w:val="sr-Cyrl-CS"/>
        </w:rPr>
        <w:t xml:space="preserve">у износу од 10% уговорене вредности без ПДВ-а, са роком важности 30 (тридесет) дана дуже од уговореног рока за </w:t>
      </w:r>
      <w:r>
        <w:rPr>
          <w:rFonts w:ascii="Arial" w:hAnsi="Arial" w:cs="Arial"/>
          <w:lang w:val="sr-Cyrl-CS"/>
        </w:rPr>
        <w:t>пружање предметне услуге.</w:t>
      </w:r>
    </w:p>
    <w:p w:rsidR="003A140C" w:rsidRPr="00AF09E1" w:rsidRDefault="003A140C" w:rsidP="003A140C">
      <w:pPr>
        <w:jc w:val="both"/>
        <w:rPr>
          <w:rFonts w:ascii="Arial" w:hAnsi="Arial" w:cs="Arial"/>
          <w:lang w:val="sr-Cyrl-CS"/>
        </w:rPr>
      </w:pPr>
      <w:proofErr w:type="gramStart"/>
      <w:r w:rsidRPr="00ED6067">
        <w:rPr>
          <w:rFonts w:ascii="Arial" w:eastAsia="ArialMT" w:hAnsi="Arial" w:cs="Arial"/>
          <w:lang w:eastAsia="sr-Latn-CS"/>
        </w:rPr>
        <w:t>Мениц</w:t>
      </w:r>
      <w:r w:rsidRPr="00ED6067">
        <w:rPr>
          <w:rFonts w:ascii="Arial" w:eastAsia="ArialMT" w:hAnsi="Arial" w:cs="Arial"/>
          <w:lang w:val="sr-Cyrl-CS" w:eastAsia="sr-Latn-CS"/>
        </w:rPr>
        <w:t>е</w:t>
      </w:r>
      <w:r w:rsidRPr="00ED6067">
        <w:rPr>
          <w:rFonts w:ascii="Arial" w:eastAsia="ArialMT" w:hAnsi="Arial" w:cs="Arial"/>
          <w:lang w:eastAsia="sr-Latn-CS"/>
        </w:rPr>
        <w:t xml:space="preserve"> и меничн</w:t>
      </w:r>
      <w:r w:rsidRPr="00ED6067">
        <w:rPr>
          <w:rFonts w:ascii="Arial" w:eastAsia="ArialMT" w:hAnsi="Arial" w:cs="Arial"/>
          <w:lang w:val="sr-Cyrl-CS" w:eastAsia="sr-Latn-CS"/>
        </w:rPr>
        <w:t>а</w:t>
      </w:r>
      <w:r w:rsidRPr="00ED6067">
        <w:rPr>
          <w:rFonts w:ascii="Arial" w:eastAsia="ArialMT" w:hAnsi="Arial" w:cs="Arial"/>
          <w:lang w:eastAsia="sr-Latn-CS"/>
        </w:rPr>
        <w:t xml:space="preserve"> овлашћења морају бити прописно потписане </w:t>
      </w:r>
      <w:r w:rsidRPr="00ED6067">
        <w:rPr>
          <w:rFonts w:ascii="Arial" w:eastAsia="ArialMT" w:hAnsi="Arial" w:cs="Arial"/>
          <w:lang w:val="sr-Cyrl-CS" w:eastAsia="sr-Latn-CS"/>
        </w:rPr>
        <w:t xml:space="preserve">и оверене </w:t>
      </w:r>
      <w:r w:rsidRPr="00ED6067">
        <w:rPr>
          <w:rFonts w:ascii="Arial" w:eastAsia="ArialMT" w:hAnsi="Arial" w:cs="Arial"/>
          <w:lang w:eastAsia="sr-Latn-CS"/>
        </w:rPr>
        <w:t xml:space="preserve">од стране овлашћеног лица </w:t>
      </w:r>
      <w:r w:rsidRPr="00ED6067">
        <w:rPr>
          <w:rFonts w:ascii="Arial" w:eastAsia="ArialMT" w:hAnsi="Arial" w:cs="Arial"/>
          <w:lang w:val="sr-Cyrl-CS" w:eastAsia="sr-Latn-CS"/>
        </w:rPr>
        <w:t>Понуђача, у складу са картаном депонованих потписа лица овлашћених за потпис.</w:t>
      </w:r>
      <w:proofErr w:type="gramEnd"/>
      <w:r w:rsidRPr="00ED6067">
        <w:rPr>
          <w:rFonts w:ascii="Arial" w:eastAsia="ArialMT" w:hAnsi="Arial" w:cs="Arial"/>
          <w:lang w:val="sr-Cyrl-CS" w:eastAsia="sr-Latn-CS"/>
        </w:rPr>
        <w:t xml:space="preserve"> Уз</w:t>
      </w:r>
      <w:r w:rsidRPr="00ED6067">
        <w:rPr>
          <w:rFonts w:ascii="Arial" w:eastAsia="ArialMT" w:hAnsi="Arial" w:cs="Arial"/>
          <w:lang w:eastAsia="sr-Latn-CS"/>
        </w:rPr>
        <w:t xml:space="preserve"> мениц</w:t>
      </w:r>
      <w:r w:rsidRPr="00ED6067">
        <w:rPr>
          <w:rFonts w:ascii="Arial" w:eastAsia="ArialMT" w:hAnsi="Arial" w:cs="Arial"/>
          <w:lang w:val="sr-Cyrl-CS" w:eastAsia="sr-Latn-CS"/>
        </w:rPr>
        <w:t xml:space="preserve">е </w:t>
      </w:r>
      <w:r w:rsidRPr="00ED6067">
        <w:rPr>
          <w:rFonts w:ascii="Arial" w:eastAsia="ArialMT" w:hAnsi="Arial" w:cs="Arial"/>
          <w:lang w:eastAsia="sr-Latn-CS"/>
        </w:rPr>
        <w:t>доставља</w:t>
      </w:r>
      <w:r w:rsidRPr="00ED6067">
        <w:rPr>
          <w:rFonts w:ascii="Arial" w:eastAsia="ArialMT" w:hAnsi="Arial" w:cs="Arial"/>
          <w:lang w:val="sr-Cyrl-CS" w:eastAsia="sr-Latn-CS"/>
        </w:rPr>
        <w:t>ју</w:t>
      </w:r>
      <w:r w:rsidRPr="00ED6067">
        <w:rPr>
          <w:rFonts w:ascii="Arial" w:eastAsia="ArialMT" w:hAnsi="Arial" w:cs="Arial"/>
          <w:lang w:eastAsia="sr-Latn-CS"/>
        </w:rPr>
        <w:t xml:space="preserve"> се и меничн</w:t>
      </w:r>
      <w:r w:rsidRPr="00ED6067">
        <w:rPr>
          <w:rFonts w:ascii="Arial" w:eastAsia="ArialMT" w:hAnsi="Arial" w:cs="Arial"/>
          <w:lang w:val="sr-Cyrl-CS" w:eastAsia="sr-Latn-CS"/>
        </w:rPr>
        <w:t>а</w:t>
      </w:r>
      <w:r w:rsidRPr="00ED6067">
        <w:rPr>
          <w:rFonts w:ascii="Arial" w:eastAsia="ArialMT" w:hAnsi="Arial" w:cs="Arial"/>
          <w:lang w:eastAsia="sr-Latn-CS"/>
        </w:rPr>
        <w:t xml:space="preserve"> овлашћења</w:t>
      </w:r>
      <w:r w:rsidRPr="00ED6067">
        <w:rPr>
          <w:rFonts w:ascii="Arial" w:eastAsia="ArialMT" w:hAnsi="Arial" w:cs="Arial"/>
          <w:lang w:val="sr-Cyrl-CS" w:eastAsia="sr-Latn-CS"/>
        </w:rPr>
        <w:t>,</w:t>
      </w:r>
      <w:r w:rsidRPr="00ED6067">
        <w:rPr>
          <w:rFonts w:ascii="Arial" w:eastAsia="ArialMT" w:hAnsi="Arial" w:cs="Arial"/>
          <w:lang w:eastAsia="sr-Latn-CS"/>
        </w:rPr>
        <w:t xml:space="preserve"> картон депонованих потписа</w:t>
      </w:r>
      <w:r w:rsidRPr="00ED6067">
        <w:rPr>
          <w:rFonts w:ascii="Arial" w:eastAsia="ArialMT" w:hAnsi="Arial" w:cs="Arial"/>
          <w:lang w:val="sr-Cyrl-CS" w:eastAsia="sr-Latn-CS"/>
        </w:rPr>
        <w:t xml:space="preserve"> и</w:t>
      </w:r>
      <w:r w:rsidRPr="00ED6067">
        <w:rPr>
          <w:rFonts w:ascii="Arial" w:eastAsia="ArialMT" w:hAnsi="Arial" w:cs="Arial"/>
          <w:lang w:eastAsia="sr-Latn-CS"/>
        </w:rPr>
        <w:t xml:space="preserve"> доказ о регистрацији мениц</w:t>
      </w:r>
      <w:r w:rsidRPr="00ED6067">
        <w:rPr>
          <w:rFonts w:ascii="Arial" w:eastAsia="ArialMT" w:hAnsi="Arial" w:cs="Arial"/>
          <w:lang w:val="sr-Cyrl-CS" w:eastAsia="sr-Latn-CS"/>
        </w:rPr>
        <w:t>а</w:t>
      </w:r>
      <w:r w:rsidRPr="00ED6067">
        <w:rPr>
          <w:rFonts w:ascii="Arial" w:eastAsia="ArialMT" w:hAnsi="Arial" w:cs="Arial"/>
          <w:lang w:eastAsia="sr-Latn-CS"/>
        </w:rPr>
        <w:t xml:space="preserve"> код НБС.</w:t>
      </w:r>
    </w:p>
    <w:p w:rsidR="003A140C" w:rsidRPr="00166196" w:rsidRDefault="003A140C" w:rsidP="006C7472">
      <w:pPr>
        <w:jc w:val="both"/>
        <w:rPr>
          <w:rFonts w:ascii="Arial" w:eastAsia="TimesNewRomanPSMT" w:hAnsi="Arial" w:cs="Arial"/>
          <w:b/>
          <w:bCs/>
          <w:i/>
          <w:iCs/>
          <w:u w:val="single"/>
          <w:lang w:val="sr-Cyrl-CS"/>
        </w:rPr>
      </w:pPr>
    </w:p>
    <w:p w:rsidR="006C7472" w:rsidRDefault="006C7472" w:rsidP="006C7472">
      <w:pPr>
        <w:jc w:val="both"/>
      </w:pPr>
      <w:r>
        <w:rPr>
          <w:rFonts w:ascii="Arial" w:hAnsi="Arial" w:cs="Arial"/>
          <w:b/>
          <w:bCs/>
          <w:i/>
        </w:rPr>
        <w:t xml:space="preserve">13. ЗАШТИТА ПОВЕРЉИВОСТИ ПОДАТАКА КОЈЕ НАРУЧИЛАЦ СТАВЉА ПОНУЂАЧИМА НА РАСПОЛАГАЊЕ, УКЉУЧУЈУЋИ И ЊИХОВЕ ПОДИЗВОЂАЧЕ </w:t>
      </w:r>
    </w:p>
    <w:p w:rsidR="006C7472" w:rsidRDefault="006C7472" w:rsidP="006C7472">
      <w:pPr>
        <w:spacing w:before="120" w:after="120"/>
        <w:jc w:val="both"/>
        <w:rPr>
          <w:rFonts w:ascii="Arial" w:hAnsi="Arial" w:cs="Arial"/>
          <w:b/>
          <w:i/>
        </w:rPr>
      </w:pPr>
      <w:proofErr w:type="gramStart"/>
      <w:r>
        <w:rPr>
          <w:rFonts w:ascii="Arial" w:hAnsi="Arial" w:cs="Arial"/>
        </w:rPr>
        <w:t>Предметна набавка не садржи поверљиве информације које наручилац ставља на располагање.</w:t>
      </w:r>
      <w:proofErr w:type="gramEnd"/>
    </w:p>
    <w:p w:rsidR="006C7472" w:rsidRDefault="006C7472" w:rsidP="006C7472">
      <w:pPr>
        <w:jc w:val="both"/>
        <w:rPr>
          <w:rFonts w:ascii="Arial" w:hAnsi="Arial" w:cs="Arial"/>
          <w:color w:val="FF0000"/>
        </w:rPr>
      </w:pPr>
    </w:p>
    <w:p w:rsidR="003A140C" w:rsidRPr="003A140C" w:rsidRDefault="003A140C" w:rsidP="006C7472">
      <w:pPr>
        <w:jc w:val="both"/>
        <w:rPr>
          <w:rFonts w:ascii="Arial" w:hAnsi="Arial" w:cs="Arial"/>
          <w:color w:val="FF0000"/>
        </w:rPr>
      </w:pPr>
    </w:p>
    <w:p w:rsidR="006C7472" w:rsidRDefault="006C7472" w:rsidP="006C7472">
      <w:pPr>
        <w:jc w:val="both"/>
        <w:rPr>
          <w:rFonts w:ascii="Arial" w:hAnsi="Arial" w:cs="Arial"/>
          <w:b/>
          <w:bCs/>
        </w:rPr>
      </w:pPr>
      <w:r>
        <w:rPr>
          <w:rFonts w:ascii="Arial" w:hAnsi="Arial" w:cs="Arial"/>
          <w:b/>
          <w:bCs/>
        </w:rPr>
        <w:lastRenderedPageBreak/>
        <w:t>14. ДОДАТНЕ ИНФОРМАЦИЈЕ ИЛИ ПОЈАШЊЕЊА У ВЕЗИ СА ПРИПРЕМАЊЕМ ПОНУДЕ</w:t>
      </w:r>
    </w:p>
    <w:p w:rsidR="006C7472" w:rsidRPr="00166196" w:rsidRDefault="006C7472" w:rsidP="006C7472">
      <w:pPr>
        <w:jc w:val="both"/>
        <w:rPr>
          <w:rFonts w:ascii="Arial" w:hAnsi="Arial" w:cs="Arial"/>
          <w:b/>
          <w:bCs/>
          <w:lang w:val="sr-Cyrl-CS"/>
        </w:rPr>
      </w:pPr>
    </w:p>
    <w:p w:rsidR="006C7472" w:rsidRPr="008566BF" w:rsidRDefault="006C7472" w:rsidP="006C7472">
      <w:pPr>
        <w:jc w:val="both"/>
        <w:rPr>
          <w:rFonts w:ascii="Arial" w:hAnsi="Arial" w:cs="Arial"/>
          <w:lang w:val="ru-RU"/>
        </w:rPr>
      </w:pPr>
      <w:r w:rsidRPr="008566BF">
        <w:rPr>
          <w:rFonts w:ascii="Arial" w:hAnsi="Arial" w:cs="Arial"/>
          <w:lang w:val="ru-RU"/>
        </w:rPr>
        <w:t xml:space="preserve">Заинтересовано лице може, у писаном облику </w:t>
      </w:r>
      <w:r w:rsidRPr="008566BF">
        <w:rPr>
          <w:rFonts w:ascii="Arial" w:hAnsi="Arial" w:cs="Arial"/>
          <w:i/>
          <w:iCs/>
          <w:lang w:val="ru-RU"/>
        </w:rPr>
        <w:t>[</w:t>
      </w:r>
      <w:r w:rsidRPr="008566BF">
        <w:rPr>
          <w:rFonts w:ascii="Arial" w:hAnsi="Arial" w:cs="Arial"/>
          <w:i/>
          <w:lang w:val="ru-RU"/>
        </w:rPr>
        <w:t>путем поште</w:t>
      </w:r>
      <w:r>
        <w:rPr>
          <w:rFonts w:ascii="Arial" w:hAnsi="Arial" w:cs="Arial"/>
          <w:i/>
          <w:lang w:val="sr-Cyrl-CS"/>
        </w:rPr>
        <w:t xml:space="preserve"> на адресу наручиоца: Општина Баточина, Фонд за уређење грађевинског земљишта, пољопривредног земљишта, водопривреду, шумарство, заштиту животне средине и комуналну делатност, 34227 Баточина, ул. Краља Петра </w:t>
      </w:r>
      <w:r>
        <w:rPr>
          <w:rFonts w:ascii="Arial" w:hAnsi="Arial" w:cs="Arial"/>
          <w:i/>
        </w:rPr>
        <w:t>I</w:t>
      </w:r>
      <w:r>
        <w:rPr>
          <w:rFonts w:ascii="Arial" w:hAnsi="Arial" w:cs="Arial"/>
          <w:i/>
          <w:lang w:val="sr-Cyrl-CS"/>
        </w:rPr>
        <w:t xml:space="preserve"> бр.37</w:t>
      </w:r>
      <w:r w:rsidRPr="008566BF">
        <w:rPr>
          <w:rFonts w:ascii="Arial" w:hAnsi="Arial" w:cs="Arial"/>
          <w:i/>
          <w:lang w:val="ru-RU"/>
        </w:rPr>
        <w:t>, електронске поште</w:t>
      </w:r>
      <w:r>
        <w:rPr>
          <w:rFonts w:ascii="Arial" w:hAnsi="Arial" w:cs="Arial"/>
          <w:i/>
          <w:lang w:val="sr-Cyrl-CS"/>
        </w:rPr>
        <w:t xml:space="preserve"> на </w:t>
      </w:r>
      <w:r>
        <w:rPr>
          <w:rFonts w:ascii="Arial" w:hAnsi="Arial" w:cs="Arial"/>
          <w:i/>
          <w:iCs/>
        </w:rPr>
        <w:t>e</w:t>
      </w:r>
      <w:r>
        <w:rPr>
          <w:rFonts w:ascii="Arial" w:hAnsi="Arial" w:cs="Arial"/>
          <w:i/>
          <w:iCs/>
          <w:lang w:val="ru-RU"/>
        </w:rPr>
        <w:t>-</w:t>
      </w:r>
      <w:r>
        <w:rPr>
          <w:rFonts w:ascii="Arial" w:hAnsi="Arial" w:cs="Arial"/>
          <w:i/>
          <w:iCs/>
        </w:rPr>
        <w:t>mail</w:t>
      </w:r>
      <w:r>
        <w:rPr>
          <w:rFonts w:ascii="Arial" w:hAnsi="Arial" w:cs="Arial"/>
          <w:i/>
          <w:iCs/>
          <w:lang w:val="sr-Cyrl-CS"/>
        </w:rPr>
        <w:t xml:space="preserve">: </w:t>
      </w:r>
      <w:hyperlink r:id="rId17" w:history="1">
        <w:r w:rsidRPr="00454CC3">
          <w:rPr>
            <w:rStyle w:val="Hyperlink"/>
            <w:rFonts w:ascii="Arial" w:hAnsi="Arial" w:cs="Arial"/>
            <w:i/>
            <w:iCs/>
          </w:rPr>
          <w:t>olja.jasovic@sobatocina.org.rs</w:t>
        </w:r>
      </w:hyperlink>
      <w:r>
        <w:rPr>
          <w:rFonts w:ascii="Arial" w:hAnsi="Arial" w:cs="Arial"/>
          <w:i/>
          <w:iCs/>
          <w:lang w:val="sr-Cyrl-CS"/>
        </w:rPr>
        <w:t xml:space="preserve"> или</w:t>
      </w:r>
      <w:r>
        <w:rPr>
          <w:rFonts w:ascii="Arial" w:hAnsi="Arial" w:cs="Arial"/>
          <w:i/>
          <w:iCs/>
        </w:rPr>
        <w:t xml:space="preserve"> </w:t>
      </w:r>
      <w:hyperlink r:id="rId18" w:history="1">
        <w:r w:rsidRPr="007C7293">
          <w:rPr>
            <w:rStyle w:val="Hyperlink"/>
            <w:rFonts w:ascii="Arial" w:hAnsi="Arial" w:cs="Arial"/>
            <w:i/>
          </w:rPr>
          <w:t>nemanjakaric@sobatocina.org.rs</w:t>
        </w:r>
      </w:hyperlink>
      <w:r>
        <w:rPr>
          <w:rFonts w:ascii="Arial" w:hAnsi="Arial" w:cs="Arial"/>
          <w:i/>
          <w:lang w:val="sr-Cyrl-CS"/>
        </w:rPr>
        <w:t xml:space="preserve"> </w:t>
      </w:r>
      <w:r w:rsidRPr="008566BF">
        <w:rPr>
          <w:rFonts w:ascii="Arial" w:hAnsi="Arial" w:cs="Arial"/>
          <w:i/>
          <w:lang w:val="ru-RU"/>
        </w:rPr>
        <w:t>или факсом</w:t>
      </w:r>
      <w:r>
        <w:rPr>
          <w:rFonts w:ascii="Arial" w:hAnsi="Arial" w:cs="Arial"/>
          <w:i/>
          <w:lang w:val="sr-Cyrl-CS"/>
        </w:rPr>
        <w:t>: 034/6842-314)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6C7472" w:rsidRPr="008566BF" w:rsidRDefault="006C7472" w:rsidP="006C7472">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w:t>
      </w:r>
      <w:r>
        <w:rPr>
          <w:rFonts w:ascii="Arial" w:hAnsi="Arial" w:cs="Arial"/>
          <w:lang w:val="ru-RU"/>
        </w:rPr>
        <w:t>објави</w:t>
      </w:r>
      <w:r w:rsidRPr="008566BF">
        <w:rPr>
          <w:rFonts w:ascii="Arial" w:hAnsi="Arial" w:cs="Arial"/>
          <w:lang w:val="ru-RU"/>
        </w:rPr>
        <w:t xml:space="preserve"> на Порталу јавних набавки и</w:t>
      </w:r>
      <w:r w:rsidR="00AE017A">
        <w:rPr>
          <w:rFonts w:ascii="Arial" w:hAnsi="Arial" w:cs="Arial"/>
          <w:lang w:val="ru-RU"/>
        </w:rPr>
        <w:t xml:space="preserve"> на својој интернет страници. </w:t>
      </w:r>
    </w:p>
    <w:p w:rsidR="006C7472" w:rsidRPr="008566BF" w:rsidRDefault="006C7472" w:rsidP="006C7472">
      <w:pPr>
        <w:jc w:val="both"/>
        <w:rPr>
          <w:rFonts w:ascii="Arial" w:hAnsi="Arial" w:cs="Arial"/>
          <w:lang w:val="ru-RU"/>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 бр.</w:t>
      </w:r>
      <w:r>
        <w:rPr>
          <w:rFonts w:ascii="Arial" w:eastAsia="TimesNewRomanPS-BoldMT" w:hAnsi="Arial" w:cs="Arial"/>
          <w:b/>
          <w:bCs/>
          <w:lang w:val="sr-Cyrl-CS"/>
        </w:rPr>
        <w:t xml:space="preserve"> </w:t>
      </w:r>
      <w:r w:rsidR="002A58F3">
        <w:rPr>
          <w:rFonts w:ascii="Arial" w:eastAsia="TimesNewRomanPS-BoldMT" w:hAnsi="Arial" w:cs="Arial"/>
          <w:b/>
          <w:bCs/>
          <w:lang w:val="sr-Cyrl-CS"/>
        </w:rPr>
        <w:t>4/16</w:t>
      </w:r>
      <w:r w:rsidRPr="008566BF">
        <w:rPr>
          <w:lang w:val="ru-RU"/>
        </w:rPr>
        <w:t xml:space="preserve"> </w:t>
      </w:r>
      <w:r w:rsidRPr="00EC6D17">
        <w:rPr>
          <w:rFonts w:ascii="Arial" w:hAnsi="Arial" w:cs="Arial"/>
          <w:b/>
          <w:lang w:val="sr-Cyrl-CS"/>
        </w:rPr>
        <w:t>У</w:t>
      </w:r>
      <w:r w:rsidRPr="00EC6D17">
        <w:rPr>
          <w:rFonts w:ascii="Arial" w:hAnsi="Arial" w:cs="Arial"/>
          <w:b/>
        </w:rPr>
        <w:t>слуг</w:t>
      </w:r>
      <w:r w:rsidRPr="00EC6D17">
        <w:rPr>
          <w:rFonts w:ascii="Arial" w:hAnsi="Arial" w:cs="Arial"/>
          <w:b/>
          <w:lang w:val="sr-Cyrl-CS"/>
        </w:rPr>
        <w:t>е</w:t>
      </w:r>
      <w:r w:rsidRPr="00EC6D17">
        <w:rPr>
          <w:rFonts w:ascii="Arial" w:hAnsi="Arial" w:cs="Arial"/>
          <w:b/>
        </w:rPr>
        <w:t xml:space="preserve"> </w:t>
      </w:r>
      <w:r w:rsidR="002A58F3">
        <w:rPr>
          <w:rFonts w:ascii="Arial" w:hAnsi="Arial" w:cs="Arial"/>
          <w:b/>
          <w:bCs/>
        </w:rPr>
        <w:t>хватања и збрињавања паса луталица на територији општине Баточина</w:t>
      </w:r>
      <w:r>
        <w:rPr>
          <w:rFonts w:ascii="Arial" w:hAnsi="Arial" w:cs="Arial"/>
          <w:b/>
        </w:rPr>
        <w:t>.</w:t>
      </w:r>
      <w:r w:rsidRPr="008566BF">
        <w:rPr>
          <w:rFonts w:ascii="Arial" w:hAnsi="Arial" w:cs="Arial"/>
          <w:lang w:val="ru-RU"/>
        </w:rPr>
        <w:t xml:space="preserve"> 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6C7472" w:rsidRPr="008566BF" w:rsidRDefault="006C7472" w:rsidP="006C7472">
      <w:pPr>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6C7472" w:rsidRPr="008566BF" w:rsidRDefault="006C7472" w:rsidP="006C7472">
      <w:pPr>
        <w:jc w:val="both"/>
        <w:rPr>
          <w:rFonts w:ascii="Arial" w:hAnsi="Arial" w:cs="Arial"/>
          <w:bCs/>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6C7472" w:rsidRPr="008566BF" w:rsidRDefault="006C7472" w:rsidP="006C7472">
      <w:pPr>
        <w:jc w:val="both"/>
        <w:rPr>
          <w:rFonts w:ascii="Arial" w:hAnsi="Arial" w:cs="Arial"/>
          <w:lang w:val="ru-RU"/>
        </w:rPr>
      </w:pPr>
      <w:r w:rsidRPr="008566BF">
        <w:rPr>
          <w:rFonts w:ascii="Arial" w:hAnsi="Arial" w:cs="Arial"/>
          <w:bCs/>
          <w:lang w:val="ru-RU"/>
        </w:rPr>
        <w:t>Комуникација у поступку јавне набавке врши се искључиво на начин одређен чланом 20. Закона.</w:t>
      </w:r>
    </w:p>
    <w:p w:rsidR="006C7472" w:rsidRDefault="006C7472" w:rsidP="006C7472">
      <w:pPr>
        <w:jc w:val="both"/>
        <w:rPr>
          <w:rFonts w:ascii="Arial" w:hAnsi="Arial" w:cs="Arial"/>
        </w:rPr>
      </w:pPr>
    </w:p>
    <w:p w:rsidR="006C7472" w:rsidRDefault="006C7472" w:rsidP="006C7472">
      <w:pPr>
        <w:jc w:val="both"/>
        <w:rPr>
          <w:rFonts w:ascii="Arial" w:hAnsi="Arial" w:cs="Arial"/>
          <w:b/>
          <w:bCs/>
        </w:rPr>
      </w:pPr>
      <w:r>
        <w:rPr>
          <w:rFonts w:ascii="Arial" w:hAnsi="Arial" w:cs="Arial"/>
          <w:b/>
          <w:bCs/>
        </w:rPr>
        <w:t xml:space="preserve">15. ДОДАТНА ОБЈАШЊЕЊА ОД ПОНУЂАЧА ПОСЛЕ ОТВАРАЊА ПОНУДА И КОНТРОЛА КОД ПОНУЂАЧА ОДНОСНО ЊЕГОВОГ ПОДИЗВОЂАЧА </w:t>
      </w:r>
    </w:p>
    <w:p w:rsidR="006C7472" w:rsidRDefault="006C7472" w:rsidP="006C7472">
      <w:pPr>
        <w:jc w:val="both"/>
        <w:rPr>
          <w:rFonts w:ascii="Arial" w:hAnsi="Arial" w:cs="Arial"/>
          <w:b/>
          <w:bCs/>
        </w:rPr>
      </w:pPr>
    </w:p>
    <w:p w:rsidR="006C7472" w:rsidRDefault="006C7472" w:rsidP="006C7472">
      <w:pPr>
        <w:jc w:val="both"/>
        <w:rPr>
          <w:rFonts w:ascii="Arial" w:eastAsia="TimesNewRomanPSMT" w:hAnsi="Arial" w:cs="Arial"/>
          <w:bCs/>
        </w:rPr>
      </w:pPr>
      <w:proofErr w:type="gramStart"/>
      <w:r>
        <w:rPr>
          <w:rFonts w:ascii="Arial" w:hAnsi="Arial" w:cs="Arial"/>
        </w:rPr>
        <w:t>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w:t>
      </w:r>
      <w:proofErr w:type="gramEnd"/>
      <w:r>
        <w:rPr>
          <w:rFonts w:ascii="Arial" w:hAnsi="Arial" w:cs="Arial"/>
        </w:rPr>
        <w:t xml:space="preserve"> </w:t>
      </w:r>
      <w:proofErr w:type="gramStart"/>
      <w:r>
        <w:rPr>
          <w:rFonts w:ascii="Arial" w:hAnsi="Arial" w:cs="Arial"/>
        </w:rPr>
        <w:t>Закона).</w:t>
      </w:r>
      <w:proofErr w:type="gramEnd"/>
      <w:r>
        <w:rPr>
          <w:rFonts w:ascii="Arial" w:hAnsi="Arial" w:cs="Arial"/>
        </w:rPr>
        <w:t xml:space="preserve"> </w:t>
      </w:r>
    </w:p>
    <w:p w:rsidR="006C7472" w:rsidRDefault="006C7472" w:rsidP="006C7472">
      <w:pPr>
        <w:tabs>
          <w:tab w:val="left" w:pos="-135"/>
          <w:tab w:val="left" w:pos="0"/>
          <w:tab w:val="left" w:pos="120"/>
        </w:tabs>
        <w:jc w:val="both"/>
        <w:rPr>
          <w:rFonts w:ascii="Arial" w:hAnsi="Arial" w:cs="Arial"/>
        </w:rPr>
      </w:pPr>
      <w:r>
        <w:rPr>
          <w:rFonts w:ascii="Arial" w:eastAsia="TimesNewRomanPSMT" w:hAnsi="Arial" w:cs="Arial"/>
          <w:bCs/>
        </w:rPr>
        <w:t>Уколико наручилац оцени да су потребна додатна објашњења или је потребно извршити</w:t>
      </w:r>
      <w:r>
        <w:rPr>
          <w:rFonts w:ascii="Arial" w:hAnsi="Arial" w:cs="Arial"/>
        </w:rPr>
        <w:t xml:space="preserve"> контролу (увид) код понуђача, односно његовог подизвођача</w:t>
      </w:r>
      <w:r>
        <w:rPr>
          <w:rFonts w:ascii="Arial" w:eastAsia="TimesNewRomanPSMT" w:hAnsi="Arial" w:cs="Arial"/>
          <w:bCs/>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6C7472" w:rsidRDefault="006C7472" w:rsidP="006C7472">
      <w:pPr>
        <w:tabs>
          <w:tab w:val="left" w:pos="-135"/>
          <w:tab w:val="left" w:pos="0"/>
          <w:tab w:val="left" w:pos="120"/>
        </w:tabs>
        <w:jc w:val="both"/>
        <w:rPr>
          <w:rFonts w:ascii="Arial" w:hAnsi="Arial" w:cs="Arial"/>
        </w:rPr>
      </w:pPr>
      <w:proofErr w:type="gramStart"/>
      <w:r>
        <w:rPr>
          <w:rFonts w:ascii="Arial" w:hAnsi="Arial" w:cs="Arial"/>
        </w:rPr>
        <w:t>Наручилац може уз сагласност понуђача да изврши исправке рачунских грешака уочених приликом разматрања понуде по окончаном поступку отварања.</w:t>
      </w:r>
      <w:proofErr w:type="gramEnd"/>
      <w:r>
        <w:rPr>
          <w:rFonts w:ascii="Arial" w:hAnsi="Arial" w:cs="Arial"/>
        </w:rPr>
        <w:t xml:space="preserve"> </w:t>
      </w:r>
    </w:p>
    <w:p w:rsidR="006C7472" w:rsidRDefault="006C7472" w:rsidP="006C7472">
      <w:pPr>
        <w:tabs>
          <w:tab w:val="left" w:pos="-135"/>
          <w:tab w:val="left" w:pos="0"/>
          <w:tab w:val="left" w:pos="120"/>
        </w:tabs>
        <w:jc w:val="both"/>
        <w:rPr>
          <w:rFonts w:ascii="Arial" w:hAnsi="Arial" w:cs="Arial"/>
        </w:rPr>
      </w:pPr>
      <w:proofErr w:type="gramStart"/>
      <w:r>
        <w:rPr>
          <w:rFonts w:ascii="Arial" w:hAnsi="Arial" w:cs="Arial"/>
        </w:rPr>
        <w:t>У случају разлике између јединичне и укупне цене, меродавна је јединична цена.</w:t>
      </w:r>
      <w:proofErr w:type="gramEnd"/>
    </w:p>
    <w:p w:rsidR="006C7472" w:rsidRDefault="006C7472" w:rsidP="006C7472">
      <w:pPr>
        <w:jc w:val="both"/>
        <w:rPr>
          <w:rFonts w:ascii="Arial" w:hAnsi="Arial" w:cs="Arial"/>
        </w:rPr>
      </w:pPr>
      <w:proofErr w:type="gramStart"/>
      <w:r>
        <w:rPr>
          <w:rFonts w:ascii="Arial" w:hAnsi="Arial" w:cs="Arial"/>
        </w:rPr>
        <w:t>Ако се понуђач не сагласи са исправком рачунских грешака, наручил</w:t>
      </w:r>
      <w:r>
        <w:rPr>
          <w:rFonts w:ascii="Arial" w:hAnsi="Arial" w:cs="Arial"/>
          <w:lang w:val="sr-Cyrl-CS"/>
        </w:rPr>
        <w:t>а</w:t>
      </w:r>
      <w:r>
        <w:rPr>
          <w:rFonts w:ascii="Arial" w:hAnsi="Arial" w:cs="Arial"/>
        </w:rPr>
        <w:t>ц ће његову понуду одбити као неприхватљиву.</w:t>
      </w:r>
      <w:proofErr w:type="gramEnd"/>
      <w:r>
        <w:rPr>
          <w:rFonts w:ascii="Arial" w:hAnsi="Arial" w:cs="Arial"/>
        </w:rPr>
        <w:t xml:space="preserve"> </w:t>
      </w:r>
    </w:p>
    <w:p w:rsidR="006C7472" w:rsidRPr="001204A5" w:rsidRDefault="006C7472" w:rsidP="006C7472">
      <w:pPr>
        <w:jc w:val="both"/>
      </w:pPr>
    </w:p>
    <w:p w:rsidR="006C7472" w:rsidRDefault="006C7472" w:rsidP="006C7472">
      <w:pPr>
        <w:jc w:val="both"/>
        <w:rPr>
          <w:rFonts w:ascii="Arial" w:hAnsi="Arial" w:cs="Arial"/>
          <w:b/>
          <w:bCs/>
        </w:rPr>
      </w:pPr>
      <w:r>
        <w:rPr>
          <w:rFonts w:ascii="Arial" w:hAnsi="Arial" w:cs="Arial"/>
          <w:b/>
          <w:bCs/>
        </w:rPr>
        <w:t xml:space="preserve">16. ПОШТОВАЊЕ ОБАВЕЗА КОЈЕ ПРОИЗИЛАЗЕ ИЗ ВАЖЕЋИХ ПРОПИСА </w:t>
      </w:r>
    </w:p>
    <w:p w:rsidR="006C7472" w:rsidRDefault="006C7472" w:rsidP="006C7472">
      <w:pPr>
        <w:jc w:val="both"/>
        <w:rPr>
          <w:rFonts w:ascii="Arial" w:hAnsi="Arial" w:cs="Arial"/>
          <w:b/>
          <w:bCs/>
        </w:rPr>
      </w:pPr>
    </w:p>
    <w:p w:rsidR="006C7472" w:rsidRPr="008566BF" w:rsidRDefault="006C7472" w:rsidP="006C7472">
      <w:pPr>
        <w:jc w:val="both"/>
        <w:rPr>
          <w:rFonts w:ascii="Arial" w:hAnsi="Arial" w:cs="Arial"/>
          <w:lang w:val="ru-RU"/>
        </w:rPr>
      </w:pPr>
      <w:r>
        <w:rPr>
          <w:rFonts w:ascii="Arial" w:hAnsi="Arial" w:cs="Arial"/>
        </w:rPr>
        <w:t xml:space="preserve">Понуђач је дужан да у оквиру своје понуде достави изјаву дату под кривичном и материјалном одговорношћу да је поштовао све обавезе које произилазе из важећих прописа о заштити на раду, запошљавању и условима рада, заштити животне средине, </w:t>
      </w:r>
      <w:r w:rsidRPr="00B4781F">
        <w:rPr>
          <w:rFonts w:ascii="Arial" w:hAnsi="Arial" w:cs="Arial"/>
          <w:noProof/>
          <w:lang w:val="sr-Cyrl-CS"/>
        </w:rPr>
        <w:t>као и да нема забрану обављања делатности која је на снази у време подношења понуде.</w:t>
      </w:r>
      <w:r w:rsidRPr="00184D9F">
        <w:rPr>
          <w:noProof/>
          <w:lang w:val="sr-Cyrl-CS"/>
        </w:rPr>
        <w:t xml:space="preserve"> </w:t>
      </w:r>
      <w:r w:rsidRPr="008566BF">
        <w:rPr>
          <w:rFonts w:ascii="Arial" w:hAnsi="Arial" w:cs="Arial"/>
          <w:lang w:val="ru-RU"/>
        </w:rPr>
        <w:t xml:space="preserve">(Образац изјаве, дат је у </w:t>
      </w:r>
      <w:r>
        <w:rPr>
          <w:rFonts w:ascii="Arial" w:hAnsi="Arial" w:cs="Arial"/>
          <w:lang w:val="sr-Cyrl-CS"/>
        </w:rPr>
        <w:t xml:space="preserve">поглављу </w:t>
      </w:r>
      <w:r w:rsidRPr="007C7293">
        <w:rPr>
          <w:rFonts w:ascii="Arial" w:hAnsi="Arial" w:cs="Arial"/>
        </w:rPr>
        <w:t>XI</w:t>
      </w:r>
      <w:r>
        <w:rPr>
          <w:rFonts w:ascii="Arial" w:hAnsi="Arial" w:cs="Arial"/>
        </w:rPr>
        <w:t>I</w:t>
      </w:r>
      <w:r w:rsidRPr="007C7293">
        <w:rPr>
          <w:rFonts w:ascii="Arial" w:hAnsi="Arial" w:cs="Arial"/>
          <w:lang w:val="ru-RU"/>
        </w:rPr>
        <w:t xml:space="preserve"> конкурсне</w:t>
      </w:r>
      <w:r w:rsidRPr="008566BF">
        <w:rPr>
          <w:rFonts w:ascii="Arial" w:hAnsi="Arial" w:cs="Arial"/>
          <w:lang w:val="ru-RU"/>
        </w:rPr>
        <w:t xml:space="preserve"> документације)</w:t>
      </w:r>
      <w:r>
        <w:rPr>
          <w:rFonts w:ascii="Arial" w:hAnsi="Arial" w:cs="Arial"/>
          <w:lang w:val="sr-Cyrl-CS"/>
        </w:rPr>
        <w:t>.</w:t>
      </w:r>
    </w:p>
    <w:p w:rsidR="006C7472" w:rsidRPr="004E5D17" w:rsidRDefault="006C7472" w:rsidP="006C7472">
      <w:pPr>
        <w:jc w:val="both"/>
        <w:rPr>
          <w:rFonts w:ascii="Arial" w:hAnsi="Arial" w:cs="Arial"/>
          <w:b/>
          <w:lang w:val="sr-Cyrl-CS"/>
        </w:rPr>
      </w:pPr>
      <w:r>
        <w:rPr>
          <w:rFonts w:ascii="Arial" w:hAnsi="Arial" w:cs="Arial"/>
          <w:b/>
        </w:rPr>
        <w:t xml:space="preserve"> </w:t>
      </w:r>
    </w:p>
    <w:p w:rsidR="006C7472" w:rsidRDefault="006C7472" w:rsidP="006C7472">
      <w:pPr>
        <w:jc w:val="both"/>
        <w:rPr>
          <w:rFonts w:ascii="Arial" w:hAnsi="Arial" w:cs="Arial"/>
          <w:b/>
        </w:rPr>
      </w:pPr>
      <w:r>
        <w:rPr>
          <w:rFonts w:ascii="Arial" w:hAnsi="Arial" w:cs="Arial"/>
          <w:b/>
        </w:rPr>
        <w:t>17. КОРИШЋЕЊЕ ПАТЕНТА И ОДГОВОРНОСТ ЗА ПОВРЕДУ ЗАШТИЋЕНИХ ПРАВА ИНТЕЛЕКТУАЛНЕ СВОЈИНЕ ТРЕЋИХ ЛИЦА</w:t>
      </w:r>
    </w:p>
    <w:p w:rsidR="006C7472" w:rsidRDefault="006C7472" w:rsidP="006C7472">
      <w:pPr>
        <w:jc w:val="both"/>
        <w:rPr>
          <w:rFonts w:ascii="Arial" w:hAnsi="Arial" w:cs="Arial"/>
          <w:b/>
        </w:rPr>
      </w:pPr>
    </w:p>
    <w:p w:rsidR="006C7472" w:rsidRDefault="006C7472" w:rsidP="006C7472">
      <w:pPr>
        <w:jc w:val="both"/>
        <w:rPr>
          <w:rFonts w:ascii="Arial" w:hAnsi="Arial" w:cs="Arial"/>
          <w:b/>
        </w:rPr>
      </w:pPr>
      <w:proofErr w:type="gramStart"/>
      <w:r>
        <w:rPr>
          <w:rFonts w:ascii="Arial" w:eastAsia="TimesNewRomanPSMT" w:hAnsi="Arial" w:cs="Arial"/>
          <w:bCs/>
          <w:iCs/>
        </w:rPr>
        <w:t>Накнаду за коришћење патената, као и одговорност за повреду заштићених права интелектуалне својине трећих лица сноси понуђач.</w:t>
      </w:r>
      <w:proofErr w:type="gramEnd"/>
    </w:p>
    <w:p w:rsidR="006C7472" w:rsidRDefault="006C7472" w:rsidP="006C7472">
      <w:pPr>
        <w:jc w:val="both"/>
        <w:rPr>
          <w:rFonts w:ascii="Arial" w:hAnsi="Arial" w:cs="Arial"/>
          <w:b/>
          <w:lang w:val="sr-Cyrl-CS"/>
        </w:rPr>
      </w:pPr>
    </w:p>
    <w:p w:rsidR="0042446D" w:rsidRPr="0042446D" w:rsidRDefault="0042446D" w:rsidP="006C7472">
      <w:pPr>
        <w:jc w:val="both"/>
        <w:rPr>
          <w:rFonts w:ascii="Arial" w:hAnsi="Arial" w:cs="Arial"/>
          <w:b/>
          <w:lang w:val="sr-Cyrl-CS"/>
        </w:rPr>
      </w:pPr>
    </w:p>
    <w:p w:rsidR="006C7472" w:rsidRDefault="006C7472" w:rsidP="006C7472">
      <w:pPr>
        <w:jc w:val="both"/>
        <w:rPr>
          <w:rFonts w:ascii="Arial" w:hAnsi="Arial" w:cs="Arial"/>
          <w:b/>
          <w:bCs/>
        </w:rPr>
      </w:pPr>
      <w:r>
        <w:rPr>
          <w:rFonts w:ascii="Arial" w:hAnsi="Arial" w:cs="Arial"/>
          <w:b/>
          <w:bCs/>
        </w:rPr>
        <w:t xml:space="preserve">18. НАЧИН И РОК ЗА ПОДНОШЕЊЕ ЗАХТЕВА ЗА ЗАШТИТУ ПРАВА ПОНУЂАЧА </w:t>
      </w:r>
    </w:p>
    <w:p w:rsidR="006C7472" w:rsidRDefault="006C7472" w:rsidP="006C7472">
      <w:pPr>
        <w:jc w:val="both"/>
        <w:rPr>
          <w:rFonts w:ascii="Arial" w:hAnsi="Arial" w:cs="Arial"/>
          <w:b/>
          <w:bCs/>
        </w:rPr>
      </w:pPr>
    </w:p>
    <w:p w:rsidR="006C7472" w:rsidRDefault="006C7472" w:rsidP="006C7472">
      <w:pPr>
        <w:jc w:val="both"/>
        <w:rPr>
          <w:rFonts w:ascii="Arial" w:hAnsi="Arial" w:cs="Arial"/>
          <w:noProof/>
          <w:lang w:val="sr-Cyrl-CS"/>
        </w:rPr>
      </w:pPr>
      <w:r w:rsidRPr="00B4781F">
        <w:rPr>
          <w:rFonts w:ascii="Arial" w:hAnsi="Arial" w:cs="Arial"/>
          <w:noProof/>
          <w:lang w:val="sr-Cyrl-CS"/>
        </w:rPr>
        <w:t>Захтев</w:t>
      </w:r>
      <w:r>
        <w:rPr>
          <w:rFonts w:ascii="Arial" w:hAnsi="Arial" w:cs="Arial"/>
          <w:noProof/>
          <w:lang w:val="sr-Cyrl-CS"/>
        </w:rPr>
        <w:t xml:space="preserve"> </w:t>
      </w:r>
      <w:r w:rsidRPr="00B4781F">
        <w:rPr>
          <w:rFonts w:ascii="Arial" w:hAnsi="Arial" w:cs="Arial"/>
          <w:noProof/>
          <w:lang w:val="sr-Cyrl-CS"/>
        </w:rPr>
        <w:t>за заштиту</w:t>
      </w:r>
      <w:r>
        <w:rPr>
          <w:rFonts w:ascii="Arial" w:hAnsi="Arial" w:cs="Arial"/>
          <w:noProof/>
          <w:lang w:val="sr-Cyrl-CS"/>
        </w:rPr>
        <w:t xml:space="preserve"> </w:t>
      </w:r>
      <w:r w:rsidRPr="00B4781F">
        <w:rPr>
          <w:rFonts w:ascii="Arial" w:hAnsi="Arial" w:cs="Arial"/>
          <w:noProof/>
          <w:lang w:val="sr-Cyrl-CS"/>
        </w:rPr>
        <w:t>права може</w:t>
      </w:r>
      <w:r>
        <w:rPr>
          <w:rFonts w:ascii="Arial" w:hAnsi="Arial" w:cs="Arial"/>
          <w:noProof/>
          <w:lang w:val="sr-Cyrl-CS"/>
        </w:rPr>
        <w:t xml:space="preserve"> </w:t>
      </w:r>
      <w:r w:rsidRPr="00B4781F">
        <w:rPr>
          <w:rFonts w:ascii="Arial" w:hAnsi="Arial" w:cs="Arial"/>
          <w:noProof/>
          <w:lang w:val="sr-Cyrl-CS"/>
        </w:rPr>
        <w:t>да поднесе</w:t>
      </w:r>
      <w:r>
        <w:rPr>
          <w:rFonts w:ascii="Arial" w:hAnsi="Arial" w:cs="Arial"/>
          <w:noProof/>
          <w:lang w:val="sr-Cyrl-CS"/>
        </w:rPr>
        <w:t xml:space="preserve"> </w:t>
      </w:r>
      <w:r w:rsidRPr="00B4781F">
        <w:rPr>
          <w:rFonts w:ascii="Arial" w:hAnsi="Arial" w:cs="Arial"/>
          <w:noProof/>
          <w:lang w:val="sr-Cyrl-CS"/>
        </w:rPr>
        <w:t>понуђач, односно</w:t>
      </w:r>
      <w:r>
        <w:rPr>
          <w:rFonts w:ascii="Arial" w:hAnsi="Arial" w:cs="Arial"/>
          <w:noProof/>
          <w:lang w:val="sr-Cyrl-CS"/>
        </w:rPr>
        <w:t xml:space="preserve"> </w:t>
      </w:r>
      <w:r w:rsidRPr="00B4781F">
        <w:rPr>
          <w:rFonts w:ascii="Arial" w:hAnsi="Arial" w:cs="Arial"/>
          <w:noProof/>
          <w:lang w:val="sr-Cyrl-CS"/>
        </w:rPr>
        <w:t>свако</w:t>
      </w:r>
      <w:r>
        <w:rPr>
          <w:rFonts w:ascii="Arial" w:hAnsi="Arial" w:cs="Arial"/>
          <w:noProof/>
          <w:lang w:val="sr-Cyrl-CS"/>
        </w:rPr>
        <w:t xml:space="preserve"> </w:t>
      </w:r>
      <w:r w:rsidRPr="00B4781F">
        <w:rPr>
          <w:rFonts w:ascii="Arial" w:hAnsi="Arial" w:cs="Arial"/>
          <w:noProof/>
          <w:lang w:val="sr-Cyrl-CS"/>
        </w:rPr>
        <w:t>заинтересовано</w:t>
      </w:r>
      <w:r>
        <w:rPr>
          <w:rFonts w:ascii="Arial" w:hAnsi="Arial" w:cs="Arial"/>
          <w:noProof/>
          <w:lang w:val="sr-Cyrl-CS"/>
        </w:rPr>
        <w:t xml:space="preserve"> </w:t>
      </w:r>
      <w:r w:rsidRPr="00B4781F">
        <w:rPr>
          <w:rFonts w:ascii="Arial" w:hAnsi="Arial" w:cs="Arial"/>
          <w:noProof/>
          <w:lang w:val="sr-Cyrl-CS"/>
        </w:rPr>
        <w:t>лице</w:t>
      </w:r>
      <w:r>
        <w:rPr>
          <w:rFonts w:ascii="Arial" w:hAnsi="Arial" w:cs="Arial"/>
          <w:noProof/>
          <w:lang w:val="sr-Cyrl-CS"/>
        </w:rPr>
        <w:t xml:space="preserve"> које </w:t>
      </w:r>
      <w:r w:rsidRPr="00B4781F">
        <w:rPr>
          <w:rFonts w:ascii="Arial" w:hAnsi="Arial" w:cs="Arial"/>
          <w:noProof/>
          <w:lang w:val="sr-Cyrl-CS"/>
        </w:rPr>
        <w:t>има</w:t>
      </w:r>
      <w:r>
        <w:rPr>
          <w:rFonts w:ascii="Arial" w:hAnsi="Arial" w:cs="Arial"/>
          <w:noProof/>
          <w:lang w:val="sr-Cyrl-CS"/>
        </w:rPr>
        <w:t xml:space="preserve"> </w:t>
      </w:r>
      <w:r w:rsidRPr="00B4781F">
        <w:rPr>
          <w:rFonts w:ascii="Arial" w:hAnsi="Arial" w:cs="Arial"/>
          <w:noProof/>
          <w:lang w:val="sr-Cyrl-CS"/>
        </w:rPr>
        <w:t>интерес</w:t>
      </w:r>
      <w:r>
        <w:rPr>
          <w:rFonts w:ascii="Arial" w:hAnsi="Arial" w:cs="Arial"/>
          <w:noProof/>
          <w:lang w:val="sr-Cyrl-CS"/>
        </w:rPr>
        <w:t xml:space="preserve"> </w:t>
      </w:r>
      <w:r w:rsidRPr="00B4781F">
        <w:rPr>
          <w:rFonts w:ascii="Arial" w:hAnsi="Arial" w:cs="Arial"/>
          <w:noProof/>
          <w:lang w:val="sr-Cyrl-CS"/>
        </w:rPr>
        <w:t>за</w:t>
      </w:r>
      <w:r>
        <w:rPr>
          <w:rFonts w:ascii="Arial" w:hAnsi="Arial" w:cs="Arial"/>
          <w:noProof/>
          <w:lang w:val="sr-Cyrl-CS"/>
        </w:rPr>
        <w:t xml:space="preserve"> </w:t>
      </w:r>
      <w:r w:rsidRPr="00B4781F">
        <w:rPr>
          <w:rFonts w:ascii="Arial" w:hAnsi="Arial" w:cs="Arial"/>
          <w:noProof/>
          <w:lang w:val="sr-Cyrl-CS"/>
        </w:rPr>
        <w:t>доделу</w:t>
      </w:r>
      <w:r>
        <w:rPr>
          <w:rFonts w:ascii="Arial" w:hAnsi="Arial" w:cs="Arial"/>
          <w:noProof/>
          <w:lang w:val="sr-Cyrl-CS"/>
        </w:rPr>
        <w:t xml:space="preserve"> </w:t>
      </w:r>
      <w:r w:rsidRPr="00B4781F">
        <w:rPr>
          <w:rFonts w:ascii="Arial" w:hAnsi="Arial" w:cs="Arial"/>
          <w:noProof/>
          <w:lang w:val="sr-Cyrl-CS"/>
        </w:rPr>
        <w:t>уговора</w:t>
      </w:r>
      <w:r>
        <w:rPr>
          <w:rFonts w:ascii="Arial" w:hAnsi="Arial" w:cs="Arial"/>
          <w:noProof/>
          <w:lang w:val="sr-Cyrl-CS"/>
        </w:rPr>
        <w:t xml:space="preserve"> </w:t>
      </w:r>
      <w:r w:rsidRPr="00B4781F">
        <w:rPr>
          <w:rFonts w:ascii="Arial" w:hAnsi="Arial" w:cs="Arial"/>
          <w:noProof/>
          <w:lang w:val="sr-Cyrl-CS"/>
        </w:rPr>
        <w:t>у</w:t>
      </w:r>
      <w:r>
        <w:rPr>
          <w:rFonts w:ascii="Arial" w:hAnsi="Arial" w:cs="Arial"/>
          <w:noProof/>
          <w:lang w:val="sr-Cyrl-CS"/>
        </w:rPr>
        <w:t xml:space="preserve"> </w:t>
      </w:r>
      <w:r w:rsidRPr="00B4781F">
        <w:rPr>
          <w:rFonts w:ascii="Arial" w:hAnsi="Arial" w:cs="Arial"/>
          <w:noProof/>
          <w:lang w:val="sr-Cyrl-CS"/>
        </w:rPr>
        <w:t>овом</w:t>
      </w:r>
      <w:r>
        <w:rPr>
          <w:rFonts w:ascii="Arial" w:hAnsi="Arial" w:cs="Arial"/>
          <w:noProof/>
          <w:lang w:val="sr-Cyrl-CS"/>
        </w:rPr>
        <w:t xml:space="preserve"> </w:t>
      </w:r>
      <w:r w:rsidRPr="00B4781F">
        <w:rPr>
          <w:rFonts w:ascii="Arial" w:hAnsi="Arial" w:cs="Arial"/>
          <w:noProof/>
          <w:lang w:val="sr-Cyrl-CS"/>
        </w:rPr>
        <w:t>поступку</w:t>
      </w:r>
      <w:r>
        <w:rPr>
          <w:rFonts w:ascii="Arial" w:hAnsi="Arial" w:cs="Arial"/>
          <w:noProof/>
          <w:lang w:val="sr-Cyrl-CS"/>
        </w:rPr>
        <w:t xml:space="preserve"> </w:t>
      </w:r>
      <w:r w:rsidRPr="00B4781F">
        <w:rPr>
          <w:rFonts w:ascii="Arial" w:hAnsi="Arial" w:cs="Arial"/>
          <w:noProof/>
          <w:lang w:val="sr-Cyrl-CS"/>
        </w:rPr>
        <w:t>јавне</w:t>
      </w:r>
      <w:r>
        <w:rPr>
          <w:rFonts w:ascii="Arial" w:hAnsi="Arial" w:cs="Arial"/>
          <w:noProof/>
          <w:lang w:val="sr-Cyrl-CS"/>
        </w:rPr>
        <w:t xml:space="preserve"> </w:t>
      </w:r>
      <w:r w:rsidRPr="00B4781F">
        <w:rPr>
          <w:rFonts w:ascii="Arial" w:hAnsi="Arial" w:cs="Arial"/>
          <w:noProof/>
          <w:lang w:val="sr-Cyrl-CS"/>
        </w:rPr>
        <w:t>набавке</w:t>
      </w:r>
      <w:r>
        <w:rPr>
          <w:rFonts w:ascii="Arial" w:hAnsi="Arial" w:cs="Arial"/>
          <w:noProof/>
          <w:lang w:val="sr-Cyrl-CS"/>
        </w:rPr>
        <w:t xml:space="preserve"> </w:t>
      </w:r>
      <w:r w:rsidRPr="00B4781F">
        <w:rPr>
          <w:rFonts w:ascii="Arial" w:hAnsi="Arial" w:cs="Arial"/>
          <w:noProof/>
          <w:lang w:val="sr-Cyrl-CS"/>
        </w:rPr>
        <w:t>и</w:t>
      </w:r>
      <w:r>
        <w:rPr>
          <w:rFonts w:ascii="Arial" w:hAnsi="Arial" w:cs="Arial"/>
          <w:noProof/>
          <w:lang w:val="sr-Cyrl-CS"/>
        </w:rPr>
        <w:t xml:space="preserve"> које </w:t>
      </w:r>
      <w:r w:rsidRPr="00B4781F">
        <w:rPr>
          <w:rFonts w:ascii="Arial" w:hAnsi="Arial" w:cs="Arial"/>
          <w:noProof/>
          <w:lang w:val="sr-Cyrl-CS"/>
        </w:rPr>
        <w:t>је</w:t>
      </w:r>
      <w:r>
        <w:rPr>
          <w:rFonts w:ascii="Arial" w:hAnsi="Arial" w:cs="Arial"/>
          <w:noProof/>
          <w:lang w:val="sr-Cyrl-CS"/>
        </w:rPr>
        <w:t xml:space="preserve"> </w:t>
      </w:r>
      <w:r w:rsidRPr="00B4781F">
        <w:rPr>
          <w:rFonts w:ascii="Arial" w:hAnsi="Arial" w:cs="Arial"/>
          <w:noProof/>
          <w:lang w:val="sr-Cyrl-CS"/>
        </w:rPr>
        <w:t>претрпе</w:t>
      </w:r>
      <w:r>
        <w:rPr>
          <w:rFonts w:ascii="Arial" w:hAnsi="Arial" w:cs="Arial"/>
          <w:noProof/>
          <w:lang w:val="sr-Cyrl-CS"/>
        </w:rPr>
        <w:t>л</w:t>
      </w:r>
      <w:r w:rsidRPr="00B4781F">
        <w:rPr>
          <w:rFonts w:ascii="Arial" w:hAnsi="Arial" w:cs="Arial"/>
          <w:noProof/>
          <w:lang w:val="sr-Cyrl-CS"/>
        </w:rPr>
        <w:t>о</w:t>
      </w:r>
      <w:r>
        <w:rPr>
          <w:rFonts w:ascii="Arial" w:hAnsi="Arial" w:cs="Arial"/>
          <w:noProof/>
          <w:lang w:val="sr-Cyrl-CS"/>
        </w:rPr>
        <w:t xml:space="preserve"> </w:t>
      </w:r>
      <w:r w:rsidRPr="00B4781F">
        <w:rPr>
          <w:rFonts w:ascii="Arial" w:hAnsi="Arial" w:cs="Arial"/>
          <w:noProof/>
          <w:lang w:val="sr-Cyrl-CS"/>
        </w:rPr>
        <w:t>или</w:t>
      </w:r>
      <w:r>
        <w:rPr>
          <w:rFonts w:ascii="Arial" w:hAnsi="Arial" w:cs="Arial"/>
          <w:noProof/>
          <w:lang w:val="sr-Cyrl-CS"/>
        </w:rPr>
        <w:t xml:space="preserve"> </w:t>
      </w:r>
      <w:r w:rsidRPr="00B4781F">
        <w:rPr>
          <w:rFonts w:ascii="Arial" w:hAnsi="Arial" w:cs="Arial"/>
          <w:noProof/>
          <w:lang w:val="sr-Cyrl-CS"/>
        </w:rPr>
        <w:t>би</w:t>
      </w:r>
      <w:r>
        <w:rPr>
          <w:rFonts w:ascii="Arial" w:hAnsi="Arial" w:cs="Arial"/>
          <w:noProof/>
          <w:lang w:val="sr-Cyrl-CS"/>
        </w:rPr>
        <w:t xml:space="preserve"> могл</w:t>
      </w:r>
      <w:r w:rsidRPr="00B4781F">
        <w:rPr>
          <w:rFonts w:ascii="Arial" w:hAnsi="Arial" w:cs="Arial"/>
          <w:noProof/>
          <w:lang w:val="sr-Cyrl-CS"/>
        </w:rPr>
        <w:t>о</w:t>
      </w:r>
      <w:r>
        <w:rPr>
          <w:rFonts w:ascii="Arial" w:hAnsi="Arial" w:cs="Arial"/>
          <w:noProof/>
          <w:lang w:val="sr-Cyrl-CS"/>
        </w:rPr>
        <w:t xml:space="preserve"> </w:t>
      </w:r>
      <w:r w:rsidRPr="00B4781F">
        <w:rPr>
          <w:rFonts w:ascii="Arial" w:hAnsi="Arial" w:cs="Arial"/>
          <w:noProof/>
          <w:lang w:val="sr-Cyrl-CS"/>
        </w:rPr>
        <w:t>да</w:t>
      </w:r>
      <w:r>
        <w:rPr>
          <w:rFonts w:ascii="Arial" w:hAnsi="Arial" w:cs="Arial"/>
          <w:noProof/>
          <w:lang w:val="sr-Cyrl-CS"/>
        </w:rPr>
        <w:t xml:space="preserve"> </w:t>
      </w:r>
      <w:r w:rsidRPr="00B4781F">
        <w:rPr>
          <w:rFonts w:ascii="Arial" w:hAnsi="Arial" w:cs="Arial"/>
          <w:noProof/>
          <w:lang w:val="sr-Cyrl-CS"/>
        </w:rPr>
        <w:t>претрпи</w:t>
      </w:r>
      <w:r>
        <w:rPr>
          <w:rFonts w:ascii="Arial" w:hAnsi="Arial" w:cs="Arial"/>
          <w:noProof/>
          <w:lang w:val="sr-Cyrl-CS"/>
        </w:rPr>
        <w:t xml:space="preserve"> </w:t>
      </w:r>
      <w:r w:rsidRPr="00B4781F">
        <w:rPr>
          <w:rFonts w:ascii="Arial" w:hAnsi="Arial" w:cs="Arial"/>
          <w:noProof/>
          <w:lang w:val="sr-Cyrl-CS"/>
        </w:rPr>
        <w:t>штету</w:t>
      </w:r>
      <w:r>
        <w:rPr>
          <w:rFonts w:ascii="Arial" w:hAnsi="Arial" w:cs="Arial"/>
          <w:noProof/>
          <w:lang w:val="sr-Cyrl-CS"/>
        </w:rPr>
        <w:t xml:space="preserve"> </w:t>
      </w:r>
      <w:r w:rsidRPr="00B4781F">
        <w:rPr>
          <w:rFonts w:ascii="Arial" w:hAnsi="Arial" w:cs="Arial"/>
          <w:noProof/>
          <w:lang w:val="sr-Cyrl-CS"/>
        </w:rPr>
        <w:t>због</w:t>
      </w:r>
      <w:r>
        <w:rPr>
          <w:rFonts w:ascii="Arial" w:hAnsi="Arial" w:cs="Arial"/>
          <w:noProof/>
          <w:lang w:val="sr-Cyrl-CS"/>
        </w:rPr>
        <w:t xml:space="preserve"> </w:t>
      </w:r>
      <w:r w:rsidRPr="00B4781F">
        <w:rPr>
          <w:rFonts w:ascii="Arial" w:hAnsi="Arial" w:cs="Arial"/>
          <w:noProof/>
          <w:lang w:val="sr-Cyrl-CS"/>
        </w:rPr>
        <w:t>поступања</w:t>
      </w:r>
      <w:r>
        <w:rPr>
          <w:rFonts w:ascii="Arial" w:hAnsi="Arial" w:cs="Arial"/>
          <w:noProof/>
          <w:lang w:val="sr-Cyrl-CS"/>
        </w:rPr>
        <w:t xml:space="preserve"> </w:t>
      </w:r>
      <w:r w:rsidRPr="00B4781F">
        <w:rPr>
          <w:rFonts w:ascii="Arial" w:hAnsi="Arial" w:cs="Arial"/>
          <w:noProof/>
          <w:lang w:val="sr-Cyrl-CS"/>
        </w:rPr>
        <w:t>наручиоца</w:t>
      </w:r>
      <w:r>
        <w:rPr>
          <w:rFonts w:ascii="Arial" w:hAnsi="Arial" w:cs="Arial"/>
          <w:noProof/>
          <w:lang w:val="sr-Cyrl-CS"/>
        </w:rPr>
        <w:t xml:space="preserve"> </w:t>
      </w:r>
      <w:r w:rsidRPr="00B4781F">
        <w:rPr>
          <w:rFonts w:ascii="Arial" w:hAnsi="Arial" w:cs="Arial"/>
          <w:noProof/>
          <w:lang w:val="sr-Cyrl-CS"/>
        </w:rPr>
        <w:t>противно</w:t>
      </w:r>
      <w:r>
        <w:rPr>
          <w:rFonts w:ascii="Arial" w:hAnsi="Arial" w:cs="Arial"/>
          <w:noProof/>
          <w:lang w:val="sr-Cyrl-CS"/>
        </w:rPr>
        <w:t xml:space="preserve"> </w:t>
      </w:r>
      <w:r w:rsidRPr="00B4781F">
        <w:rPr>
          <w:rFonts w:ascii="Arial" w:hAnsi="Arial" w:cs="Arial"/>
          <w:noProof/>
          <w:lang w:val="sr-Cyrl-CS"/>
        </w:rPr>
        <w:t>одредбама</w:t>
      </w:r>
      <w:r>
        <w:rPr>
          <w:rFonts w:ascii="Arial" w:hAnsi="Arial" w:cs="Arial"/>
          <w:noProof/>
          <w:lang w:val="sr-Cyrl-CS"/>
        </w:rPr>
        <w:t xml:space="preserve"> </w:t>
      </w:r>
      <w:r w:rsidRPr="00B4781F">
        <w:rPr>
          <w:rFonts w:ascii="Arial" w:hAnsi="Arial" w:cs="Arial"/>
          <w:noProof/>
          <w:lang w:val="sr-Cyrl-CS"/>
        </w:rPr>
        <w:t>Закона</w:t>
      </w:r>
      <w:r>
        <w:rPr>
          <w:rFonts w:ascii="Arial" w:hAnsi="Arial" w:cs="Arial"/>
          <w:noProof/>
          <w:lang w:val="sr-Cyrl-CS"/>
        </w:rPr>
        <w:t xml:space="preserve"> </w:t>
      </w:r>
      <w:r w:rsidRPr="00B4781F">
        <w:rPr>
          <w:rFonts w:ascii="Arial" w:hAnsi="Arial" w:cs="Arial"/>
          <w:noProof/>
          <w:lang w:val="sr-Cyrl-CS"/>
        </w:rPr>
        <w:t>о</w:t>
      </w:r>
      <w:r>
        <w:rPr>
          <w:rFonts w:ascii="Arial" w:hAnsi="Arial" w:cs="Arial"/>
          <w:noProof/>
          <w:lang w:val="sr-Cyrl-CS"/>
        </w:rPr>
        <w:t xml:space="preserve"> </w:t>
      </w:r>
      <w:r w:rsidRPr="00B4781F">
        <w:rPr>
          <w:rFonts w:ascii="Arial" w:hAnsi="Arial" w:cs="Arial"/>
          <w:noProof/>
          <w:lang w:val="sr-Cyrl-CS"/>
        </w:rPr>
        <w:t>јавним</w:t>
      </w:r>
      <w:r>
        <w:rPr>
          <w:rFonts w:ascii="Arial" w:hAnsi="Arial" w:cs="Arial"/>
          <w:noProof/>
          <w:lang w:val="sr-Cyrl-CS"/>
        </w:rPr>
        <w:t xml:space="preserve"> </w:t>
      </w:r>
      <w:r w:rsidRPr="00B4781F">
        <w:rPr>
          <w:rFonts w:ascii="Arial" w:hAnsi="Arial" w:cs="Arial"/>
          <w:noProof/>
          <w:lang w:val="sr-Cyrl-CS"/>
        </w:rPr>
        <w:t>набавкама (у</w:t>
      </w:r>
      <w:r>
        <w:rPr>
          <w:rFonts w:ascii="Arial" w:hAnsi="Arial" w:cs="Arial"/>
          <w:noProof/>
          <w:lang w:val="sr-Cyrl-CS"/>
        </w:rPr>
        <w:t xml:space="preserve"> </w:t>
      </w:r>
      <w:r w:rsidRPr="00B4781F">
        <w:rPr>
          <w:rFonts w:ascii="Arial" w:hAnsi="Arial" w:cs="Arial"/>
          <w:noProof/>
          <w:lang w:val="sr-Cyrl-CS"/>
        </w:rPr>
        <w:t>даљемтексту: подносилац</w:t>
      </w:r>
      <w:r>
        <w:rPr>
          <w:rFonts w:ascii="Arial" w:hAnsi="Arial" w:cs="Arial"/>
          <w:noProof/>
          <w:lang w:val="sr-Cyrl-CS"/>
        </w:rPr>
        <w:t xml:space="preserve"> </w:t>
      </w:r>
      <w:r w:rsidRPr="00B4781F">
        <w:rPr>
          <w:rFonts w:ascii="Arial" w:hAnsi="Arial" w:cs="Arial"/>
          <w:noProof/>
          <w:lang w:val="sr-Cyrl-CS"/>
        </w:rPr>
        <w:t>захтева).</w:t>
      </w:r>
    </w:p>
    <w:p w:rsidR="006C7472" w:rsidRPr="00B4781F" w:rsidRDefault="006C7472" w:rsidP="006C7472">
      <w:pPr>
        <w:jc w:val="both"/>
        <w:rPr>
          <w:rFonts w:ascii="Arial" w:hAnsi="Arial" w:cs="Arial"/>
          <w:noProof/>
          <w:lang w:val="sr-Cyrl-CS"/>
        </w:rPr>
      </w:pPr>
    </w:p>
    <w:p w:rsidR="006C7472" w:rsidRPr="00B4781F" w:rsidRDefault="006C7472" w:rsidP="006C7472">
      <w:pPr>
        <w:jc w:val="both"/>
        <w:rPr>
          <w:rFonts w:ascii="Arial" w:hAnsi="Arial" w:cs="Arial"/>
          <w:noProof/>
          <w:lang w:val="sr-Cyrl-CS"/>
        </w:rPr>
      </w:pPr>
      <w:r w:rsidRPr="00B4781F">
        <w:rPr>
          <w:rFonts w:ascii="Arial" w:hAnsi="Arial" w:cs="Arial"/>
          <w:noProof/>
          <w:lang w:val="sr-Cyrl-CS"/>
        </w:rPr>
        <w:t>Захтев</w:t>
      </w:r>
      <w:r>
        <w:rPr>
          <w:rFonts w:ascii="Arial" w:hAnsi="Arial" w:cs="Arial"/>
          <w:noProof/>
          <w:lang w:val="sr-Cyrl-CS"/>
        </w:rPr>
        <w:t xml:space="preserve"> </w:t>
      </w:r>
      <w:r w:rsidRPr="00B4781F">
        <w:rPr>
          <w:rFonts w:ascii="Arial" w:hAnsi="Arial" w:cs="Arial"/>
          <w:noProof/>
          <w:lang w:val="sr-Cyrl-CS"/>
        </w:rPr>
        <w:t>за</w:t>
      </w:r>
      <w:r>
        <w:rPr>
          <w:rFonts w:ascii="Arial" w:hAnsi="Arial" w:cs="Arial"/>
          <w:noProof/>
          <w:lang w:val="sr-Cyrl-CS"/>
        </w:rPr>
        <w:t xml:space="preserve"> </w:t>
      </w:r>
      <w:r w:rsidRPr="00B4781F">
        <w:rPr>
          <w:rFonts w:ascii="Arial" w:hAnsi="Arial" w:cs="Arial"/>
          <w:noProof/>
          <w:lang w:val="sr-Cyrl-CS"/>
        </w:rPr>
        <w:t>заштиту</w:t>
      </w:r>
      <w:r>
        <w:rPr>
          <w:rFonts w:ascii="Arial" w:hAnsi="Arial" w:cs="Arial"/>
          <w:noProof/>
          <w:lang w:val="sr-Cyrl-CS"/>
        </w:rPr>
        <w:t xml:space="preserve"> </w:t>
      </w:r>
      <w:r w:rsidRPr="00B4781F">
        <w:rPr>
          <w:rFonts w:ascii="Arial" w:hAnsi="Arial" w:cs="Arial"/>
          <w:noProof/>
          <w:lang w:val="sr-Cyrl-CS"/>
        </w:rPr>
        <w:t>права</w:t>
      </w:r>
      <w:r>
        <w:rPr>
          <w:rFonts w:ascii="Arial" w:hAnsi="Arial" w:cs="Arial"/>
          <w:noProof/>
          <w:lang w:val="sr-Cyrl-CS"/>
        </w:rPr>
        <w:t xml:space="preserve"> </w:t>
      </w:r>
      <w:r w:rsidRPr="00B4781F">
        <w:rPr>
          <w:rFonts w:ascii="Arial" w:hAnsi="Arial" w:cs="Arial"/>
          <w:noProof/>
          <w:lang w:val="sr-Cyrl-CS"/>
        </w:rPr>
        <w:t>подноси</w:t>
      </w:r>
      <w:r>
        <w:rPr>
          <w:rFonts w:ascii="Arial" w:hAnsi="Arial" w:cs="Arial"/>
          <w:noProof/>
          <w:lang w:val="sr-Cyrl-CS"/>
        </w:rPr>
        <w:t xml:space="preserve"> </w:t>
      </w:r>
      <w:r w:rsidRPr="00B4781F">
        <w:rPr>
          <w:rFonts w:ascii="Arial" w:hAnsi="Arial" w:cs="Arial"/>
          <w:noProof/>
          <w:lang w:val="sr-Cyrl-CS"/>
        </w:rPr>
        <w:t>се</w:t>
      </w:r>
      <w:r>
        <w:rPr>
          <w:rFonts w:ascii="Arial" w:hAnsi="Arial" w:cs="Arial"/>
          <w:noProof/>
          <w:lang w:val="sr-Cyrl-CS"/>
        </w:rPr>
        <w:t xml:space="preserve"> </w:t>
      </w:r>
      <w:r w:rsidRPr="00B4781F">
        <w:rPr>
          <w:rFonts w:ascii="Arial" w:hAnsi="Arial" w:cs="Arial"/>
          <w:noProof/>
          <w:lang w:val="sr-Cyrl-CS"/>
        </w:rPr>
        <w:t>наручиоцу, а</w:t>
      </w:r>
      <w:r>
        <w:rPr>
          <w:rFonts w:ascii="Arial" w:hAnsi="Arial" w:cs="Arial"/>
          <w:noProof/>
          <w:lang w:val="sr-Cyrl-CS"/>
        </w:rPr>
        <w:t xml:space="preserve"> </w:t>
      </w:r>
      <w:r w:rsidRPr="00B4781F">
        <w:rPr>
          <w:rFonts w:ascii="Arial" w:hAnsi="Arial" w:cs="Arial"/>
          <w:noProof/>
          <w:lang w:val="sr-Cyrl-CS"/>
        </w:rPr>
        <w:t>копија</w:t>
      </w:r>
      <w:r>
        <w:rPr>
          <w:rFonts w:ascii="Arial" w:hAnsi="Arial" w:cs="Arial"/>
          <w:noProof/>
          <w:lang w:val="sr-Cyrl-CS"/>
        </w:rPr>
        <w:t xml:space="preserve"> </w:t>
      </w:r>
      <w:r w:rsidRPr="00B4781F">
        <w:rPr>
          <w:rFonts w:ascii="Arial" w:hAnsi="Arial" w:cs="Arial"/>
          <w:noProof/>
          <w:lang w:val="sr-Cyrl-CS"/>
        </w:rPr>
        <w:t>се</w:t>
      </w:r>
      <w:r>
        <w:rPr>
          <w:rFonts w:ascii="Arial" w:hAnsi="Arial" w:cs="Arial"/>
          <w:noProof/>
          <w:lang w:val="sr-Cyrl-CS"/>
        </w:rPr>
        <w:t xml:space="preserve"> </w:t>
      </w:r>
      <w:r w:rsidRPr="00B4781F">
        <w:rPr>
          <w:rFonts w:ascii="Arial" w:hAnsi="Arial" w:cs="Arial"/>
          <w:noProof/>
          <w:lang w:val="sr-Cyrl-CS"/>
        </w:rPr>
        <w:t>истовремено</w:t>
      </w:r>
      <w:r>
        <w:rPr>
          <w:rFonts w:ascii="Arial" w:hAnsi="Arial" w:cs="Arial"/>
          <w:noProof/>
          <w:lang w:val="sr-Cyrl-CS"/>
        </w:rPr>
        <w:t xml:space="preserve"> </w:t>
      </w:r>
      <w:r w:rsidRPr="00B4781F">
        <w:rPr>
          <w:rFonts w:ascii="Arial" w:hAnsi="Arial" w:cs="Arial"/>
          <w:noProof/>
          <w:lang w:val="sr-Cyrl-CS"/>
        </w:rPr>
        <w:t>доставља</w:t>
      </w:r>
      <w:r>
        <w:rPr>
          <w:rFonts w:ascii="Arial" w:hAnsi="Arial" w:cs="Arial"/>
          <w:noProof/>
          <w:lang w:val="sr-Cyrl-CS"/>
        </w:rPr>
        <w:t xml:space="preserve"> </w:t>
      </w:r>
      <w:r w:rsidRPr="00B4781F">
        <w:rPr>
          <w:rFonts w:ascii="Arial" w:hAnsi="Arial" w:cs="Arial"/>
          <w:noProof/>
          <w:lang w:val="sr-Cyrl-CS"/>
        </w:rPr>
        <w:t>Републичкој</w:t>
      </w:r>
      <w:r>
        <w:rPr>
          <w:rFonts w:ascii="Arial" w:hAnsi="Arial" w:cs="Arial"/>
          <w:noProof/>
          <w:lang w:val="sr-Cyrl-CS"/>
        </w:rPr>
        <w:t xml:space="preserve"> </w:t>
      </w:r>
      <w:r w:rsidRPr="00B4781F">
        <w:rPr>
          <w:rFonts w:ascii="Arial" w:hAnsi="Arial" w:cs="Arial"/>
          <w:noProof/>
          <w:lang w:val="sr-Cyrl-CS"/>
        </w:rPr>
        <w:t>комисији. Захтев</w:t>
      </w:r>
      <w:r>
        <w:rPr>
          <w:rFonts w:ascii="Arial" w:hAnsi="Arial" w:cs="Arial"/>
          <w:noProof/>
          <w:lang w:val="sr-Cyrl-CS"/>
        </w:rPr>
        <w:t xml:space="preserve"> </w:t>
      </w:r>
      <w:r w:rsidRPr="00B4781F">
        <w:rPr>
          <w:rFonts w:ascii="Arial" w:hAnsi="Arial" w:cs="Arial"/>
          <w:noProof/>
          <w:lang w:val="sr-Cyrl-CS"/>
        </w:rPr>
        <w:t>за</w:t>
      </w:r>
      <w:r>
        <w:rPr>
          <w:rFonts w:ascii="Arial" w:hAnsi="Arial" w:cs="Arial"/>
          <w:noProof/>
          <w:lang w:val="sr-Cyrl-CS"/>
        </w:rPr>
        <w:t xml:space="preserve"> </w:t>
      </w:r>
      <w:r w:rsidRPr="00B4781F">
        <w:rPr>
          <w:rFonts w:ascii="Arial" w:hAnsi="Arial" w:cs="Arial"/>
          <w:noProof/>
          <w:lang w:val="sr-Cyrl-CS"/>
        </w:rPr>
        <w:t>заштиту</w:t>
      </w:r>
      <w:r>
        <w:rPr>
          <w:rFonts w:ascii="Arial" w:hAnsi="Arial" w:cs="Arial"/>
          <w:noProof/>
          <w:lang w:val="sr-Cyrl-CS"/>
        </w:rPr>
        <w:t xml:space="preserve"> </w:t>
      </w:r>
      <w:r w:rsidRPr="00B4781F">
        <w:rPr>
          <w:rFonts w:ascii="Arial" w:hAnsi="Arial" w:cs="Arial"/>
          <w:noProof/>
          <w:lang w:val="sr-Cyrl-CS"/>
        </w:rPr>
        <w:t>права</w:t>
      </w:r>
      <w:r>
        <w:rPr>
          <w:rFonts w:ascii="Arial" w:hAnsi="Arial" w:cs="Arial"/>
          <w:noProof/>
          <w:lang w:val="sr-Cyrl-CS"/>
        </w:rPr>
        <w:t xml:space="preserve"> </w:t>
      </w:r>
      <w:r w:rsidRPr="00B4781F">
        <w:rPr>
          <w:rFonts w:ascii="Arial" w:hAnsi="Arial" w:cs="Arial"/>
          <w:noProof/>
          <w:lang w:val="sr-Cyrl-CS"/>
        </w:rPr>
        <w:t>се</w:t>
      </w:r>
      <w:r>
        <w:rPr>
          <w:rFonts w:ascii="Arial" w:hAnsi="Arial" w:cs="Arial"/>
          <w:noProof/>
          <w:lang w:val="sr-Cyrl-CS"/>
        </w:rPr>
        <w:t xml:space="preserve"> </w:t>
      </w:r>
      <w:r w:rsidRPr="00B4781F">
        <w:rPr>
          <w:rFonts w:ascii="Arial" w:hAnsi="Arial" w:cs="Arial"/>
          <w:noProof/>
          <w:lang w:val="sr-Cyrl-CS"/>
        </w:rPr>
        <w:t>доставља</w:t>
      </w:r>
      <w:r>
        <w:rPr>
          <w:rFonts w:ascii="Arial" w:hAnsi="Arial" w:cs="Arial"/>
          <w:noProof/>
          <w:lang w:val="sr-Cyrl-CS"/>
        </w:rPr>
        <w:t xml:space="preserve"> </w:t>
      </w:r>
      <w:r w:rsidRPr="00B4781F">
        <w:rPr>
          <w:rFonts w:ascii="Arial" w:hAnsi="Arial" w:cs="Arial"/>
          <w:noProof/>
          <w:lang w:val="sr-Cyrl-CS"/>
        </w:rPr>
        <w:t>непосредно, електронском</w:t>
      </w:r>
      <w:r>
        <w:rPr>
          <w:rFonts w:ascii="Arial" w:hAnsi="Arial" w:cs="Arial"/>
          <w:noProof/>
          <w:lang w:val="sr-Cyrl-CS"/>
        </w:rPr>
        <w:t xml:space="preserve"> </w:t>
      </w:r>
      <w:r w:rsidRPr="00B4781F">
        <w:rPr>
          <w:rFonts w:ascii="Arial" w:hAnsi="Arial" w:cs="Arial"/>
          <w:noProof/>
          <w:lang w:val="sr-Cyrl-CS"/>
        </w:rPr>
        <w:t>поштом</w:t>
      </w:r>
      <w:r>
        <w:rPr>
          <w:rFonts w:ascii="Arial" w:hAnsi="Arial" w:cs="Arial"/>
          <w:noProof/>
          <w:lang w:val="sr-Cyrl-CS"/>
        </w:rPr>
        <w:t xml:space="preserve"> </w:t>
      </w:r>
      <w:r w:rsidRPr="00B4781F">
        <w:rPr>
          <w:rFonts w:ascii="Arial" w:hAnsi="Arial" w:cs="Arial"/>
          <w:noProof/>
          <w:lang w:val="sr-Cyrl-CS"/>
        </w:rPr>
        <w:t>на</w:t>
      </w:r>
      <w:r>
        <w:rPr>
          <w:rFonts w:ascii="Arial" w:hAnsi="Arial" w:cs="Arial"/>
          <w:noProof/>
          <w:lang w:val="sr-Cyrl-CS"/>
        </w:rPr>
        <w:t xml:space="preserve"> </w:t>
      </w:r>
      <w:r w:rsidRPr="00B4781F">
        <w:rPr>
          <w:rFonts w:ascii="Arial" w:hAnsi="Arial" w:cs="Arial"/>
          <w:noProof/>
          <w:lang w:val="sr-Cyrl-CS"/>
        </w:rPr>
        <w:t xml:space="preserve">е-маил </w:t>
      </w:r>
      <w:hyperlink r:id="rId19" w:history="1">
        <w:r w:rsidRPr="00454CC3">
          <w:rPr>
            <w:rStyle w:val="Hyperlink"/>
            <w:rFonts w:ascii="Arial" w:hAnsi="Arial" w:cs="Arial"/>
            <w:noProof/>
          </w:rPr>
          <w:t>olja.jasovic@sobatocina.org.rs</w:t>
        </w:r>
      </w:hyperlink>
      <w:r>
        <w:rPr>
          <w:rFonts w:ascii="Arial" w:hAnsi="Arial" w:cs="Arial"/>
          <w:noProof/>
          <w:lang w:val="sr-Cyrl-CS"/>
        </w:rPr>
        <w:t xml:space="preserve"> и </w:t>
      </w:r>
      <w:hyperlink r:id="rId20" w:history="1">
        <w:r w:rsidRPr="00454CC3">
          <w:rPr>
            <w:rStyle w:val="Hyperlink"/>
            <w:rFonts w:ascii="Arial" w:hAnsi="Arial" w:cs="Arial"/>
            <w:noProof/>
          </w:rPr>
          <w:t>nemanjakaric@sobatocina.org.rs</w:t>
        </w:r>
      </w:hyperlink>
      <w:r>
        <w:rPr>
          <w:rFonts w:ascii="Arial" w:hAnsi="Arial" w:cs="Arial"/>
          <w:noProof/>
        </w:rPr>
        <w:t xml:space="preserve">, </w:t>
      </w:r>
      <w:r w:rsidRPr="00B4781F">
        <w:rPr>
          <w:rFonts w:ascii="Arial" w:hAnsi="Arial" w:cs="Arial"/>
          <w:noProof/>
          <w:lang w:val="sr-Cyrl-CS"/>
        </w:rPr>
        <w:t>факсом</w:t>
      </w:r>
      <w:r>
        <w:rPr>
          <w:rFonts w:ascii="Arial" w:hAnsi="Arial" w:cs="Arial"/>
          <w:noProof/>
        </w:rPr>
        <w:t xml:space="preserve"> </w:t>
      </w:r>
      <w:r w:rsidRPr="00B4781F">
        <w:rPr>
          <w:rFonts w:ascii="Arial" w:hAnsi="Arial" w:cs="Arial"/>
          <w:noProof/>
          <w:lang w:val="sr-Cyrl-CS"/>
        </w:rPr>
        <w:t>на</w:t>
      </w:r>
      <w:r>
        <w:rPr>
          <w:rFonts w:ascii="Arial" w:hAnsi="Arial" w:cs="Arial"/>
          <w:noProof/>
        </w:rPr>
        <w:t xml:space="preserve"> </w:t>
      </w:r>
      <w:r w:rsidRPr="00B4781F">
        <w:rPr>
          <w:rFonts w:ascii="Arial" w:hAnsi="Arial" w:cs="Arial"/>
          <w:noProof/>
          <w:lang w:val="sr-Cyrl-CS"/>
        </w:rPr>
        <w:t>број</w:t>
      </w:r>
      <w:r>
        <w:rPr>
          <w:rFonts w:ascii="Arial" w:hAnsi="Arial" w:cs="Arial"/>
          <w:noProof/>
          <w:lang w:val="sr-Cyrl-CS"/>
        </w:rPr>
        <w:t xml:space="preserve">: </w:t>
      </w:r>
      <w:r w:rsidR="00FD3E8C">
        <w:rPr>
          <w:rFonts w:ascii="Arial" w:hAnsi="Arial" w:cs="Arial"/>
          <w:noProof/>
          <w:lang w:val="sr-Cyrl-CS"/>
        </w:rPr>
        <w:t>03</w:t>
      </w:r>
      <w:r w:rsidRPr="00B4781F">
        <w:rPr>
          <w:rFonts w:ascii="Arial" w:hAnsi="Arial" w:cs="Arial"/>
          <w:noProof/>
          <w:lang w:val="sr-Cyrl-CS"/>
        </w:rPr>
        <w:t>4/6842-314  или</w:t>
      </w:r>
      <w:r>
        <w:rPr>
          <w:rFonts w:ascii="Arial" w:hAnsi="Arial" w:cs="Arial"/>
          <w:noProof/>
          <w:lang w:val="sr-Cyrl-CS"/>
        </w:rPr>
        <w:t xml:space="preserve"> </w:t>
      </w:r>
      <w:r w:rsidRPr="00B4781F">
        <w:rPr>
          <w:rFonts w:ascii="Arial" w:hAnsi="Arial" w:cs="Arial"/>
          <w:noProof/>
          <w:lang w:val="sr-Cyrl-CS"/>
        </w:rPr>
        <w:t>препорученом</w:t>
      </w:r>
      <w:r>
        <w:rPr>
          <w:rFonts w:ascii="Arial" w:hAnsi="Arial" w:cs="Arial"/>
          <w:noProof/>
          <w:lang w:val="sr-Cyrl-CS"/>
        </w:rPr>
        <w:t xml:space="preserve"> </w:t>
      </w:r>
      <w:r w:rsidRPr="00B4781F">
        <w:rPr>
          <w:rFonts w:ascii="Arial" w:hAnsi="Arial" w:cs="Arial"/>
          <w:noProof/>
          <w:lang w:val="sr-Cyrl-CS"/>
        </w:rPr>
        <w:t>пошиљком</w:t>
      </w:r>
      <w:r>
        <w:rPr>
          <w:rFonts w:ascii="Arial" w:hAnsi="Arial" w:cs="Arial"/>
          <w:noProof/>
          <w:lang w:val="sr-Cyrl-CS"/>
        </w:rPr>
        <w:t xml:space="preserve"> </w:t>
      </w:r>
      <w:r w:rsidRPr="00B4781F">
        <w:rPr>
          <w:rFonts w:ascii="Arial" w:hAnsi="Arial" w:cs="Arial"/>
          <w:noProof/>
          <w:lang w:val="sr-Cyrl-CS"/>
        </w:rPr>
        <w:t>са</w:t>
      </w:r>
      <w:r>
        <w:rPr>
          <w:rFonts w:ascii="Arial" w:hAnsi="Arial" w:cs="Arial"/>
          <w:noProof/>
          <w:lang w:val="sr-Cyrl-CS"/>
        </w:rPr>
        <w:t xml:space="preserve"> </w:t>
      </w:r>
      <w:r w:rsidRPr="00B4781F">
        <w:rPr>
          <w:rFonts w:ascii="Arial" w:hAnsi="Arial" w:cs="Arial"/>
          <w:noProof/>
          <w:lang w:val="sr-Cyrl-CS"/>
        </w:rPr>
        <w:t xml:space="preserve">повратницом. </w:t>
      </w:r>
    </w:p>
    <w:p w:rsidR="006C7472" w:rsidRPr="00035C33" w:rsidRDefault="006C7472" w:rsidP="006C7472">
      <w:pPr>
        <w:jc w:val="both"/>
        <w:rPr>
          <w:rFonts w:ascii="Arial" w:hAnsi="Arial" w:cs="Arial"/>
          <w:noProof/>
        </w:rPr>
      </w:pPr>
    </w:p>
    <w:p w:rsidR="006C7472" w:rsidRPr="00B4781F" w:rsidRDefault="006C7472" w:rsidP="006C7472">
      <w:pPr>
        <w:jc w:val="both"/>
        <w:rPr>
          <w:rFonts w:ascii="Arial" w:hAnsi="Arial" w:cs="Arial"/>
          <w:noProof/>
          <w:lang w:val="sr-Cyrl-CS"/>
        </w:rPr>
      </w:pPr>
      <w:r w:rsidRPr="00B4781F">
        <w:rPr>
          <w:rFonts w:ascii="Arial" w:hAnsi="Arial" w:cs="Arial"/>
          <w:noProof/>
          <w:lang w:val="sr-Cyrl-CS"/>
        </w:rPr>
        <w:t>Захтев</w:t>
      </w:r>
      <w:r>
        <w:rPr>
          <w:rFonts w:ascii="Arial" w:hAnsi="Arial" w:cs="Arial"/>
          <w:noProof/>
          <w:lang w:val="sr-Cyrl-CS"/>
        </w:rPr>
        <w:t xml:space="preserve"> </w:t>
      </w:r>
      <w:r w:rsidRPr="00B4781F">
        <w:rPr>
          <w:rFonts w:ascii="Arial" w:hAnsi="Arial" w:cs="Arial"/>
          <w:noProof/>
          <w:lang w:val="sr-Cyrl-CS"/>
        </w:rPr>
        <w:t>за заштиту</w:t>
      </w:r>
      <w:r>
        <w:rPr>
          <w:rFonts w:ascii="Arial" w:hAnsi="Arial" w:cs="Arial"/>
          <w:noProof/>
          <w:lang w:val="sr-Cyrl-CS"/>
        </w:rPr>
        <w:t xml:space="preserve"> </w:t>
      </w:r>
      <w:r w:rsidRPr="00B4781F">
        <w:rPr>
          <w:rFonts w:ascii="Arial" w:hAnsi="Arial" w:cs="Arial"/>
          <w:noProof/>
          <w:lang w:val="sr-Cyrl-CS"/>
        </w:rPr>
        <w:t>права може</w:t>
      </w:r>
      <w:r>
        <w:rPr>
          <w:rFonts w:ascii="Arial" w:hAnsi="Arial" w:cs="Arial"/>
          <w:noProof/>
          <w:lang w:val="sr-Cyrl-CS"/>
        </w:rPr>
        <w:t xml:space="preserve"> </w:t>
      </w:r>
      <w:r w:rsidRPr="00B4781F">
        <w:rPr>
          <w:rFonts w:ascii="Arial" w:hAnsi="Arial" w:cs="Arial"/>
          <w:noProof/>
          <w:lang w:val="sr-Cyrl-CS"/>
        </w:rPr>
        <w:t>се</w:t>
      </w:r>
      <w:r>
        <w:rPr>
          <w:rFonts w:ascii="Arial" w:hAnsi="Arial" w:cs="Arial"/>
          <w:noProof/>
          <w:lang w:val="sr-Cyrl-CS"/>
        </w:rPr>
        <w:t xml:space="preserve"> </w:t>
      </w:r>
      <w:r w:rsidRPr="00B4781F">
        <w:rPr>
          <w:rFonts w:ascii="Arial" w:hAnsi="Arial" w:cs="Arial"/>
          <w:noProof/>
          <w:lang w:val="sr-Cyrl-CS"/>
        </w:rPr>
        <w:t>поднети</w:t>
      </w:r>
      <w:r>
        <w:rPr>
          <w:rFonts w:ascii="Arial" w:hAnsi="Arial" w:cs="Arial"/>
          <w:noProof/>
          <w:lang w:val="sr-Cyrl-CS"/>
        </w:rPr>
        <w:t xml:space="preserve"> </w:t>
      </w:r>
      <w:r w:rsidRPr="00B4781F">
        <w:rPr>
          <w:rFonts w:ascii="Arial" w:hAnsi="Arial" w:cs="Arial"/>
          <w:noProof/>
          <w:lang w:val="sr-Cyrl-CS"/>
        </w:rPr>
        <w:t>у</w:t>
      </w:r>
      <w:r>
        <w:rPr>
          <w:rFonts w:ascii="Arial" w:hAnsi="Arial" w:cs="Arial"/>
          <w:noProof/>
          <w:lang w:val="sr-Cyrl-CS"/>
        </w:rPr>
        <w:t xml:space="preserve"> </w:t>
      </w:r>
      <w:r w:rsidRPr="00B4781F">
        <w:rPr>
          <w:rFonts w:ascii="Arial" w:hAnsi="Arial" w:cs="Arial"/>
          <w:noProof/>
          <w:lang w:val="sr-Cyrl-CS"/>
        </w:rPr>
        <w:t>току</w:t>
      </w:r>
      <w:r>
        <w:rPr>
          <w:rFonts w:ascii="Arial" w:hAnsi="Arial" w:cs="Arial"/>
          <w:noProof/>
          <w:lang w:val="sr-Cyrl-CS"/>
        </w:rPr>
        <w:t xml:space="preserve"> </w:t>
      </w:r>
      <w:r w:rsidRPr="00B4781F">
        <w:rPr>
          <w:rFonts w:ascii="Arial" w:hAnsi="Arial" w:cs="Arial"/>
          <w:noProof/>
          <w:lang w:val="sr-Cyrl-CS"/>
        </w:rPr>
        <w:t>целог</w:t>
      </w:r>
      <w:r>
        <w:rPr>
          <w:rFonts w:ascii="Arial" w:hAnsi="Arial" w:cs="Arial"/>
          <w:noProof/>
          <w:lang w:val="sr-Cyrl-CS"/>
        </w:rPr>
        <w:t xml:space="preserve"> </w:t>
      </w:r>
      <w:r w:rsidRPr="00B4781F">
        <w:rPr>
          <w:rFonts w:ascii="Arial" w:hAnsi="Arial" w:cs="Arial"/>
          <w:noProof/>
          <w:lang w:val="sr-Cyrl-CS"/>
        </w:rPr>
        <w:t>поступка јавне</w:t>
      </w:r>
      <w:r>
        <w:rPr>
          <w:rFonts w:ascii="Arial" w:hAnsi="Arial" w:cs="Arial"/>
          <w:noProof/>
          <w:lang w:val="sr-Cyrl-CS"/>
        </w:rPr>
        <w:t xml:space="preserve"> </w:t>
      </w:r>
      <w:r w:rsidRPr="00B4781F">
        <w:rPr>
          <w:rFonts w:ascii="Arial" w:hAnsi="Arial" w:cs="Arial"/>
          <w:noProof/>
          <w:lang w:val="sr-Cyrl-CS"/>
        </w:rPr>
        <w:t>набавке, против</w:t>
      </w:r>
      <w:r>
        <w:rPr>
          <w:rFonts w:ascii="Arial" w:hAnsi="Arial" w:cs="Arial"/>
          <w:noProof/>
          <w:lang w:val="sr-Cyrl-CS"/>
        </w:rPr>
        <w:t xml:space="preserve"> </w:t>
      </w:r>
      <w:r w:rsidRPr="00B4781F">
        <w:rPr>
          <w:rFonts w:ascii="Arial" w:hAnsi="Arial" w:cs="Arial"/>
          <w:noProof/>
          <w:lang w:val="sr-Cyrl-CS"/>
        </w:rPr>
        <w:t>сваке</w:t>
      </w:r>
      <w:r>
        <w:rPr>
          <w:rFonts w:ascii="Arial" w:hAnsi="Arial" w:cs="Arial"/>
          <w:noProof/>
          <w:lang w:val="sr-Cyrl-CS"/>
        </w:rPr>
        <w:t xml:space="preserve"> </w:t>
      </w:r>
      <w:r w:rsidRPr="00B4781F">
        <w:rPr>
          <w:rFonts w:ascii="Arial" w:hAnsi="Arial" w:cs="Arial"/>
          <w:noProof/>
          <w:lang w:val="sr-Cyrl-CS"/>
        </w:rPr>
        <w:t>радње</w:t>
      </w:r>
      <w:r>
        <w:rPr>
          <w:rFonts w:ascii="Arial" w:hAnsi="Arial" w:cs="Arial"/>
          <w:noProof/>
          <w:lang w:val="sr-Cyrl-CS"/>
        </w:rPr>
        <w:t xml:space="preserve"> </w:t>
      </w:r>
      <w:r w:rsidRPr="00B4781F">
        <w:rPr>
          <w:rFonts w:ascii="Arial" w:hAnsi="Arial" w:cs="Arial"/>
          <w:noProof/>
          <w:lang w:val="sr-Cyrl-CS"/>
        </w:rPr>
        <w:t>наручиоца, осим ако</w:t>
      </w:r>
      <w:r>
        <w:rPr>
          <w:rFonts w:ascii="Arial" w:hAnsi="Arial" w:cs="Arial"/>
          <w:noProof/>
          <w:lang w:val="sr-Cyrl-CS"/>
        </w:rPr>
        <w:t xml:space="preserve"> </w:t>
      </w:r>
      <w:r w:rsidRPr="00B4781F">
        <w:rPr>
          <w:rFonts w:ascii="Arial" w:hAnsi="Arial" w:cs="Arial"/>
          <w:noProof/>
          <w:lang w:val="sr-Cyrl-CS"/>
        </w:rPr>
        <w:t>Законом</w:t>
      </w:r>
      <w:r>
        <w:rPr>
          <w:rFonts w:ascii="Arial" w:hAnsi="Arial" w:cs="Arial"/>
          <w:noProof/>
          <w:lang w:val="sr-Cyrl-CS"/>
        </w:rPr>
        <w:t xml:space="preserve"> </w:t>
      </w:r>
      <w:r w:rsidRPr="00B4781F">
        <w:rPr>
          <w:rFonts w:ascii="Arial" w:hAnsi="Arial" w:cs="Arial"/>
          <w:noProof/>
          <w:lang w:val="sr-Cyrl-CS"/>
        </w:rPr>
        <w:t>о</w:t>
      </w:r>
      <w:r>
        <w:rPr>
          <w:rFonts w:ascii="Arial" w:hAnsi="Arial" w:cs="Arial"/>
          <w:noProof/>
          <w:lang w:val="sr-Cyrl-CS"/>
        </w:rPr>
        <w:t xml:space="preserve"> </w:t>
      </w:r>
      <w:r w:rsidRPr="00B4781F">
        <w:rPr>
          <w:rFonts w:ascii="Arial" w:hAnsi="Arial" w:cs="Arial"/>
          <w:noProof/>
          <w:lang w:val="sr-Cyrl-CS"/>
        </w:rPr>
        <w:t>јавним</w:t>
      </w:r>
      <w:r>
        <w:rPr>
          <w:rFonts w:ascii="Arial" w:hAnsi="Arial" w:cs="Arial"/>
          <w:noProof/>
          <w:lang w:val="sr-Cyrl-CS"/>
        </w:rPr>
        <w:t xml:space="preserve"> </w:t>
      </w:r>
      <w:r w:rsidRPr="00B4781F">
        <w:rPr>
          <w:rFonts w:ascii="Arial" w:hAnsi="Arial" w:cs="Arial"/>
          <w:noProof/>
          <w:lang w:val="sr-Cyrl-CS"/>
        </w:rPr>
        <w:t>набавкама није</w:t>
      </w:r>
      <w:r>
        <w:rPr>
          <w:rFonts w:ascii="Arial" w:hAnsi="Arial" w:cs="Arial"/>
          <w:noProof/>
          <w:lang w:val="sr-Cyrl-CS"/>
        </w:rPr>
        <w:t xml:space="preserve"> </w:t>
      </w:r>
      <w:r w:rsidRPr="00B4781F">
        <w:rPr>
          <w:rFonts w:ascii="Arial" w:hAnsi="Arial" w:cs="Arial"/>
          <w:noProof/>
          <w:lang w:val="sr-Cyrl-CS"/>
        </w:rPr>
        <w:t>другачије</w:t>
      </w:r>
      <w:r>
        <w:rPr>
          <w:rFonts w:ascii="Arial" w:hAnsi="Arial" w:cs="Arial"/>
          <w:noProof/>
          <w:lang w:val="sr-Cyrl-CS"/>
        </w:rPr>
        <w:t xml:space="preserve"> </w:t>
      </w:r>
      <w:r w:rsidRPr="00B4781F">
        <w:rPr>
          <w:rFonts w:ascii="Arial" w:hAnsi="Arial" w:cs="Arial"/>
          <w:noProof/>
          <w:lang w:val="sr-Cyrl-CS"/>
        </w:rPr>
        <w:t>одређено.</w:t>
      </w:r>
    </w:p>
    <w:p w:rsidR="006C7472" w:rsidRDefault="006C7472" w:rsidP="006C7472">
      <w:pPr>
        <w:jc w:val="both"/>
        <w:rPr>
          <w:rFonts w:ascii="Arial" w:hAnsi="Arial" w:cs="Arial"/>
          <w:noProof/>
        </w:rPr>
      </w:pPr>
    </w:p>
    <w:p w:rsidR="006C7472" w:rsidRDefault="006C7472" w:rsidP="006C7472">
      <w:pPr>
        <w:jc w:val="both"/>
        <w:rPr>
          <w:rFonts w:ascii="Arial" w:hAnsi="Arial" w:cs="Arial"/>
          <w:noProof/>
          <w:lang w:val="sr-Cyrl-CS"/>
        </w:rPr>
      </w:pPr>
      <w:r>
        <w:rPr>
          <w:rFonts w:ascii="Arial" w:hAnsi="Arial" w:cs="Arial"/>
          <w:noProof/>
          <w:lang w:val="sr-Cyrl-CS"/>
        </w:rPr>
        <w:t xml:space="preserve">Захтев за заштиту права садржи: </w:t>
      </w:r>
    </w:p>
    <w:p w:rsidR="006C7472" w:rsidRPr="00175002" w:rsidRDefault="006C7472" w:rsidP="006C7472">
      <w:pPr>
        <w:pStyle w:val="ListParagraph"/>
        <w:numPr>
          <w:ilvl w:val="0"/>
          <w:numId w:val="29"/>
        </w:numPr>
        <w:jc w:val="both"/>
        <w:rPr>
          <w:rFonts w:ascii="Arial" w:hAnsi="Arial" w:cs="Arial"/>
          <w:noProof/>
          <w:lang w:val="sr-Cyrl-CS"/>
        </w:rPr>
      </w:pPr>
      <w:r w:rsidRPr="00175002">
        <w:rPr>
          <w:rFonts w:ascii="Arial" w:hAnsi="Arial" w:cs="Arial"/>
          <w:noProof/>
          <w:lang w:val="sr-Cyrl-CS"/>
        </w:rPr>
        <w:t>назив и адресу подносиоца захтева и лице за контакт;</w:t>
      </w:r>
    </w:p>
    <w:p w:rsidR="006C7472" w:rsidRPr="00175002" w:rsidRDefault="006C7472" w:rsidP="006C7472">
      <w:pPr>
        <w:pStyle w:val="ListParagraph"/>
        <w:numPr>
          <w:ilvl w:val="0"/>
          <w:numId w:val="29"/>
        </w:numPr>
        <w:jc w:val="both"/>
        <w:rPr>
          <w:rFonts w:ascii="Arial" w:hAnsi="Arial" w:cs="Arial"/>
          <w:noProof/>
          <w:lang w:val="sr-Cyrl-CS"/>
        </w:rPr>
      </w:pPr>
      <w:r w:rsidRPr="00175002">
        <w:rPr>
          <w:rFonts w:ascii="Arial" w:hAnsi="Arial" w:cs="Arial"/>
          <w:noProof/>
          <w:lang w:val="sr-Cyrl-CS"/>
        </w:rPr>
        <w:t>назив и адресу наручиоца;</w:t>
      </w:r>
    </w:p>
    <w:p w:rsidR="006C7472" w:rsidRPr="00175002" w:rsidRDefault="006C7472" w:rsidP="006C7472">
      <w:pPr>
        <w:pStyle w:val="ListParagraph"/>
        <w:numPr>
          <w:ilvl w:val="0"/>
          <w:numId w:val="29"/>
        </w:numPr>
        <w:jc w:val="both"/>
        <w:rPr>
          <w:rFonts w:ascii="Arial" w:hAnsi="Arial" w:cs="Arial"/>
          <w:noProof/>
          <w:lang w:val="sr-Cyrl-CS"/>
        </w:rPr>
      </w:pPr>
      <w:r w:rsidRPr="00175002">
        <w:rPr>
          <w:rFonts w:ascii="Arial" w:hAnsi="Arial" w:cs="Arial"/>
          <w:noProof/>
          <w:lang w:val="sr-Cyrl-CS"/>
        </w:rPr>
        <w:t>податке о јавној набавци која је предмет захтевам односно о одлуци наручиоца;</w:t>
      </w:r>
    </w:p>
    <w:p w:rsidR="006C7472" w:rsidRPr="00175002" w:rsidRDefault="006C7472" w:rsidP="006C7472">
      <w:pPr>
        <w:pStyle w:val="ListParagraph"/>
        <w:numPr>
          <w:ilvl w:val="0"/>
          <w:numId w:val="29"/>
        </w:numPr>
        <w:jc w:val="both"/>
        <w:rPr>
          <w:rFonts w:ascii="Arial" w:hAnsi="Arial" w:cs="Arial"/>
          <w:noProof/>
          <w:lang w:val="sr-Cyrl-CS"/>
        </w:rPr>
      </w:pPr>
      <w:r w:rsidRPr="00175002">
        <w:rPr>
          <w:rFonts w:ascii="Arial" w:hAnsi="Arial" w:cs="Arial"/>
          <w:noProof/>
          <w:lang w:val="sr-Cyrl-CS"/>
        </w:rPr>
        <w:t>повреде прописа којима се уређује поступак јавне набавке;</w:t>
      </w:r>
    </w:p>
    <w:p w:rsidR="006C7472" w:rsidRPr="00175002" w:rsidRDefault="006C7472" w:rsidP="006C7472">
      <w:pPr>
        <w:pStyle w:val="ListParagraph"/>
        <w:numPr>
          <w:ilvl w:val="0"/>
          <w:numId w:val="29"/>
        </w:numPr>
        <w:jc w:val="both"/>
        <w:rPr>
          <w:rFonts w:ascii="Arial" w:hAnsi="Arial" w:cs="Arial"/>
          <w:noProof/>
          <w:lang w:val="sr-Cyrl-CS"/>
        </w:rPr>
      </w:pPr>
      <w:r w:rsidRPr="00175002">
        <w:rPr>
          <w:rFonts w:ascii="Arial" w:hAnsi="Arial" w:cs="Arial"/>
          <w:noProof/>
          <w:lang w:val="sr-Cyrl-CS"/>
        </w:rPr>
        <w:t>чињенице и доказе којима се повреде доказују;</w:t>
      </w:r>
    </w:p>
    <w:p w:rsidR="006C7472" w:rsidRPr="00175002" w:rsidRDefault="006C7472" w:rsidP="006C7472">
      <w:pPr>
        <w:pStyle w:val="ListParagraph"/>
        <w:numPr>
          <w:ilvl w:val="0"/>
          <w:numId w:val="29"/>
        </w:numPr>
        <w:jc w:val="both"/>
        <w:rPr>
          <w:rFonts w:ascii="Arial" w:hAnsi="Arial" w:cs="Arial"/>
          <w:noProof/>
          <w:lang w:val="sr-Cyrl-CS"/>
        </w:rPr>
      </w:pPr>
      <w:r w:rsidRPr="00175002">
        <w:rPr>
          <w:rFonts w:ascii="Arial" w:hAnsi="Arial" w:cs="Arial"/>
          <w:noProof/>
          <w:lang w:val="sr-Cyrl-CS"/>
        </w:rPr>
        <w:t>потврду о уплати таксе из члана 156. Закона о ЈН;</w:t>
      </w:r>
    </w:p>
    <w:p w:rsidR="006C7472" w:rsidRPr="00175002" w:rsidRDefault="006C7472" w:rsidP="006C7472">
      <w:pPr>
        <w:pStyle w:val="ListParagraph"/>
        <w:numPr>
          <w:ilvl w:val="0"/>
          <w:numId w:val="29"/>
        </w:numPr>
        <w:jc w:val="both"/>
        <w:rPr>
          <w:rFonts w:ascii="Arial" w:hAnsi="Arial" w:cs="Arial"/>
          <w:noProof/>
          <w:lang w:val="sr-Cyrl-CS"/>
        </w:rPr>
      </w:pPr>
      <w:r w:rsidRPr="00175002">
        <w:rPr>
          <w:rFonts w:ascii="Arial" w:hAnsi="Arial" w:cs="Arial"/>
          <w:noProof/>
          <w:lang w:val="sr-Cyrl-CS"/>
        </w:rPr>
        <w:t>потпис подносиоца.</w:t>
      </w:r>
    </w:p>
    <w:p w:rsidR="006C7472" w:rsidRPr="000E0F29" w:rsidRDefault="006C7472" w:rsidP="006C7472">
      <w:pPr>
        <w:jc w:val="both"/>
        <w:rPr>
          <w:rFonts w:ascii="Arial" w:hAnsi="Arial" w:cs="Arial"/>
          <w:noProof/>
        </w:rPr>
      </w:pPr>
    </w:p>
    <w:p w:rsidR="006C7472" w:rsidRPr="00B4781F" w:rsidRDefault="006C7472" w:rsidP="006C7472">
      <w:pPr>
        <w:jc w:val="both"/>
        <w:rPr>
          <w:rFonts w:ascii="Arial" w:hAnsi="Arial" w:cs="Arial"/>
          <w:noProof/>
          <w:lang w:val="sr-Cyrl-CS"/>
        </w:rPr>
      </w:pPr>
      <w:r w:rsidRPr="00B4781F">
        <w:rPr>
          <w:rFonts w:ascii="Arial" w:hAnsi="Arial" w:cs="Arial"/>
          <w:noProof/>
          <w:lang w:val="sr-Cyrl-CS"/>
        </w:rPr>
        <w:t>Захтев</w:t>
      </w:r>
      <w:r>
        <w:rPr>
          <w:rFonts w:ascii="Arial" w:hAnsi="Arial" w:cs="Arial"/>
          <w:noProof/>
          <w:lang w:val="sr-Cyrl-CS"/>
        </w:rPr>
        <w:t xml:space="preserve"> </w:t>
      </w:r>
      <w:r w:rsidRPr="00B4781F">
        <w:rPr>
          <w:rFonts w:ascii="Arial" w:hAnsi="Arial" w:cs="Arial"/>
          <w:noProof/>
          <w:lang w:val="sr-Cyrl-CS"/>
        </w:rPr>
        <w:t>за</w:t>
      </w:r>
      <w:r>
        <w:rPr>
          <w:rFonts w:ascii="Arial" w:hAnsi="Arial" w:cs="Arial"/>
          <w:noProof/>
          <w:lang w:val="sr-Cyrl-CS"/>
        </w:rPr>
        <w:t xml:space="preserve"> </w:t>
      </w:r>
      <w:r w:rsidRPr="00B4781F">
        <w:rPr>
          <w:rFonts w:ascii="Arial" w:hAnsi="Arial" w:cs="Arial"/>
          <w:noProof/>
          <w:lang w:val="sr-Cyrl-CS"/>
        </w:rPr>
        <w:t>заштиту</w:t>
      </w:r>
      <w:r>
        <w:rPr>
          <w:rFonts w:ascii="Arial" w:hAnsi="Arial" w:cs="Arial"/>
          <w:noProof/>
          <w:lang w:val="sr-Cyrl-CS"/>
        </w:rPr>
        <w:t xml:space="preserve"> </w:t>
      </w:r>
      <w:r w:rsidRPr="00B4781F">
        <w:rPr>
          <w:rFonts w:ascii="Arial" w:hAnsi="Arial" w:cs="Arial"/>
          <w:noProof/>
          <w:lang w:val="sr-Cyrl-CS"/>
        </w:rPr>
        <w:t>права</w:t>
      </w:r>
      <w:r>
        <w:rPr>
          <w:rFonts w:ascii="Arial" w:hAnsi="Arial" w:cs="Arial"/>
          <w:noProof/>
          <w:lang w:val="sr-Cyrl-CS"/>
        </w:rPr>
        <w:t xml:space="preserve"> </w:t>
      </w:r>
      <w:r w:rsidRPr="00B4781F">
        <w:rPr>
          <w:rFonts w:ascii="Arial" w:hAnsi="Arial" w:cs="Arial"/>
          <w:noProof/>
          <w:lang w:val="sr-Cyrl-CS"/>
        </w:rPr>
        <w:t>којим</w:t>
      </w:r>
      <w:r>
        <w:rPr>
          <w:rFonts w:ascii="Arial" w:hAnsi="Arial" w:cs="Arial"/>
          <w:noProof/>
          <w:lang w:val="sr-Cyrl-CS"/>
        </w:rPr>
        <w:t xml:space="preserve"> </w:t>
      </w:r>
      <w:r w:rsidRPr="00B4781F">
        <w:rPr>
          <w:rFonts w:ascii="Arial" w:hAnsi="Arial" w:cs="Arial"/>
          <w:noProof/>
          <w:lang w:val="sr-Cyrl-CS"/>
        </w:rPr>
        <w:t>се</w:t>
      </w:r>
      <w:r>
        <w:rPr>
          <w:rFonts w:ascii="Arial" w:hAnsi="Arial" w:cs="Arial"/>
          <w:noProof/>
          <w:lang w:val="sr-Cyrl-CS"/>
        </w:rPr>
        <w:t xml:space="preserve"> </w:t>
      </w:r>
      <w:r w:rsidRPr="00B4781F">
        <w:rPr>
          <w:rFonts w:ascii="Arial" w:hAnsi="Arial" w:cs="Arial"/>
          <w:noProof/>
          <w:lang w:val="sr-Cyrl-CS"/>
        </w:rPr>
        <w:t>оспорава</w:t>
      </w:r>
      <w:r>
        <w:rPr>
          <w:rFonts w:ascii="Arial" w:hAnsi="Arial" w:cs="Arial"/>
          <w:noProof/>
          <w:lang w:val="sr-Cyrl-CS"/>
        </w:rPr>
        <w:t xml:space="preserve"> </w:t>
      </w:r>
      <w:r w:rsidRPr="00B4781F">
        <w:rPr>
          <w:rFonts w:ascii="Arial" w:hAnsi="Arial" w:cs="Arial"/>
          <w:noProof/>
          <w:lang w:val="sr-Cyrl-CS"/>
        </w:rPr>
        <w:t>врста</w:t>
      </w:r>
      <w:r>
        <w:rPr>
          <w:rFonts w:ascii="Arial" w:hAnsi="Arial" w:cs="Arial"/>
          <w:noProof/>
          <w:lang w:val="sr-Cyrl-CS"/>
        </w:rPr>
        <w:t xml:space="preserve"> </w:t>
      </w:r>
      <w:r w:rsidRPr="00B4781F">
        <w:rPr>
          <w:rFonts w:ascii="Arial" w:hAnsi="Arial" w:cs="Arial"/>
          <w:noProof/>
          <w:lang w:val="sr-Cyrl-CS"/>
        </w:rPr>
        <w:t>поступка, садржина</w:t>
      </w:r>
      <w:r>
        <w:rPr>
          <w:rFonts w:ascii="Arial" w:hAnsi="Arial" w:cs="Arial"/>
          <w:noProof/>
          <w:lang w:val="sr-Cyrl-CS"/>
        </w:rPr>
        <w:t xml:space="preserve"> </w:t>
      </w:r>
      <w:r w:rsidRPr="00B4781F">
        <w:rPr>
          <w:rFonts w:ascii="Arial" w:hAnsi="Arial" w:cs="Arial"/>
          <w:noProof/>
          <w:lang w:val="sr-Cyrl-CS"/>
        </w:rPr>
        <w:t>позива</w:t>
      </w:r>
      <w:r>
        <w:rPr>
          <w:rFonts w:ascii="Arial" w:hAnsi="Arial" w:cs="Arial"/>
          <w:noProof/>
          <w:lang w:val="sr-Cyrl-CS"/>
        </w:rPr>
        <w:t xml:space="preserve"> </w:t>
      </w:r>
      <w:r w:rsidRPr="00B4781F">
        <w:rPr>
          <w:rFonts w:ascii="Arial" w:hAnsi="Arial" w:cs="Arial"/>
          <w:noProof/>
          <w:lang w:val="sr-Cyrl-CS"/>
        </w:rPr>
        <w:t>за</w:t>
      </w:r>
      <w:r>
        <w:rPr>
          <w:rFonts w:ascii="Arial" w:hAnsi="Arial" w:cs="Arial"/>
          <w:noProof/>
          <w:lang w:val="sr-Cyrl-CS"/>
        </w:rPr>
        <w:t xml:space="preserve"> </w:t>
      </w:r>
      <w:r w:rsidRPr="00B4781F">
        <w:rPr>
          <w:rFonts w:ascii="Arial" w:hAnsi="Arial" w:cs="Arial"/>
          <w:noProof/>
          <w:lang w:val="sr-Cyrl-CS"/>
        </w:rPr>
        <w:t>подношење</w:t>
      </w:r>
      <w:r>
        <w:rPr>
          <w:rFonts w:ascii="Arial" w:hAnsi="Arial" w:cs="Arial"/>
          <w:noProof/>
          <w:lang w:val="sr-Cyrl-CS"/>
        </w:rPr>
        <w:t xml:space="preserve"> </w:t>
      </w:r>
      <w:r w:rsidRPr="00B4781F">
        <w:rPr>
          <w:rFonts w:ascii="Arial" w:hAnsi="Arial" w:cs="Arial"/>
          <w:noProof/>
          <w:lang w:val="sr-Cyrl-CS"/>
        </w:rPr>
        <w:t>понуда</w:t>
      </w:r>
      <w:r>
        <w:rPr>
          <w:rFonts w:ascii="Arial" w:hAnsi="Arial" w:cs="Arial"/>
          <w:noProof/>
          <w:lang w:val="sr-Cyrl-CS"/>
        </w:rPr>
        <w:t xml:space="preserve"> </w:t>
      </w:r>
      <w:r w:rsidRPr="00B4781F">
        <w:rPr>
          <w:rFonts w:ascii="Arial" w:hAnsi="Arial" w:cs="Arial"/>
          <w:noProof/>
          <w:lang w:val="sr-Cyrl-CS"/>
        </w:rPr>
        <w:t>или</w:t>
      </w:r>
      <w:r>
        <w:rPr>
          <w:rFonts w:ascii="Arial" w:hAnsi="Arial" w:cs="Arial"/>
          <w:noProof/>
          <w:lang w:val="sr-Cyrl-CS"/>
        </w:rPr>
        <w:t xml:space="preserve"> </w:t>
      </w:r>
      <w:r w:rsidRPr="00B4781F">
        <w:rPr>
          <w:rFonts w:ascii="Arial" w:hAnsi="Arial" w:cs="Arial"/>
          <w:noProof/>
          <w:lang w:val="sr-Cyrl-CS"/>
        </w:rPr>
        <w:t>конкурсне</w:t>
      </w:r>
      <w:r>
        <w:rPr>
          <w:rFonts w:ascii="Arial" w:hAnsi="Arial" w:cs="Arial"/>
          <w:noProof/>
          <w:lang w:val="sr-Cyrl-CS"/>
        </w:rPr>
        <w:t xml:space="preserve"> </w:t>
      </w:r>
      <w:r w:rsidRPr="00B4781F">
        <w:rPr>
          <w:rFonts w:ascii="Arial" w:hAnsi="Arial" w:cs="Arial"/>
          <w:noProof/>
          <w:lang w:val="sr-Cyrl-CS"/>
        </w:rPr>
        <w:t>документације</w:t>
      </w:r>
      <w:r>
        <w:rPr>
          <w:rFonts w:ascii="Arial" w:hAnsi="Arial" w:cs="Arial"/>
          <w:noProof/>
          <w:lang w:val="sr-Cyrl-CS"/>
        </w:rPr>
        <w:t xml:space="preserve"> </w:t>
      </w:r>
      <w:r w:rsidRPr="00B4781F">
        <w:rPr>
          <w:rFonts w:ascii="Arial" w:hAnsi="Arial" w:cs="Arial"/>
          <w:noProof/>
          <w:lang w:val="sr-Cyrl-CS"/>
        </w:rPr>
        <w:t>сматраће</w:t>
      </w:r>
      <w:r>
        <w:rPr>
          <w:rFonts w:ascii="Arial" w:hAnsi="Arial" w:cs="Arial"/>
          <w:noProof/>
          <w:lang w:val="sr-Cyrl-CS"/>
        </w:rPr>
        <w:t xml:space="preserve"> </w:t>
      </w:r>
      <w:r w:rsidRPr="00B4781F">
        <w:rPr>
          <w:rFonts w:ascii="Arial" w:hAnsi="Arial" w:cs="Arial"/>
          <w:noProof/>
          <w:lang w:val="sr-Cyrl-CS"/>
        </w:rPr>
        <w:t>се</w:t>
      </w:r>
      <w:r>
        <w:rPr>
          <w:rFonts w:ascii="Arial" w:hAnsi="Arial" w:cs="Arial"/>
          <w:noProof/>
          <w:lang w:val="sr-Cyrl-CS"/>
        </w:rPr>
        <w:t xml:space="preserve"> </w:t>
      </w:r>
      <w:r w:rsidRPr="00B4781F">
        <w:rPr>
          <w:rFonts w:ascii="Arial" w:hAnsi="Arial" w:cs="Arial"/>
          <w:noProof/>
          <w:lang w:val="sr-Cyrl-CS"/>
        </w:rPr>
        <w:t>благовременим</w:t>
      </w:r>
      <w:r>
        <w:rPr>
          <w:rFonts w:ascii="Arial" w:hAnsi="Arial" w:cs="Arial"/>
          <w:noProof/>
          <w:lang w:val="sr-Cyrl-CS"/>
        </w:rPr>
        <w:t xml:space="preserve"> </w:t>
      </w:r>
      <w:r w:rsidRPr="00B4781F">
        <w:rPr>
          <w:rFonts w:ascii="Arial" w:hAnsi="Arial" w:cs="Arial"/>
          <w:noProof/>
          <w:lang w:val="sr-Cyrl-CS"/>
        </w:rPr>
        <w:t>ако</w:t>
      </w:r>
      <w:r>
        <w:rPr>
          <w:rFonts w:ascii="Arial" w:hAnsi="Arial" w:cs="Arial"/>
          <w:noProof/>
          <w:lang w:val="sr-Cyrl-CS"/>
        </w:rPr>
        <w:t xml:space="preserve"> </w:t>
      </w:r>
      <w:r w:rsidRPr="00B4781F">
        <w:rPr>
          <w:rFonts w:ascii="Arial" w:hAnsi="Arial" w:cs="Arial"/>
          <w:noProof/>
          <w:lang w:val="sr-Cyrl-CS"/>
        </w:rPr>
        <w:t>је</w:t>
      </w:r>
      <w:r>
        <w:rPr>
          <w:rFonts w:ascii="Arial" w:hAnsi="Arial" w:cs="Arial"/>
          <w:noProof/>
          <w:lang w:val="sr-Cyrl-CS"/>
        </w:rPr>
        <w:t xml:space="preserve"> </w:t>
      </w:r>
      <w:r w:rsidRPr="00B4781F">
        <w:rPr>
          <w:rFonts w:ascii="Arial" w:hAnsi="Arial" w:cs="Arial"/>
          <w:noProof/>
          <w:lang w:val="sr-Cyrl-CS"/>
        </w:rPr>
        <w:t>примљен</w:t>
      </w:r>
      <w:r>
        <w:rPr>
          <w:rFonts w:ascii="Arial" w:hAnsi="Arial" w:cs="Arial"/>
          <w:noProof/>
          <w:lang w:val="sr-Cyrl-CS"/>
        </w:rPr>
        <w:t xml:space="preserve"> </w:t>
      </w:r>
      <w:r w:rsidRPr="00B4781F">
        <w:rPr>
          <w:rFonts w:ascii="Arial" w:hAnsi="Arial" w:cs="Arial"/>
          <w:noProof/>
          <w:lang w:val="sr-Cyrl-CS"/>
        </w:rPr>
        <w:t>од</w:t>
      </w:r>
      <w:r>
        <w:rPr>
          <w:rFonts w:ascii="Arial" w:hAnsi="Arial" w:cs="Arial"/>
          <w:noProof/>
          <w:lang w:val="sr-Cyrl-CS"/>
        </w:rPr>
        <w:t xml:space="preserve"> </w:t>
      </w:r>
      <w:r w:rsidRPr="00B4781F">
        <w:rPr>
          <w:rFonts w:ascii="Arial" w:hAnsi="Arial" w:cs="Arial"/>
          <w:noProof/>
          <w:lang w:val="sr-Cyrl-CS"/>
        </w:rPr>
        <w:t>стране</w:t>
      </w:r>
      <w:r>
        <w:rPr>
          <w:rFonts w:ascii="Arial" w:hAnsi="Arial" w:cs="Arial"/>
          <w:noProof/>
          <w:lang w:val="sr-Cyrl-CS"/>
        </w:rPr>
        <w:t xml:space="preserve"> </w:t>
      </w:r>
      <w:r w:rsidRPr="00B4781F">
        <w:rPr>
          <w:rFonts w:ascii="Arial" w:hAnsi="Arial" w:cs="Arial"/>
          <w:noProof/>
          <w:lang w:val="sr-Cyrl-CS"/>
        </w:rPr>
        <w:t>наручиоца</w:t>
      </w:r>
      <w:r>
        <w:rPr>
          <w:rFonts w:ascii="Arial" w:hAnsi="Arial" w:cs="Arial"/>
          <w:noProof/>
          <w:lang w:val="sr-Cyrl-CS"/>
        </w:rPr>
        <w:t xml:space="preserve"> </w:t>
      </w:r>
      <w:r w:rsidRPr="00B4781F">
        <w:rPr>
          <w:rFonts w:ascii="Arial" w:hAnsi="Arial" w:cs="Arial"/>
          <w:noProof/>
          <w:lang w:val="sr-Cyrl-CS"/>
        </w:rPr>
        <w:t>најкасније</w:t>
      </w:r>
      <w:r>
        <w:rPr>
          <w:rFonts w:ascii="Arial" w:hAnsi="Arial" w:cs="Arial"/>
          <w:noProof/>
          <w:lang w:val="sr-Cyrl-CS"/>
        </w:rPr>
        <w:t xml:space="preserve"> </w:t>
      </w:r>
      <w:r w:rsidRPr="00B4781F">
        <w:rPr>
          <w:rFonts w:ascii="Arial" w:hAnsi="Arial" w:cs="Arial"/>
          <w:noProof/>
          <w:lang w:val="sr-Cyrl-CS"/>
        </w:rPr>
        <w:t>седам</w:t>
      </w:r>
      <w:r>
        <w:rPr>
          <w:rFonts w:ascii="Arial" w:hAnsi="Arial" w:cs="Arial"/>
          <w:noProof/>
          <w:lang w:val="sr-Cyrl-CS"/>
        </w:rPr>
        <w:t xml:space="preserve"> </w:t>
      </w:r>
      <w:r w:rsidRPr="00B4781F">
        <w:rPr>
          <w:rFonts w:ascii="Arial" w:hAnsi="Arial" w:cs="Arial"/>
          <w:noProof/>
          <w:lang w:val="sr-Cyrl-CS"/>
        </w:rPr>
        <w:t>дана</w:t>
      </w:r>
      <w:r>
        <w:rPr>
          <w:rFonts w:ascii="Arial" w:hAnsi="Arial" w:cs="Arial"/>
          <w:noProof/>
          <w:lang w:val="sr-Cyrl-CS"/>
        </w:rPr>
        <w:t xml:space="preserve"> </w:t>
      </w:r>
      <w:r w:rsidRPr="00B4781F">
        <w:rPr>
          <w:rFonts w:ascii="Arial" w:hAnsi="Arial" w:cs="Arial"/>
          <w:noProof/>
          <w:lang w:val="sr-Cyrl-CS"/>
        </w:rPr>
        <w:t>пре</w:t>
      </w:r>
      <w:r>
        <w:rPr>
          <w:rFonts w:ascii="Arial" w:hAnsi="Arial" w:cs="Arial"/>
          <w:noProof/>
          <w:lang w:val="sr-Cyrl-CS"/>
        </w:rPr>
        <w:t xml:space="preserve"> </w:t>
      </w:r>
      <w:r w:rsidRPr="00B4781F">
        <w:rPr>
          <w:rFonts w:ascii="Arial" w:hAnsi="Arial" w:cs="Arial"/>
          <w:noProof/>
          <w:lang w:val="sr-Cyrl-CS"/>
        </w:rPr>
        <w:t>истека</w:t>
      </w:r>
      <w:r>
        <w:rPr>
          <w:rFonts w:ascii="Arial" w:hAnsi="Arial" w:cs="Arial"/>
          <w:noProof/>
          <w:lang w:val="sr-Cyrl-CS"/>
        </w:rPr>
        <w:t xml:space="preserve"> </w:t>
      </w:r>
      <w:r w:rsidRPr="00B4781F">
        <w:rPr>
          <w:rFonts w:ascii="Arial" w:hAnsi="Arial" w:cs="Arial"/>
          <w:noProof/>
          <w:lang w:val="sr-Cyrl-CS"/>
        </w:rPr>
        <w:t>рока</w:t>
      </w:r>
      <w:r>
        <w:rPr>
          <w:rFonts w:ascii="Arial" w:hAnsi="Arial" w:cs="Arial"/>
          <w:noProof/>
          <w:lang w:val="sr-Cyrl-CS"/>
        </w:rPr>
        <w:t xml:space="preserve"> </w:t>
      </w:r>
      <w:r w:rsidRPr="00B4781F">
        <w:rPr>
          <w:rFonts w:ascii="Arial" w:hAnsi="Arial" w:cs="Arial"/>
          <w:noProof/>
          <w:lang w:val="sr-Cyrl-CS"/>
        </w:rPr>
        <w:t>за</w:t>
      </w:r>
      <w:r>
        <w:rPr>
          <w:rFonts w:ascii="Arial" w:hAnsi="Arial" w:cs="Arial"/>
          <w:noProof/>
          <w:lang w:val="sr-Cyrl-CS"/>
        </w:rPr>
        <w:t xml:space="preserve"> </w:t>
      </w:r>
      <w:r w:rsidRPr="00B4781F">
        <w:rPr>
          <w:rFonts w:ascii="Arial" w:hAnsi="Arial" w:cs="Arial"/>
          <w:noProof/>
          <w:lang w:val="sr-Cyrl-CS"/>
        </w:rPr>
        <w:t>подношење</w:t>
      </w:r>
      <w:r>
        <w:rPr>
          <w:rFonts w:ascii="Arial" w:hAnsi="Arial" w:cs="Arial"/>
          <w:noProof/>
          <w:lang w:val="sr-Cyrl-CS"/>
        </w:rPr>
        <w:t xml:space="preserve"> </w:t>
      </w:r>
      <w:r w:rsidRPr="00B4781F">
        <w:rPr>
          <w:rFonts w:ascii="Arial" w:hAnsi="Arial" w:cs="Arial"/>
          <w:noProof/>
          <w:lang w:val="sr-Cyrl-CS"/>
        </w:rPr>
        <w:t>понуда, без</w:t>
      </w:r>
      <w:r>
        <w:rPr>
          <w:rFonts w:ascii="Arial" w:hAnsi="Arial" w:cs="Arial"/>
          <w:noProof/>
          <w:lang w:val="sr-Cyrl-CS"/>
        </w:rPr>
        <w:t xml:space="preserve"> </w:t>
      </w:r>
      <w:r w:rsidRPr="00B4781F">
        <w:rPr>
          <w:rFonts w:ascii="Arial" w:hAnsi="Arial" w:cs="Arial"/>
          <w:noProof/>
          <w:lang w:val="sr-Cyrl-CS"/>
        </w:rPr>
        <w:t>обзира</w:t>
      </w:r>
      <w:r>
        <w:rPr>
          <w:rFonts w:ascii="Arial" w:hAnsi="Arial" w:cs="Arial"/>
          <w:noProof/>
          <w:lang w:val="sr-Cyrl-CS"/>
        </w:rPr>
        <w:t xml:space="preserve"> </w:t>
      </w:r>
      <w:r w:rsidRPr="00B4781F">
        <w:rPr>
          <w:rFonts w:ascii="Arial" w:hAnsi="Arial" w:cs="Arial"/>
          <w:noProof/>
          <w:lang w:val="sr-Cyrl-CS"/>
        </w:rPr>
        <w:t>на</w:t>
      </w:r>
      <w:r>
        <w:rPr>
          <w:rFonts w:ascii="Arial" w:hAnsi="Arial" w:cs="Arial"/>
          <w:noProof/>
          <w:lang w:val="sr-Cyrl-CS"/>
        </w:rPr>
        <w:t xml:space="preserve"> </w:t>
      </w:r>
      <w:r w:rsidRPr="00B4781F">
        <w:rPr>
          <w:rFonts w:ascii="Arial" w:hAnsi="Arial" w:cs="Arial"/>
          <w:noProof/>
          <w:lang w:val="sr-Cyrl-CS"/>
        </w:rPr>
        <w:t>начин</w:t>
      </w:r>
      <w:r>
        <w:rPr>
          <w:rFonts w:ascii="Arial" w:hAnsi="Arial" w:cs="Arial"/>
          <w:noProof/>
          <w:lang w:val="sr-Cyrl-CS"/>
        </w:rPr>
        <w:t xml:space="preserve"> </w:t>
      </w:r>
      <w:r w:rsidRPr="00B4781F">
        <w:rPr>
          <w:rFonts w:ascii="Arial" w:hAnsi="Arial" w:cs="Arial"/>
          <w:noProof/>
          <w:lang w:val="sr-Cyrl-CS"/>
        </w:rPr>
        <w:t>достављања</w:t>
      </w:r>
      <w:r>
        <w:rPr>
          <w:rFonts w:ascii="Arial" w:hAnsi="Arial" w:cs="Arial"/>
          <w:noProof/>
          <w:lang w:val="sr-Cyrl-CS"/>
        </w:rPr>
        <w:t xml:space="preserve"> </w:t>
      </w:r>
      <w:r w:rsidRPr="00B4781F">
        <w:rPr>
          <w:rFonts w:ascii="Arial" w:hAnsi="Arial" w:cs="Arial"/>
          <w:noProof/>
          <w:lang w:val="sr-Cyrl-CS"/>
        </w:rPr>
        <w:t>и</w:t>
      </w:r>
      <w:r>
        <w:rPr>
          <w:rFonts w:ascii="Arial" w:hAnsi="Arial" w:cs="Arial"/>
          <w:noProof/>
          <w:lang w:val="sr-Cyrl-CS"/>
        </w:rPr>
        <w:t xml:space="preserve"> </w:t>
      </w:r>
      <w:r w:rsidRPr="00B4781F">
        <w:rPr>
          <w:rFonts w:ascii="Arial" w:hAnsi="Arial" w:cs="Arial"/>
          <w:noProof/>
          <w:lang w:val="sr-Cyrl-CS"/>
        </w:rPr>
        <w:t>уколико</w:t>
      </w:r>
      <w:r>
        <w:rPr>
          <w:rFonts w:ascii="Arial" w:hAnsi="Arial" w:cs="Arial"/>
          <w:noProof/>
          <w:lang w:val="sr-Cyrl-CS"/>
        </w:rPr>
        <w:t xml:space="preserve"> </w:t>
      </w:r>
      <w:r w:rsidRPr="00B4781F">
        <w:rPr>
          <w:rFonts w:ascii="Arial" w:hAnsi="Arial" w:cs="Arial"/>
          <w:noProof/>
          <w:lang w:val="sr-Cyrl-CS"/>
        </w:rPr>
        <w:t>је</w:t>
      </w:r>
      <w:r>
        <w:rPr>
          <w:rFonts w:ascii="Arial" w:hAnsi="Arial" w:cs="Arial"/>
          <w:noProof/>
          <w:lang w:val="sr-Cyrl-CS"/>
        </w:rPr>
        <w:t xml:space="preserve"> </w:t>
      </w:r>
      <w:r w:rsidRPr="00B4781F">
        <w:rPr>
          <w:rFonts w:ascii="Arial" w:hAnsi="Arial" w:cs="Arial"/>
          <w:noProof/>
          <w:lang w:val="sr-Cyrl-CS"/>
        </w:rPr>
        <w:t>подносилац</w:t>
      </w:r>
      <w:r>
        <w:rPr>
          <w:rFonts w:ascii="Arial" w:hAnsi="Arial" w:cs="Arial"/>
          <w:noProof/>
          <w:lang w:val="sr-Cyrl-CS"/>
        </w:rPr>
        <w:t xml:space="preserve"> </w:t>
      </w:r>
      <w:r w:rsidRPr="00B4781F">
        <w:rPr>
          <w:rFonts w:ascii="Arial" w:hAnsi="Arial" w:cs="Arial"/>
          <w:noProof/>
          <w:lang w:val="sr-Cyrl-CS"/>
        </w:rPr>
        <w:lastRenderedPageBreak/>
        <w:t>захтева</w:t>
      </w:r>
      <w:r>
        <w:rPr>
          <w:rFonts w:ascii="Arial" w:hAnsi="Arial" w:cs="Arial"/>
          <w:noProof/>
          <w:lang w:val="sr-Cyrl-CS"/>
        </w:rPr>
        <w:t xml:space="preserve"> </w:t>
      </w:r>
      <w:r w:rsidRPr="00B4781F">
        <w:rPr>
          <w:rFonts w:ascii="Arial" w:hAnsi="Arial" w:cs="Arial"/>
          <w:noProof/>
          <w:lang w:val="sr-Cyrl-CS"/>
        </w:rPr>
        <w:t>у</w:t>
      </w:r>
      <w:r>
        <w:rPr>
          <w:rFonts w:ascii="Arial" w:hAnsi="Arial" w:cs="Arial"/>
          <w:noProof/>
          <w:lang w:val="sr-Cyrl-CS"/>
        </w:rPr>
        <w:t xml:space="preserve"> </w:t>
      </w:r>
      <w:r w:rsidRPr="00B4781F">
        <w:rPr>
          <w:rFonts w:ascii="Arial" w:hAnsi="Arial" w:cs="Arial"/>
          <w:noProof/>
          <w:lang w:val="sr-Cyrl-CS"/>
        </w:rPr>
        <w:t>складу</w:t>
      </w:r>
      <w:r>
        <w:rPr>
          <w:rFonts w:ascii="Arial" w:hAnsi="Arial" w:cs="Arial"/>
          <w:noProof/>
          <w:lang w:val="sr-Cyrl-CS"/>
        </w:rPr>
        <w:t xml:space="preserve"> </w:t>
      </w:r>
      <w:r w:rsidRPr="00B4781F">
        <w:rPr>
          <w:rFonts w:ascii="Arial" w:hAnsi="Arial" w:cs="Arial"/>
          <w:noProof/>
          <w:lang w:val="sr-Cyrl-CS"/>
        </w:rPr>
        <w:t>са</w:t>
      </w:r>
      <w:r>
        <w:rPr>
          <w:rFonts w:ascii="Arial" w:hAnsi="Arial" w:cs="Arial"/>
          <w:noProof/>
          <w:lang w:val="sr-Cyrl-CS"/>
        </w:rPr>
        <w:t xml:space="preserve"> </w:t>
      </w:r>
      <w:r w:rsidRPr="00B4781F">
        <w:rPr>
          <w:rFonts w:ascii="Arial" w:hAnsi="Arial" w:cs="Arial"/>
          <w:noProof/>
          <w:lang w:val="sr-Cyrl-CS"/>
        </w:rPr>
        <w:t>чланом 63. став 2. Закона</w:t>
      </w:r>
      <w:r>
        <w:rPr>
          <w:rFonts w:ascii="Arial" w:hAnsi="Arial" w:cs="Arial"/>
          <w:noProof/>
          <w:lang w:val="sr-Cyrl-CS"/>
        </w:rPr>
        <w:t xml:space="preserve"> </w:t>
      </w:r>
      <w:r w:rsidRPr="00B4781F">
        <w:rPr>
          <w:rFonts w:ascii="Arial" w:hAnsi="Arial" w:cs="Arial"/>
          <w:noProof/>
          <w:lang w:val="sr-Cyrl-CS"/>
        </w:rPr>
        <w:t>о</w:t>
      </w:r>
      <w:r>
        <w:rPr>
          <w:rFonts w:ascii="Arial" w:hAnsi="Arial" w:cs="Arial"/>
          <w:noProof/>
          <w:lang w:val="sr-Cyrl-CS"/>
        </w:rPr>
        <w:t xml:space="preserve"> </w:t>
      </w:r>
      <w:r w:rsidRPr="00B4781F">
        <w:rPr>
          <w:rFonts w:ascii="Arial" w:hAnsi="Arial" w:cs="Arial"/>
          <w:noProof/>
          <w:lang w:val="sr-Cyrl-CS"/>
        </w:rPr>
        <w:t>јавним</w:t>
      </w:r>
      <w:r>
        <w:rPr>
          <w:rFonts w:ascii="Arial" w:hAnsi="Arial" w:cs="Arial"/>
          <w:noProof/>
          <w:lang w:val="sr-Cyrl-CS"/>
        </w:rPr>
        <w:t xml:space="preserve"> </w:t>
      </w:r>
      <w:r w:rsidRPr="00B4781F">
        <w:rPr>
          <w:rFonts w:ascii="Arial" w:hAnsi="Arial" w:cs="Arial"/>
          <w:noProof/>
          <w:lang w:val="sr-Cyrl-CS"/>
        </w:rPr>
        <w:t>набавкама</w:t>
      </w:r>
      <w:r>
        <w:rPr>
          <w:rFonts w:ascii="Arial" w:hAnsi="Arial" w:cs="Arial"/>
          <w:noProof/>
          <w:lang w:val="sr-Cyrl-CS"/>
        </w:rPr>
        <w:t xml:space="preserve"> </w:t>
      </w:r>
      <w:r w:rsidRPr="00B4781F">
        <w:rPr>
          <w:rFonts w:ascii="Arial" w:hAnsi="Arial" w:cs="Arial"/>
          <w:noProof/>
          <w:lang w:val="sr-Cyrl-CS"/>
        </w:rPr>
        <w:t>указао</w:t>
      </w:r>
      <w:r>
        <w:rPr>
          <w:rFonts w:ascii="Arial" w:hAnsi="Arial" w:cs="Arial"/>
          <w:noProof/>
          <w:lang w:val="sr-Cyrl-CS"/>
        </w:rPr>
        <w:t xml:space="preserve"> </w:t>
      </w:r>
      <w:r w:rsidRPr="00B4781F">
        <w:rPr>
          <w:rFonts w:ascii="Arial" w:hAnsi="Arial" w:cs="Arial"/>
          <w:noProof/>
          <w:lang w:val="sr-Cyrl-CS"/>
        </w:rPr>
        <w:t>наручиоцу</w:t>
      </w:r>
      <w:r>
        <w:rPr>
          <w:rFonts w:ascii="Arial" w:hAnsi="Arial" w:cs="Arial"/>
          <w:noProof/>
          <w:lang w:val="sr-Cyrl-CS"/>
        </w:rPr>
        <w:t xml:space="preserve"> </w:t>
      </w:r>
      <w:r w:rsidRPr="00B4781F">
        <w:rPr>
          <w:rFonts w:ascii="Arial" w:hAnsi="Arial" w:cs="Arial"/>
          <w:noProof/>
          <w:lang w:val="sr-Cyrl-CS"/>
        </w:rPr>
        <w:t>на</w:t>
      </w:r>
      <w:r>
        <w:rPr>
          <w:rFonts w:ascii="Arial" w:hAnsi="Arial" w:cs="Arial"/>
          <w:noProof/>
          <w:lang w:val="sr-Cyrl-CS"/>
        </w:rPr>
        <w:t xml:space="preserve"> </w:t>
      </w:r>
      <w:r w:rsidRPr="00B4781F">
        <w:rPr>
          <w:rFonts w:ascii="Arial" w:hAnsi="Arial" w:cs="Arial"/>
          <w:noProof/>
          <w:lang w:val="sr-Cyrl-CS"/>
        </w:rPr>
        <w:t>евентуалне</w:t>
      </w:r>
      <w:r>
        <w:rPr>
          <w:rFonts w:ascii="Arial" w:hAnsi="Arial" w:cs="Arial"/>
          <w:noProof/>
          <w:lang w:val="sr-Cyrl-CS"/>
        </w:rPr>
        <w:t xml:space="preserve"> </w:t>
      </w:r>
      <w:r w:rsidRPr="00B4781F">
        <w:rPr>
          <w:rFonts w:ascii="Arial" w:hAnsi="Arial" w:cs="Arial"/>
          <w:noProof/>
          <w:lang w:val="sr-Cyrl-CS"/>
        </w:rPr>
        <w:t>недостатке</w:t>
      </w:r>
      <w:r>
        <w:rPr>
          <w:rFonts w:ascii="Arial" w:hAnsi="Arial" w:cs="Arial"/>
          <w:noProof/>
          <w:lang w:val="sr-Cyrl-CS"/>
        </w:rPr>
        <w:t xml:space="preserve"> </w:t>
      </w:r>
      <w:r w:rsidRPr="00B4781F">
        <w:rPr>
          <w:rFonts w:ascii="Arial" w:hAnsi="Arial" w:cs="Arial"/>
          <w:noProof/>
          <w:lang w:val="sr-Cyrl-CS"/>
        </w:rPr>
        <w:t>и</w:t>
      </w:r>
      <w:r>
        <w:rPr>
          <w:rFonts w:ascii="Arial" w:hAnsi="Arial" w:cs="Arial"/>
          <w:noProof/>
          <w:lang w:val="sr-Cyrl-CS"/>
        </w:rPr>
        <w:t xml:space="preserve"> </w:t>
      </w:r>
      <w:r w:rsidRPr="00B4781F">
        <w:rPr>
          <w:rFonts w:ascii="Arial" w:hAnsi="Arial" w:cs="Arial"/>
          <w:noProof/>
          <w:lang w:val="sr-Cyrl-CS"/>
        </w:rPr>
        <w:t>неправилности, а</w:t>
      </w:r>
      <w:r>
        <w:rPr>
          <w:rFonts w:ascii="Arial" w:hAnsi="Arial" w:cs="Arial"/>
          <w:noProof/>
          <w:lang w:val="sr-Cyrl-CS"/>
        </w:rPr>
        <w:t xml:space="preserve"> </w:t>
      </w:r>
      <w:r w:rsidRPr="00B4781F">
        <w:rPr>
          <w:rFonts w:ascii="Arial" w:hAnsi="Arial" w:cs="Arial"/>
          <w:noProof/>
          <w:lang w:val="sr-Cyrl-CS"/>
        </w:rPr>
        <w:t>наручилац</w:t>
      </w:r>
      <w:r>
        <w:rPr>
          <w:rFonts w:ascii="Arial" w:hAnsi="Arial" w:cs="Arial"/>
          <w:noProof/>
          <w:lang w:val="sr-Cyrl-CS"/>
        </w:rPr>
        <w:t xml:space="preserve"> </w:t>
      </w:r>
      <w:r w:rsidRPr="00B4781F">
        <w:rPr>
          <w:rFonts w:ascii="Arial" w:hAnsi="Arial" w:cs="Arial"/>
          <w:noProof/>
          <w:lang w:val="sr-Cyrl-CS"/>
        </w:rPr>
        <w:t>исте</w:t>
      </w:r>
      <w:r>
        <w:rPr>
          <w:rFonts w:ascii="Arial" w:hAnsi="Arial" w:cs="Arial"/>
          <w:noProof/>
          <w:lang w:val="sr-Cyrl-CS"/>
        </w:rPr>
        <w:t xml:space="preserve"> </w:t>
      </w:r>
      <w:r w:rsidRPr="00B4781F">
        <w:rPr>
          <w:rFonts w:ascii="Arial" w:hAnsi="Arial" w:cs="Arial"/>
          <w:noProof/>
          <w:lang w:val="sr-Cyrl-CS"/>
        </w:rPr>
        <w:t>није</w:t>
      </w:r>
      <w:r>
        <w:rPr>
          <w:rFonts w:ascii="Arial" w:hAnsi="Arial" w:cs="Arial"/>
          <w:noProof/>
          <w:lang w:val="sr-Cyrl-CS"/>
        </w:rPr>
        <w:t xml:space="preserve"> </w:t>
      </w:r>
      <w:r w:rsidRPr="00B4781F">
        <w:rPr>
          <w:rFonts w:ascii="Arial" w:hAnsi="Arial" w:cs="Arial"/>
          <w:noProof/>
          <w:lang w:val="sr-Cyrl-CS"/>
        </w:rPr>
        <w:t>отклонио.</w:t>
      </w:r>
    </w:p>
    <w:p w:rsidR="006C7472" w:rsidRPr="00035C33" w:rsidRDefault="006C7472" w:rsidP="006C7472">
      <w:pPr>
        <w:jc w:val="both"/>
        <w:rPr>
          <w:rFonts w:ascii="Arial" w:hAnsi="Arial" w:cs="Arial"/>
          <w:noProof/>
        </w:rPr>
      </w:pPr>
    </w:p>
    <w:p w:rsidR="006C7472" w:rsidRPr="00B4781F" w:rsidRDefault="006C7472" w:rsidP="006C7472">
      <w:pPr>
        <w:jc w:val="both"/>
        <w:rPr>
          <w:rFonts w:ascii="Arial" w:hAnsi="Arial" w:cs="Arial"/>
          <w:noProof/>
          <w:lang w:val="sr-Cyrl-CS"/>
        </w:rPr>
      </w:pPr>
      <w:r w:rsidRPr="00B4781F">
        <w:rPr>
          <w:rFonts w:ascii="Arial" w:hAnsi="Arial" w:cs="Arial"/>
          <w:noProof/>
          <w:lang w:val="sr-Cyrl-CS"/>
        </w:rPr>
        <w:t>Захтев</w:t>
      </w:r>
      <w:r>
        <w:rPr>
          <w:rFonts w:ascii="Arial" w:hAnsi="Arial" w:cs="Arial"/>
          <w:noProof/>
          <w:lang w:val="sr-Cyrl-CS"/>
        </w:rPr>
        <w:t xml:space="preserve"> </w:t>
      </w:r>
      <w:r w:rsidRPr="00B4781F">
        <w:rPr>
          <w:rFonts w:ascii="Arial" w:hAnsi="Arial" w:cs="Arial"/>
          <w:noProof/>
          <w:lang w:val="sr-Cyrl-CS"/>
        </w:rPr>
        <w:t>за</w:t>
      </w:r>
      <w:r>
        <w:rPr>
          <w:rFonts w:ascii="Arial" w:hAnsi="Arial" w:cs="Arial"/>
          <w:noProof/>
          <w:lang w:val="sr-Cyrl-CS"/>
        </w:rPr>
        <w:t xml:space="preserve"> </w:t>
      </w:r>
      <w:r w:rsidRPr="00B4781F">
        <w:rPr>
          <w:rFonts w:ascii="Arial" w:hAnsi="Arial" w:cs="Arial"/>
          <w:noProof/>
          <w:lang w:val="sr-Cyrl-CS"/>
        </w:rPr>
        <w:t>заштиту</w:t>
      </w:r>
      <w:r>
        <w:rPr>
          <w:rFonts w:ascii="Arial" w:hAnsi="Arial" w:cs="Arial"/>
          <w:noProof/>
          <w:lang w:val="sr-Cyrl-CS"/>
        </w:rPr>
        <w:t xml:space="preserve"> </w:t>
      </w:r>
      <w:r w:rsidRPr="00B4781F">
        <w:rPr>
          <w:rFonts w:ascii="Arial" w:hAnsi="Arial" w:cs="Arial"/>
          <w:noProof/>
          <w:lang w:val="sr-Cyrl-CS"/>
        </w:rPr>
        <w:t>права</w:t>
      </w:r>
      <w:r>
        <w:rPr>
          <w:rFonts w:ascii="Arial" w:hAnsi="Arial" w:cs="Arial"/>
          <w:noProof/>
          <w:lang w:val="sr-Cyrl-CS"/>
        </w:rPr>
        <w:t xml:space="preserve"> </w:t>
      </w:r>
      <w:r w:rsidRPr="00B4781F">
        <w:rPr>
          <w:rFonts w:ascii="Arial" w:hAnsi="Arial" w:cs="Arial"/>
          <w:noProof/>
          <w:lang w:val="sr-Cyrl-CS"/>
        </w:rPr>
        <w:t>којим</w:t>
      </w:r>
      <w:r>
        <w:rPr>
          <w:rFonts w:ascii="Arial" w:hAnsi="Arial" w:cs="Arial"/>
          <w:noProof/>
          <w:lang w:val="sr-Cyrl-CS"/>
        </w:rPr>
        <w:t xml:space="preserve"> </w:t>
      </w:r>
      <w:r w:rsidRPr="00B4781F">
        <w:rPr>
          <w:rFonts w:ascii="Arial" w:hAnsi="Arial" w:cs="Arial"/>
          <w:noProof/>
          <w:lang w:val="sr-Cyrl-CS"/>
        </w:rPr>
        <w:t>се</w:t>
      </w:r>
      <w:r>
        <w:rPr>
          <w:rFonts w:ascii="Arial" w:hAnsi="Arial" w:cs="Arial"/>
          <w:noProof/>
          <w:lang w:val="sr-Cyrl-CS"/>
        </w:rPr>
        <w:t xml:space="preserve"> </w:t>
      </w:r>
      <w:r w:rsidRPr="00B4781F">
        <w:rPr>
          <w:rFonts w:ascii="Arial" w:hAnsi="Arial" w:cs="Arial"/>
          <w:noProof/>
          <w:lang w:val="sr-Cyrl-CS"/>
        </w:rPr>
        <w:t>оспоравају</w:t>
      </w:r>
      <w:r>
        <w:rPr>
          <w:rFonts w:ascii="Arial" w:hAnsi="Arial" w:cs="Arial"/>
          <w:noProof/>
          <w:lang w:val="sr-Cyrl-CS"/>
        </w:rPr>
        <w:t xml:space="preserve"> </w:t>
      </w:r>
      <w:r w:rsidRPr="00B4781F">
        <w:rPr>
          <w:rFonts w:ascii="Arial" w:hAnsi="Arial" w:cs="Arial"/>
          <w:noProof/>
          <w:lang w:val="sr-Cyrl-CS"/>
        </w:rPr>
        <w:t>радње</w:t>
      </w:r>
      <w:r>
        <w:rPr>
          <w:rFonts w:ascii="Arial" w:hAnsi="Arial" w:cs="Arial"/>
          <w:noProof/>
          <w:lang w:val="sr-Cyrl-CS"/>
        </w:rPr>
        <w:t xml:space="preserve"> </w:t>
      </w:r>
      <w:r w:rsidRPr="00B4781F">
        <w:rPr>
          <w:rFonts w:ascii="Arial" w:hAnsi="Arial" w:cs="Arial"/>
          <w:noProof/>
          <w:lang w:val="sr-Cyrl-CS"/>
        </w:rPr>
        <w:t>које</w:t>
      </w:r>
      <w:r>
        <w:rPr>
          <w:rFonts w:ascii="Arial" w:hAnsi="Arial" w:cs="Arial"/>
          <w:noProof/>
          <w:lang w:val="sr-Cyrl-CS"/>
        </w:rPr>
        <w:t xml:space="preserve"> </w:t>
      </w:r>
      <w:r w:rsidRPr="00B4781F">
        <w:rPr>
          <w:rFonts w:ascii="Arial" w:hAnsi="Arial" w:cs="Arial"/>
          <w:noProof/>
          <w:lang w:val="sr-Cyrl-CS"/>
        </w:rPr>
        <w:t>наручилац</w:t>
      </w:r>
      <w:r>
        <w:rPr>
          <w:rFonts w:ascii="Arial" w:hAnsi="Arial" w:cs="Arial"/>
          <w:noProof/>
          <w:lang w:val="sr-Cyrl-CS"/>
        </w:rPr>
        <w:t xml:space="preserve"> </w:t>
      </w:r>
      <w:r w:rsidRPr="00B4781F">
        <w:rPr>
          <w:rFonts w:ascii="Arial" w:hAnsi="Arial" w:cs="Arial"/>
          <w:noProof/>
          <w:lang w:val="sr-Cyrl-CS"/>
        </w:rPr>
        <w:t>предузме</w:t>
      </w:r>
      <w:r>
        <w:rPr>
          <w:rFonts w:ascii="Arial" w:hAnsi="Arial" w:cs="Arial"/>
          <w:noProof/>
          <w:lang w:val="sr-Cyrl-CS"/>
        </w:rPr>
        <w:t xml:space="preserve"> </w:t>
      </w:r>
      <w:r w:rsidRPr="00B4781F">
        <w:rPr>
          <w:rFonts w:ascii="Arial" w:hAnsi="Arial" w:cs="Arial"/>
          <w:noProof/>
          <w:lang w:val="sr-Cyrl-CS"/>
        </w:rPr>
        <w:t>пре</w:t>
      </w:r>
      <w:r>
        <w:rPr>
          <w:rFonts w:ascii="Arial" w:hAnsi="Arial" w:cs="Arial"/>
          <w:noProof/>
          <w:lang w:val="sr-Cyrl-CS"/>
        </w:rPr>
        <w:t xml:space="preserve"> </w:t>
      </w:r>
      <w:r w:rsidRPr="00B4781F">
        <w:rPr>
          <w:rFonts w:ascii="Arial" w:hAnsi="Arial" w:cs="Arial"/>
          <w:noProof/>
          <w:lang w:val="sr-Cyrl-CS"/>
        </w:rPr>
        <w:t>истека</w:t>
      </w:r>
      <w:r>
        <w:rPr>
          <w:rFonts w:ascii="Arial" w:hAnsi="Arial" w:cs="Arial"/>
          <w:noProof/>
          <w:lang w:val="sr-Cyrl-CS"/>
        </w:rPr>
        <w:t xml:space="preserve"> </w:t>
      </w:r>
      <w:r w:rsidRPr="00B4781F">
        <w:rPr>
          <w:rFonts w:ascii="Arial" w:hAnsi="Arial" w:cs="Arial"/>
          <w:noProof/>
          <w:lang w:val="sr-Cyrl-CS"/>
        </w:rPr>
        <w:t>рока</w:t>
      </w:r>
      <w:r>
        <w:rPr>
          <w:rFonts w:ascii="Arial" w:hAnsi="Arial" w:cs="Arial"/>
          <w:noProof/>
          <w:lang w:val="sr-Cyrl-CS"/>
        </w:rPr>
        <w:t xml:space="preserve"> </w:t>
      </w:r>
      <w:r w:rsidRPr="00B4781F">
        <w:rPr>
          <w:rFonts w:ascii="Arial" w:hAnsi="Arial" w:cs="Arial"/>
          <w:noProof/>
          <w:lang w:val="sr-Cyrl-CS"/>
        </w:rPr>
        <w:t>за</w:t>
      </w:r>
      <w:r>
        <w:rPr>
          <w:rFonts w:ascii="Arial" w:hAnsi="Arial" w:cs="Arial"/>
          <w:noProof/>
          <w:lang w:val="sr-Cyrl-CS"/>
        </w:rPr>
        <w:t xml:space="preserve"> </w:t>
      </w:r>
      <w:r w:rsidRPr="00B4781F">
        <w:rPr>
          <w:rFonts w:ascii="Arial" w:hAnsi="Arial" w:cs="Arial"/>
          <w:noProof/>
          <w:lang w:val="sr-Cyrl-CS"/>
        </w:rPr>
        <w:t>подношење</w:t>
      </w:r>
      <w:r>
        <w:rPr>
          <w:rFonts w:ascii="Arial" w:hAnsi="Arial" w:cs="Arial"/>
          <w:noProof/>
          <w:lang w:val="sr-Cyrl-CS"/>
        </w:rPr>
        <w:t xml:space="preserve"> </w:t>
      </w:r>
      <w:r w:rsidRPr="00B4781F">
        <w:rPr>
          <w:rFonts w:ascii="Arial" w:hAnsi="Arial" w:cs="Arial"/>
          <w:noProof/>
          <w:lang w:val="sr-Cyrl-CS"/>
        </w:rPr>
        <w:t>понуда, а</w:t>
      </w:r>
      <w:r>
        <w:rPr>
          <w:rFonts w:ascii="Arial" w:hAnsi="Arial" w:cs="Arial"/>
          <w:noProof/>
          <w:lang w:val="sr-Cyrl-CS"/>
        </w:rPr>
        <w:t xml:space="preserve"> </w:t>
      </w:r>
      <w:r w:rsidRPr="00B4781F">
        <w:rPr>
          <w:rFonts w:ascii="Arial" w:hAnsi="Arial" w:cs="Arial"/>
          <w:noProof/>
          <w:lang w:val="sr-Cyrl-CS"/>
        </w:rPr>
        <w:t>након</w:t>
      </w:r>
      <w:r>
        <w:rPr>
          <w:rFonts w:ascii="Arial" w:hAnsi="Arial" w:cs="Arial"/>
          <w:noProof/>
          <w:lang w:val="sr-Cyrl-CS"/>
        </w:rPr>
        <w:t xml:space="preserve"> </w:t>
      </w:r>
      <w:r w:rsidRPr="00B4781F">
        <w:rPr>
          <w:rFonts w:ascii="Arial" w:hAnsi="Arial" w:cs="Arial"/>
          <w:noProof/>
          <w:lang w:val="sr-Cyrl-CS"/>
        </w:rPr>
        <w:t>истека</w:t>
      </w:r>
      <w:r>
        <w:rPr>
          <w:rFonts w:ascii="Arial" w:hAnsi="Arial" w:cs="Arial"/>
          <w:noProof/>
          <w:lang w:val="sr-Cyrl-CS"/>
        </w:rPr>
        <w:t xml:space="preserve"> </w:t>
      </w:r>
      <w:r w:rsidRPr="00B4781F">
        <w:rPr>
          <w:rFonts w:ascii="Arial" w:hAnsi="Arial" w:cs="Arial"/>
          <w:noProof/>
          <w:lang w:val="sr-Cyrl-CS"/>
        </w:rPr>
        <w:t>рока</w:t>
      </w:r>
      <w:r>
        <w:rPr>
          <w:rFonts w:ascii="Arial" w:hAnsi="Arial" w:cs="Arial"/>
          <w:noProof/>
          <w:lang w:val="sr-Cyrl-CS"/>
        </w:rPr>
        <w:t xml:space="preserve"> </w:t>
      </w:r>
      <w:r w:rsidRPr="00B4781F">
        <w:rPr>
          <w:rFonts w:ascii="Arial" w:hAnsi="Arial" w:cs="Arial"/>
          <w:noProof/>
          <w:lang w:val="sr-Cyrl-CS"/>
        </w:rPr>
        <w:t>из</w:t>
      </w:r>
      <w:r>
        <w:rPr>
          <w:rFonts w:ascii="Arial" w:hAnsi="Arial" w:cs="Arial"/>
          <w:noProof/>
          <w:lang w:val="sr-Cyrl-CS"/>
        </w:rPr>
        <w:t xml:space="preserve"> </w:t>
      </w:r>
      <w:r w:rsidRPr="00B4781F">
        <w:rPr>
          <w:rFonts w:ascii="Arial" w:hAnsi="Arial" w:cs="Arial"/>
          <w:noProof/>
          <w:lang w:val="sr-Cyrl-CS"/>
        </w:rPr>
        <w:t>става 4. Овог</w:t>
      </w:r>
      <w:r>
        <w:rPr>
          <w:rFonts w:ascii="Arial" w:hAnsi="Arial" w:cs="Arial"/>
          <w:noProof/>
          <w:lang w:val="sr-Cyrl-CS"/>
        </w:rPr>
        <w:t xml:space="preserve"> </w:t>
      </w:r>
      <w:r w:rsidRPr="00B4781F">
        <w:rPr>
          <w:rFonts w:ascii="Arial" w:hAnsi="Arial" w:cs="Arial"/>
          <w:noProof/>
          <w:lang w:val="sr-Cyrl-CS"/>
        </w:rPr>
        <w:t>одељка (рок</w:t>
      </w:r>
      <w:r>
        <w:rPr>
          <w:rFonts w:ascii="Arial" w:hAnsi="Arial" w:cs="Arial"/>
          <w:noProof/>
          <w:lang w:val="sr-Cyrl-CS"/>
        </w:rPr>
        <w:t xml:space="preserve"> </w:t>
      </w:r>
      <w:r w:rsidRPr="00B4781F">
        <w:rPr>
          <w:rFonts w:ascii="Arial" w:hAnsi="Arial" w:cs="Arial"/>
          <w:noProof/>
          <w:lang w:val="sr-Cyrl-CS"/>
        </w:rPr>
        <w:t>из</w:t>
      </w:r>
      <w:r>
        <w:rPr>
          <w:rFonts w:ascii="Arial" w:hAnsi="Arial" w:cs="Arial"/>
          <w:noProof/>
          <w:lang w:val="sr-Cyrl-CS"/>
        </w:rPr>
        <w:t xml:space="preserve"> </w:t>
      </w:r>
      <w:r w:rsidRPr="00B4781F">
        <w:rPr>
          <w:rFonts w:ascii="Arial" w:hAnsi="Arial" w:cs="Arial"/>
          <w:noProof/>
          <w:lang w:val="sr-Cyrl-CS"/>
        </w:rPr>
        <w:t>става 3. члана 149. ЗЈН), сматраће</w:t>
      </w:r>
      <w:r>
        <w:rPr>
          <w:rFonts w:ascii="Arial" w:hAnsi="Arial" w:cs="Arial"/>
          <w:noProof/>
          <w:lang w:val="sr-Cyrl-CS"/>
        </w:rPr>
        <w:t xml:space="preserve"> </w:t>
      </w:r>
      <w:r w:rsidRPr="00B4781F">
        <w:rPr>
          <w:rFonts w:ascii="Arial" w:hAnsi="Arial" w:cs="Arial"/>
          <w:noProof/>
          <w:lang w:val="sr-Cyrl-CS"/>
        </w:rPr>
        <w:t>се</w:t>
      </w:r>
      <w:r>
        <w:rPr>
          <w:rFonts w:ascii="Arial" w:hAnsi="Arial" w:cs="Arial"/>
          <w:noProof/>
          <w:lang w:val="sr-Cyrl-CS"/>
        </w:rPr>
        <w:t xml:space="preserve"> </w:t>
      </w:r>
      <w:r w:rsidRPr="00B4781F">
        <w:rPr>
          <w:rFonts w:ascii="Arial" w:hAnsi="Arial" w:cs="Arial"/>
          <w:noProof/>
          <w:lang w:val="sr-Cyrl-CS"/>
        </w:rPr>
        <w:t>благовременим</w:t>
      </w:r>
      <w:r>
        <w:rPr>
          <w:rFonts w:ascii="Arial" w:hAnsi="Arial" w:cs="Arial"/>
          <w:noProof/>
          <w:lang w:val="sr-Cyrl-CS"/>
        </w:rPr>
        <w:t xml:space="preserve"> </w:t>
      </w:r>
      <w:r w:rsidRPr="00B4781F">
        <w:rPr>
          <w:rFonts w:ascii="Arial" w:hAnsi="Arial" w:cs="Arial"/>
          <w:noProof/>
          <w:lang w:val="sr-Cyrl-CS"/>
        </w:rPr>
        <w:t>уколико</w:t>
      </w:r>
      <w:r>
        <w:rPr>
          <w:rFonts w:ascii="Arial" w:hAnsi="Arial" w:cs="Arial"/>
          <w:noProof/>
          <w:lang w:val="sr-Cyrl-CS"/>
        </w:rPr>
        <w:t xml:space="preserve"> </w:t>
      </w:r>
      <w:r w:rsidRPr="00B4781F">
        <w:rPr>
          <w:rFonts w:ascii="Arial" w:hAnsi="Arial" w:cs="Arial"/>
          <w:noProof/>
          <w:lang w:val="sr-Cyrl-CS"/>
        </w:rPr>
        <w:t>је</w:t>
      </w:r>
      <w:r>
        <w:rPr>
          <w:rFonts w:ascii="Arial" w:hAnsi="Arial" w:cs="Arial"/>
          <w:noProof/>
          <w:lang w:val="sr-Cyrl-CS"/>
        </w:rPr>
        <w:t xml:space="preserve"> </w:t>
      </w:r>
      <w:r w:rsidRPr="00B4781F">
        <w:rPr>
          <w:rFonts w:ascii="Arial" w:hAnsi="Arial" w:cs="Arial"/>
          <w:noProof/>
          <w:lang w:val="sr-Cyrl-CS"/>
        </w:rPr>
        <w:t>поднет</w:t>
      </w:r>
      <w:r>
        <w:rPr>
          <w:rFonts w:ascii="Arial" w:hAnsi="Arial" w:cs="Arial"/>
          <w:noProof/>
          <w:lang w:val="sr-Cyrl-CS"/>
        </w:rPr>
        <w:t xml:space="preserve"> </w:t>
      </w:r>
      <w:r w:rsidRPr="00B4781F">
        <w:rPr>
          <w:rFonts w:ascii="Arial" w:hAnsi="Arial" w:cs="Arial"/>
          <w:noProof/>
          <w:lang w:val="sr-Cyrl-CS"/>
        </w:rPr>
        <w:t>најкасније</w:t>
      </w:r>
      <w:r>
        <w:rPr>
          <w:rFonts w:ascii="Arial" w:hAnsi="Arial" w:cs="Arial"/>
          <w:noProof/>
          <w:lang w:val="sr-Cyrl-CS"/>
        </w:rPr>
        <w:t xml:space="preserve"> </w:t>
      </w:r>
      <w:r w:rsidRPr="00B4781F">
        <w:rPr>
          <w:rFonts w:ascii="Arial" w:hAnsi="Arial" w:cs="Arial"/>
          <w:noProof/>
          <w:lang w:val="sr-Cyrl-CS"/>
        </w:rPr>
        <w:t>до</w:t>
      </w:r>
      <w:r>
        <w:rPr>
          <w:rFonts w:ascii="Arial" w:hAnsi="Arial" w:cs="Arial"/>
          <w:noProof/>
          <w:lang w:val="sr-Cyrl-CS"/>
        </w:rPr>
        <w:t xml:space="preserve"> </w:t>
      </w:r>
      <w:r w:rsidRPr="00B4781F">
        <w:rPr>
          <w:rFonts w:ascii="Arial" w:hAnsi="Arial" w:cs="Arial"/>
          <w:noProof/>
          <w:lang w:val="sr-Cyrl-CS"/>
        </w:rPr>
        <w:t>истека</w:t>
      </w:r>
      <w:r>
        <w:rPr>
          <w:rFonts w:ascii="Arial" w:hAnsi="Arial" w:cs="Arial"/>
          <w:noProof/>
          <w:lang w:val="sr-Cyrl-CS"/>
        </w:rPr>
        <w:t xml:space="preserve"> </w:t>
      </w:r>
      <w:r w:rsidRPr="00B4781F">
        <w:rPr>
          <w:rFonts w:ascii="Arial" w:hAnsi="Arial" w:cs="Arial"/>
          <w:noProof/>
          <w:lang w:val="sr-Cyrl-CS"/>
        </w:rPr>
        <w:t>рока</w:t>
      </w:r>
      <w:r>
        <w:rPr>
          <w:rFonts w:ascii="Arial" w:hAnsi="Arial" w:cs="Arial"/>
          <w:noProof/>
          <w:lang w:val="sr-Cyrl-CS"/>
        </w:rPr>
        <w:t xml:space="preserve"> </w:t>
      </w:r>
      <w:r w:rsidRPr="00B4781F">
        <w:rPr>
          <w:rFonts w:ascii="Arial" w:hAnsi="Arial" w:cs="Arial"/>
          <w:noProof/>
          <w:lang w:val="sr-Cyrl-CS"/>
        </w:rPr>
        <w:t>за</w:t>
      </w:r>
      <w:r>
        <w:rPr>
          <w:rFonts w:ascii="Arial" w:hAnsi="Arial" w:cs="Arial"/>
          <w:noProof/>
          <w:lang w:val="sr-Cyrl-CS"/>
        </w:rPr>
        <w:t xml:space="preserve"> </w:t>
      </w:r>
      <w:r w:rsidRPr="00B4781F">
        <w:rPr>
          <w:rFonts w:ascii="Arial" w:hAnsi="Arial" w:cs="Arial"/>
          <w:noProof/>
          <w:lang w:val="sr-Cyrl-CS"/>
        </w:rPr>
        <w:t>подношење</w:t>
      </w:r>
      <w:r>
        <w:rPr>
          <w:rFonts w:ascii="Arial" w:hAnsi="Arial" w:cs="Arial"/>
          <w:noProof/>
          <w:lang w:val="sr-Cyrl-CS"/>
        </w:rPr>
        <w:t xml:space="preserve"> </w:t>
      </w:r>
      <w:r w:rsidRPr="00B4781F">
        <w:rPr>
          <w:rFonts w:ascii="Arial" w:hAnsi="Arial" w:cs="Arial"/>
          <w:noProof/>
          <w:lang w:val="sr-Cyrl-CS"/>
        </w:rPr>
        <w:t>понуда.</w:t>
      </w:r>
    </w:p>
    <w:p w:rsidR="006C7472" w:rsidRPr="00035C33" w:rsidRDefault="006C7472" w:rsidP="006C7472">
      <w:pPr>
        <w:jc w:val="both"/>
        <w:rPr>
          <w:rFonts w:ascii="Arial" w:hAnsi="Arial" w:cs="Arial"/>
          <w:noProof/>
        </w:rPr>
      </w:pPr>
    </w:p>
    <w:p w:rsidR="006C7472" w:rsidRPr="00B4781F" w:rsidRDefault="006C7472" w:rsidP="006C7472">
      <w:pPr>
        <w:jc w:val="both"/>
        <w:rPr>
          <w:rFonts w:ascii="Arial" w:hAnsi="Arial" w:cs="Arial"/>
          <w:noProof/>
          <w:lang w:val="sr-Cyrl-CS"/>
        </w:rPr>
      </w:pPr>
      <w:r w:rsidRPr="00B4781F">
        <w:rPr>
          <w:rFonts w:ascii="Arial" w:hAnsi="Arial" w:cs="Arial"/>
          <w:noProof/>
          <w:lang w:val="sr-Cyrl-CS"/>
        </w:rPr>
        <w:t>После</w:t>
      </w:r>
      <w:r>
        <w:rPr>
          <w:rFonts w:ascii="Arial" w:hAnsi="Arial" w:cs="Arial"/>
          <w:noProof/>
          <w:lang w:val="sr-Cyrl-CS"/>
        </w:rPr>
        <w:t xml:space="preserve"> </w:t>
      </w:r>
      <w:r w:rsidRPr="00B4781F">
        <w:rPr>
          <w:rFonts w:ascii="Arial" w:hAnsi="Arial" w:cs="Arial"/>
          <w:noProof/>
          <w:lang w:val="sr-Cyrl-CS"/>
        </w:rPr>
        <w:t>доношења</w:t>
      </w:r>
      <w:r>
        <w:rPr>
          <w:rFonts w:ascii="Arial" w:hAnsi="Arial" w:cs="Arial"/>
          <w:noProof/>
          <w:lang w:val="sr-Cyrl-CS"/>
        </w:rPr>
        <w:t xml:space="preserve"> </w:t>
      </w:r>
      <w:r w:rsidRPr="00B4781F">
        <w:rPr>
          <w:rFonts w:ascii="Arial" w:hAnsi="Arial" w:cs="Arial"/>
          <w:noProof/>
          <w:lang w:val="sr-Cyrl-CS"/>
        </w:rPr>
        <w:t>одлуке</w:t>
      </w:r>
      <w:r>
        <w:rPr>
          <w:rFonts w:ascii="Arial" w:hAnsi="Arial" w:cs="Arial"/>
          <w:noProof/>
          <w:lang w:val="sr-Cyrl-CS"/>
        </w:rPr>
        <w:t xml:space="preserve"> </w:t>
      </w:r>
      <w:r w:rsidRPr="00B4781F">
        <w:rPr>
          <w:rFonts w:ascii="Arial" w:hAnsi="Arial" w:cs="Arial"/>
          <w:noProof/>
          <w:lang w:val="sr-Cyrl-CS"/>
        </w:rPr>
        <w:t>о</w:t>
      </w:r>
      <w:r>
        <w:rPr>
          <w:rFonts w:ascii="Arial" w:hAnsi="Arial" w:cs="Arial"/>
          <w:noProof/>
          <w:lang w:val="sr-Cyrl-CS"/>
        </w:rPr>
        <w:t xml:space="preserve"> </w:t>
      </w:r>
      <w:r w:rsidRPr="00B4781F">
        <w:rPr>
          <w:rFonts w:ascii="Arial" w:hAnsi="Arial" w:cs="Arial"/>
          <w:noProof/>
          <w:lang w:val="sr-Cyrl-CS"/>
        </w:rPr>
        <w:t>додели</w:t>
      </w:r>
      <w:r>
        <w:rPr>
          <w:rFonts w:ascii="Arial" w:hAnsi="Arial" w:cs="Arial"/>
          <w:noProof/>
          <w:lang w:val="sr-Cyrl-CS"/>
        </w:rPr>
        <w:t xml:space="preserve"> </w:t>
      </w:r>
      <w:r w:rsidRPr="00B4781F">
        <w:rPr>
          <w:rFonts w:ascii="Arial" w:hAnsi="Arial" w:cs="Arial"/>
          <w:noProof/>
          <w:lang w:val="sr-Cyrl-CS"/>
        </w:rPr>
        <w:t>уговора и</w:t>
      </w:r>
      <w:r>
        <w:rPr>
          <w:rFonts w:ascii="Arial" w:hAnsi="Arial" w:cs="Arial"/>
          <w:noProof/>
          <w:lang w:val="sr-Cyrl-CS"/>
        </w:rPr>
        <w:t xml:space="preserve"> </w:t>
      </w:r>
      <w:r w:rsidRPr="00B4781F">
        <w:rPr>
          <w:rFonts w:ascii="Arial" w:hAnsi="Arial" w:cs="Arial"/>
          <w:noProof/>
          <w:lang w:val="sr-Cyrl-CS"/>
        </w:rPr>
        <w:t>одлуке</w:t>
      </w:r>
      <w:r>
        <w:rPr>
          <w:rFonts w:ascii="Arial" w:hAnsi="Arial" w:cs="Arial"/>
          <w:noProof/>
          <w:lang w:val="sr-Cyrl-CS"/>
        </w:rPr>
        <w:t xml:space="preserve"> </w:t>
      </w:r>
      <w:r w:rsidRPr="00B4781F">
        <w:rPr>
          <w:rFonts w:ascii="Arial" w:hAnsi="Arial" w:cs="Arial"/>
          <w:noProof/>
          <w:lang w:val="sr-Cyrl-CS"/>
        </w:rPr>
        <w:t>о</w:t>
      </w:r>
      <w:r>
        <w:rPr>
          <w:rFonts w:ascii="Arial" w:hAnsi="Arial" w:cs="Arial"/>
          <w:noProof/>
          <w:lang w:val="sr-Cyrl-CS"/>
        </w:rPr>
        <w:t xml:space="preserve"> </w:t>
      </w:r>
      <w:r w:rsidRPr="00B4781F">
        <w:rPr>
          <w:rFonts w:ascii="Arial" w:hAnsi="Arial" w:cs="Arial"/>
          <w:noProof/>
          <w:lang w:val="sr-Cyrl-CS"/>
        </w:rPr>
        <w:t>обустави</w:t>
      </w:r>
      <w:r>
        <w:rPr>
          <w:rFonts w:ascii="Arial" w:hAnsi="Arial" w:cs="Arial"/>
          <w:noProof/>
          <w:lang w:val="sr-Cyrl-CS"/>
        </w:rPr>
        <w:t xml:space="preserve"> </w:t>
      </w:r>
      <w:r w:rsidRPr="00B4781F">
        <w:rPr>
          <w:rFonts w:ascii="Arial" w:hAnsi="Arial" w:cs="Arial"/>
          <w:noProof/>
          <w:lang w:val="sr-Cyrl-CS"/>
        </w:rPr>
        <w:t>поступка, рок</w:t>
      </w:r>
      <w:r>
        <w:rPr>
          <w:rFonts w:ascii="Arial" w:hAnsi="Arial" w:cs="Arial"/>
          <w:noProof/>
          <w:lang w:val="sr-Cyrl-CS"/>
        </w:rPr>
        <w:t xml:space="preserve"> </w:t>
      </w:r>
      <w:r w:rsidRPr="00B4781F">
        <w:rPr>
          <w:rFonts w:ascii="Arial" w:hAnsi="Arial" w:cs="Arial"/>
          <w:noProof/>
          <w:lang w:val="sr-Cyrl-CS"/>
        </w:rPr>
        <w:t>за</w:t>
      </w:r>
      <w:r>
        <w:rPr>
          <w:rFonts w:ascii="Arial" w:hAnsi="Arial" w:cs="Arial"/>
          <w:noProof/>
          <w:lang w:val="sr-Cyrl-CS"/>
        </w:rPr>
        <w:t xml:space="preserve"> </w:t>
      </w:r>
      <w:r w:rsidRPr="00B4781F">
        <w:rPr>
          <w:rFonts w:ascii="Arial" w:hAnsi="Arial" w:cs="Arial"/>
          <w:noProof/>
          <w:lang w:val="sr-Cyrl-CS"/>
        </w:rPr>
        <w:t>подношење</w:t>
      </w:r>
      <w:r>
        <w:rPr>
          <w:rFonts w:ascii="Arial" w:hAnsi="Arial" w:cs="Arial"/>
          <w:noProof/>
          <w:lang w:val="sr-Cyrl-CS"/>
        </w:rPr>
        <w:t xml:space="preserve"> </w:t>
      </w:r>
      <w:r w:rsidRPr="00B4781F">
        <w:rPr>
          <w:rFonts w:ascii="Arial" w:hAnsi="Arial" w:cs="Arial"/>
          <w:noProof/>
          <w:lang w:val="sr-Cyrl-CS"/>
        </w:rPr>
        <w:t>захтева</w:t>
      </w:r>
      <w:r>
        <w:rPr>
          <w:rFonts w:ascii="Arial" w:hAnsi="Arial" w:cs="Arial"/>
          <w:noProof/>
          <w:lang w:val="sr-Cyrl-CS"/>
        </w:rPr>
        <w:t xml:space="preserve"> </w:t>
      </w:r>
      <w:r w:rsidRPr="00B4781F">
        <w:rPr>
          <w:rFonts w:ascii="Arial" w:hAnsi="Arial" w:cs="Arial"/>
          <w:noProof/>
          <w:lang w:val="sr-Cyrl-CS"/>
        </w:rPr>
        <w:t>за</w:t>
      </w:r>
      <w:r>
        <w:rPr>
          <w:rFonts w:ascii="Arial" w:hAnsi="Arial" w:cs="Arial"/>
          <w:noProof/>
          <w:lang w:val="sr-Cyrl-CS"/>
        </w:rPr>
        <w:t xml:space="preserve"> </w:t>
      </w:r>
      <w:r w:rsidRPr="00B4781F">
        <w:rPr>
          <w:rFonts w:ascii="Arial" w:hAnsi="Arial" w:cs="Arial"/>
          <w:noProof/>
          <w:lang w:val="sr-Cyrl-CS"/>
        </w:rPr>
        <w:t>заштиту</w:t>
      </w:r>
      <w:r>
        <w:rPr>
          <w:rFonts w:ascii="Arial" w:hAnsi="Arial" w:cs="Arial"/>
          <w:noProof/>
          <w:lang w:val="sr-Cyrl-CS"/>
        </w:rPr>
        <w:t xml:space="preserve"> </w:t>
      </w:r>
      <w:r w:rsidRPr="00B4781F">
        <w:rPr>
          <w:rFonts w:ascii="Arial" w:hAnsi="Arial" w:cs="Arial"/>
          <w:noProof/>
          <w:lang w:val="sr-Cyrl-CS"/>
        </w:rPr>
        <w:t>права</w:t>
      </w:r>
      <w:r>
        <w:rPr>
          <w:rFonts w:ascii="Arial" w:hAnsi="Arial" w:cs="Arial"/>
          <w:noProof/>
          <w:lang w:val="sr-Cyrl-CS"/>
        </w:rPr>
        <w:t xml:space="preserve"> </w:t>
      </w:r>
      <w:r w:rsidRPr="00B4781F">
        <w:rPr>
          <w:rFonts w:ascii="Arial" w:hAnsi="Arial" w:cs="Arial"/>
          <w:noProof/>
          <w:lang w:val="sr-Cyrl-CS"/>
        </w:rPr>
        <w:t>је</w:t>
      </w:r>
      <w:r>
        <w:rPr>
          <w:rFonts w:ascii="Arial" w:hAnsi="Arial" w:cs="Arial"/>
          <w:noProof/>
          <w:lang w:val="sr-Cyrl-CS"/>
        </w:rPr>
        <w:t xml:space="preserve"> пет </w:t>
      </w:r>
      <w:r w:rsidRPr="00B4781F">
        <w:rPr>
          <w:rFonts w:ascii="Arial" w:hAnsi="Arial" w:cs="Arial"/>
          <w:noProof/>
          <w:lang w:val="sr-Cyrl-CS"/>
        </w:rPr>
        <w:t>дана</w:t>
      </w:r>
      <w:r>
        <w:rPr>
          <w:rFonts w:ascii="Arial" w:hAnsi="Arial" w:cs="Arial"/>
          <w:noProof/>
          <w:lang w:val="sr-Cyrl-CS"/>
        </w:rPr>
        <w:t xml:space="preserve"> </w:t>
      </w:r>
      <w:r w:rsidRPr="00B4781F">
        <w:rPr>
          <w:rFonts w:ascii="Arial" w:hAnsi="Arial" w:cs="Arial"/>
          <w:noProof/>
          <w:lang w:val="sr-Cyrl-CS"/>
        </w:rPr>
        <w:t>од</w:t>
      </w:r>
      <w:r>
        <w:rPr>
          <w:rFonts w:ascii="Arial" w:hAnsi="Arial" w:cs="Arial"/>
          <w:noProof/>
          <w:lang w:val="sr-Cyrl-CS"/>
        </w:rPr>
        <w:t xml:space="preserve"> </w:t>
      </w:r>
      <w:r w:rsidRPr="00B4781F">
        <w:rPr>
          <w:rFonts w:ascii="Arial" w:hAnsi="Arial" w:cs="Arial"/>
          <w:noProof/>
          <w:lang w:val="sr-Cyrl-CS"/>
        </w:rPr>
        <w:t>дана</w:t>
      </w:r>
      <w:r>
        <w:rPr>
          <w:rFonts w:ascii="Arial" w:hAnsi="Arial" w:cs="Arial"/>
          <w:noProof/>
          <w:lang w:val="sr-Cyrl-CS"/>
        </w:rPr>
        <w:t xml:space="preserve"> </w:t>
      </w:r>
      <w:r w:rsidRPr="00B4781F">
        <w:rPr>
          <w:rFonts w:ascii="Arial" w:hAnsi="Arial" w:cs="Arial"/>
          <w:noProof/>
          <w:lang w:val="sr-Cyrl-CS"/>
        </w:rPr>
        <w:t>објављивања</w:t>
      </w:r>
      <w:r>
        <w:rPr>
          <w:rFonts w:ascii="Arial" w:hAnsi="Arial" w:cs="Arial"/>
          <w:noProof/>
          <w:lang w:val="sr-Cyrl-CS"/>
        </w:rPr>
        <w:t xml:space="preserve"> </w:t>
      </w:r>
      <w:r w:rsidRPr="00B4781F">
        <w:rPr>
          <w:rFonts w:ascii="Arial" w:hAnsi="Arial" w:cs="Arial"/>
          <w:noProof/>
          <w:lang w:val="sr-Cyrl-CS"/>
        </w:rPr>
        <w:t>одлуке</w:t>
      </w:r>
      <w:r>
        <w:rPr>
          <w:rFonts w:ascii="Arial" w:hAnsi="Arial" w:cs="Arial"/>
          <w:noProof/>
          <w:lang w:val="sr-Cyrl-CS"/>
        </w:rPr>
        <w:t xml:space="preserve"> </w:t>
      </w:r>
      <w:r w:rsidRPr="00B4781F">
        <w:rPr>
          <w:rFonts w:ascii="Arial" w:hAnsi="Arial" w:cs="Arial"/>
          <w:noProof/>
          <w:lang w:val="sr-Cyrl-CS"/>
        </w:rPr>
        <w:t>на</w:t>
      </w:r>
      <w:r>
        <w:rPr>
          <w:rFonts w:ascii="Arial" w:hAnsi="Arial" w:cs="Arial"/>
          <w:noProof/>
          <w:lang w:val="sr-Cyrl-CS"/>
        </w:rPr>
        <w:t xml:space="preserve"> </w:t>
      </w:r>
      <w:r w:rsidRPr="00B4781F">
        <w:rPr>
          <w:rFonts w:ascii="Arial" w:hAnsi="Arial" w:cs="Arial"/>
          <w:noProof/>
          <w:lang w:val="sr-Cyrl-CS"/>
        </w:rPr>
        <w:t>Порталу</w:t>
      </w:r>
      <w:r>
        <w:rPr>
          <w:rFonts w:ascii="Arial" w:hAnsi="Arial" w:cs="Arial"/>
          <w:noProof/>
          <w:lang w:val="sr-Cyrl-CS"/>
        </w:rPr>
        <w:t xml:space="preserve"> </w:t>
      </w:r>
      <w:r w:rsidRPr="00B4781F">
        <w:rPr>
          <w:rFonts w:ascii="Arial" w:hAnsi="Arial" w:cs="Arial"/>
          <w:noProof/>
          <w:lang w:val="sr-Cyrl-CS"/>
        </w:rPr>
        <w:t>јавних</w:t>
      </w:r>
      <w:r>
        <w:rPr>
          <w:rFonts w:ascii="Arial" w:hAnsi="Arial" w:cs="Arial"/>
          <w:noProof/>
          <w:lang w:val="sr-Cyrl-CS"/>
        </w:rPr>
        <w:t xml:space="preserve"> </w:t>
      </w:r>
      <w:r w:rsidRPr="00B4781F">
        <w:rPr>
          <w:rFonts w:ascii="Arial" w:hAnsi="Arial" w:cs="Arial"/>
          <w:noProof/>
          <w:lang w:val="sr-Cyrl-CS"/>
        </w:rPr>
        <w:t>набавки</w:t>
      </w:r>
      <w:r>
        <w:rPr>
          <w:rFonts w:ascii="Arial" w:hAnsi="Arial" w:cs="Arial"/>
          <w:noProof/>
          <w:lang w:val="sr-Cyrl-CS"/>
        </w:rPr>
        <w:t>.</w:t>
      </w:r>
    </w:p>
    <w:p w:rsidR="006C7472" w:rsidRPr="00035C33" w:rsidRDefault="006C7472" w:rsidP="006C7472">
      <w:pPr>
        <w:jc w:val="both"/>
        <w:rPr>
          <w:rFonts w:ascii="Arial" w:hAnsi="Arial" w:cs="Arial"/>
          <w:noProof/>
        </w:rPr>
      </w:pPr>
    </w:p>
    <w:p w:rsidR="006C7472" w:rsidRPr="00B4781F" w:rsidRDefault="006C7472" w:rsidP="006C7472">
      <w:pPr>
        <w:jc w:val="both"/>
        <w:rPr>
          <w:rFonts w:ascii="Arial" w:hAnsi="Arial" w:cs="Arial"/>
          <w:noProof/>
          <w:lang w:val="sr-Cyrl-CS"/>
        </w:rPr>
      </w:pPr>
      <w:r w:rsidRPr="00B4781F">
        <w:rPr>
          <w:rFonts w:ascii="Arial" w:hAnsi="Arial" w:cs="Arial"/>
          <w:noProof/>
          <w:lang w:val="sr-Cyrl-CS"/>
        </w:rPr>
        <w:t>Захтевом</w:t>
      </w:r>
      <w:r>
        <w:rPr>
          <w:rFonts w:ascii="Arial" w:hAnsi="Arial" w:cs="Arial"/>
          <w:noProof/>
          <w:lang w:val="sr-Cyrl-CS"/>
        </w:rPr>
        <w:t xml:space="preserve"> </w:t>
      </w:r>
      <w:r w:rsidRPr="00B4781F">
        <w:rPr>
          <w:rFonts w:ascii="Arial" w:hAnsi="Arial" w:cs="Arial"/>
          <w:noProof/>
          <w:lang w:val="sr-Cyrl-CS"/>
        </w:rPr>
        <w:t>за</w:t>
      </w:r>
      <w:r>
        <w:rPr>
          <w:rFonts w:ascii="Arial" w:hAnsi="Arial" w:cs="Arial"/>
          <w:noProof/>
          <w:lang w:val="sr-Cyrl-CS"/>
        </w:rPr>
        <w:t xml:space="preserve"> </w:t>
      </w:r>
      <w:r w:rsidRPr="00B4781F">
        <w:rPr>
          <w:rFonts w:ascii="Arial" w:hAnsi="Arial" w:cs="Arial"/>
          <w:noProof/>
          <w:lang w:val="sr-Cyrl-CS"/>
        </w:rPr>
        <w:t>заштиту</w:t>
      </w:r>
      <w:r>
        <w:rPr>
          <w:rFonts w:ascii="Arial" w:hAnsi="Arial" w:cs="Arial"/>
          <w:noProof/>
          <w:lang w:val="sr-Cyrl-CS"/>
        </w:rPr>
        <w:t xml:space="preserve"> </w:t>
      </w:r>
      <w:r w:rsidRPr="00B4781F">
        <w:rPr>
          <w:rFonts w:ascii="Arial" w:hAnsi="Arial" w:cs="Arial"/>
          <w:noProof/>
          <w:lang w:val="sr-Cyrl-CS"/>
        </w:rPr>
        <w:t>права</w:t>
      </w:r>
      <w:r>
        <w:rPr>
          <w:rFonts w:ascii="Arial" w:hAnsi="Arial" w:cs="Arial"/>
          <w:noProof/>
          <w:lang w:val="sr-Cyrl-CS"/>
        </w:rPr>
        <w:t xml:space="preserve"> </w:t>
      </w:r>
      <w:r w:rsidRPr="00B4781F">
        <w:rPr>
          <w:rFonts w:ascii="Arial" w:hAnsi="Arial" w:cs="Arial"/>
          <w:noProof/>
          <w:lang w:val="sr-Cyrl-CS"/>
        </w:rPr>
        <w:t>не</w:t>
      </w:r>
      <w:r>
        <w:rPr>
          <w:rFonts w:ascii="Arial" w:hAnsi="Arial" w:cs="Arial"/>
          <w:noProof/>
          <w:lang w:val="sr-Cyrl-CS"/>
        </w:rPr>
        <w:t xml:space="preserve"> </w:t>
      </w:r>
      <w:r w:rsidRPr="00B4781F">
        <w:rPr>
          <w:rFonts w:ascii="Arial" w:hAnsi="Arial" w:cs="Arial"/>
          <w:noProof/>
          <w:lang w:val="sr-Cyrl-CS"/>
        </w:rPr>
        <w:t>могу</w:t>
      </w:r>
      <w:r>
        <w:rPr>
          <w:rFonts w:ascii="Arial" w:hAnsi="Arial" w:cs="Arial"/>
          <w:noProof/>
          <w:lang w:val="sr-Cyrl-CS"/>
        </w:rPr>
        <w:t xml:space="preserve"> </w:t>
      </w:r>
      <w:r w:rsidRPr="00B4781F">
        <w:rPr>
          <w:rFonts w:ascii="Arial" w:hAnsi="Arial" w:cs="Arial"/>
          <w:noProof/>
          <w:lang w:val="sr-Cyrl-CS"/>
        </w:rPr>
        <w:t>се</w:t>
      </w:r>
      <w:r>
        <w:rPr>
          <w:rFonts w:ascii="Arial" w:hAnsi="Arial" w:cs="Arial"/>
          <w:noProof/>
          <w:lang w:val="sr-Cyrl-CS"/>
        </w:rPr>
        <w:t xml:space="preserve"> </w:t>
      </w:r>
      <w:r w:rsidRPr="00B4781F">
        <w:rPr>
          <w:rFonts w:ascii="Arial" w:hAnsi="Arial" w:cs="Arial"/>
          <w:noProof/>
          <w:lang w:val="sr-Cyrl-CS"/>
        </w:rPr>
        <w:t>оспоравати</w:t>
      </w:r>
      <w:r>
        <w:rPr>
          <w:rFonts w:ascii="Arial" w:hAnsi="Arial" w:cs="Arial"/>
          <w:noProof/>
          <w:lang w:val="sr-Cyrl-CS"/>
        </w:rPr>
        <w:t xml:space="preserve"> </w:t>
      </w:r>
      <w:r w:rsidRPr="00B4781F">
        <w:rPr>
          <w:rFonts w:ascii="Arial" w:hAnsi="Arial" w:cs="Arial"/>
          <w:noProof/>
          <w:lang w:val="sr-Cyrl-CS"/>
        </w:rPr>
        <w:t>радње</w:t>
      </w:r>
      <w:r>
        <w:rPr>
          <w:rFonts w:ascii="Arial" w:hAnsi="Arial" w:cs="Arial"/>
          <w:noProof/>
          <w:lang w:val="sr-Cyrl-CS"/>
        </w:rPr>
        <w:t xml:space="preserve"> </w:t>
      </w:r>
      <w:r w:rsidRPr="00B4781F">
        <w:rPr>
          <w:rFonts w:ascii="Arial" w:hAnsi="Arial" w:cs="Arial"/>
          <w:noProof/>
          <w:lang w:val="sr-Cyrl-CS"/>
        </w:rPr>
        <w:t>наручиоца</w:t>
      </w:r>
      <w:r>
        <w:rPr>
          <w:rFonts w:ascii="Arial" w:hAnsi="Arial" w:cs="Arial"/>
          <w:noProof/>
          <w:lang w:val="sr-Cyrl-CS"/>
        </w:rPr>
        <w:t xml:space="preserve"> </w:t>
      </w:r>
      <w:r w:rsidRPr="00B4781F">
        <w:rPr>
          <w:rFonts w:ascii="Arial" w:hAnsi="Arial" w:cs="Arial"/>
          <w:noProof/>
          <w:lang w:val="sr-Cyrl-CS"/>
        </w:rPr>
        <w:t>предузете</w:t>
      </w:r>
      <w:r>
        <w:rPr>
          <w:rFonts w:ascii="Arial" w:hAnsi="Arial" w:cs="Arial"/>
          <w:noProof/>
          <w:lang w:val="sr-Cyrl-CS"/>
        </w:rPr>
        <w:t xml:space="preserve"> </w:t>
      </w:r>
      <w:r w:rsidRPr="00B4781F">
        <w:rPr>
          <w:rFonts w:ascii="Arial" w:hAnsi="Arial" w:cs="Arial"/>
          <w:noProof/>
          <w:lang w:val="sr-Cyrl-CS"/>
        </w:rPr>
        <w:t>у</w:t>
      </w:r>
      <w:r>
        <w:rPr>
          <w:rFonts w:ascii="Arial" w:hAnsi="Arial" w:cs="Arial"/>
          <w:noProof/>
          <w:lang w:val="sr-Cyrl-CS"/>
        </w:rPr>
        <w:t xml:space="preserve"> </w:t>
      </w:r>
      <w:r w:rsidRPr="00B4781F">
        <w:rPr>
          <w:rFonts w:ascii="Arial" w:hAnsi="Arial" w:cs="Arial"/>
          <w:noProof/>
          <w:lang w:val="sr-Cyrl-CS"/>
        </w:rPr>
        <w:t>поступку</w:t>
      </w:r>
      <w:r>
        <w:rPr>
          <w:rFonts w:ascii="Arial" w:hAnsi="Arial" w:cs="Arial"/>
          <w:noProof/>
          <w:lang w:val="sr-Cyrl-CS"/>
        </w:rPr>
        <w:t xml:space="preserve"> </w:t>
      </w:r>
      <w:r w:rsidRPr="00B4781F">
        <w:rPr>
          <w:rFonts w:ascii="Arial" w:hAnsi="Arial" w:cs="Arial"/>
          <w:noProof/>
          <w:lang w:val="sr-Cyrl-CS"/>
        </w:rPr>
        <w:t>јавне</w:t>
      </w:r>
      <w:r>
        <w:rPr>
          <w:rFonts w:ascii="Arial" w:hAnsi="Arial" w:cs="Arial"/>
          <w:noProof/>
          <w:lang w:val="sr-Cyrl-CS"/>
        </w:rPr>
        <w:t xml:space="preserve"> </w:t>
      </w:r>
      <w:r w:rsidRPr="00B4781F">
        <w:rPr>
          <w:rFonts w:ascii="Arial" w:hAnsi="Arial" w:cs="Arial"/>
          <w:noProof/>
          <w:lang w:val="sr-Cyrl-CS"/>
        </w:rPr>
        <w:t>набавке</w:t>
      </w:r>
      <w:r>
        <w:rPr>
          <w:rFonts w:ascii="Arial" w:hAnsi="Arial" w:cs="Arial"/>
          <w:noProof/>
          <w:lang w:val="sr-Cyrl-CS"/>
        </w:rPr>
        <w:t xml:space="preserve"> </w:t>
      </w:r>
      <w:r w:rsidRPr="00B4781F">
        <w:rPr>
          <w:rFonts w:ascii="Arial" w:hAnsi="Arial" w:cs="Arial"/>
          <w:noProof/>
          <w:lang w:val="sr-Cyrl-CS"/>
        </w:rPr>
        <w:t>ако</w:t>
      </w:r>
      <w:r>
        <w:rPr>
          <w:rFonts w:ascii="Arial" w:hAnsi="Arial" w:cs="Arial"/>
          <w:noProof/>
          <w:lang w:val="sr-Cyrl-CS"/>
        </w:rPr>
        <w:t xml:space="preserve"> </w:t>
      </w:r>
      <w:r w:rsidRPr="00B4781F">
        <w:rPr>
          <w:rFonts w:ascii="Arial" w:hAnsi="Arial" w:cs="Arial"/>
          <w:noProof/>
          <w:lang w:val="sr-Cyrl-CS"/>
        </w:rPr>
        <w:t>су</w:t>
      </w:r>
      <w:r>
        <w:rPr>
          <w:rFonts w:ascii="Arial" w:hAnsi="Arial" w:cs="Arial"/>
          <w:noProof/>
          <w:lang w:val="sr-Cyrl-CS"/>
        </w:rPr>
        <w:t xml:space="preserve"> </w:t>
      </w:r>
      <w:r w:rsidRPr="00B4781F">
        <w:rPr>
          <w:rFonts w:ascii="Arial" w:hAnsi="Arial" w:cs="Arial"/>
          <w:noProof/>
          <w:lang w:val="sr-Cyrl-CS"/>
        </w:rPr>
        <w:t>подносиоцу</w:t>
      </w:r>
      <w:r>
        <w:rPr>
          <w:rFonts w:ascii="Arial" w:hAnsi="Arial" w:cs="Arial"/>
          <w:noProof/>
          <w:lang w:val="sr-Cyrl-CS"/>
        </w:rPr>
        <w:t xml:space="preserve"> </w:t>
      </w:r>
      <w:r w:rsidRPr="00B4781F">
        <w:rPr>
          <w:rFonts w:ascii="Arial" w:hAnsi="Arial" w:cs="Arial"/>
          <w:noProof/>
          <w:lang w:val="sr-Cyrl-CS"/>
        </w:rPr>
        <w:t>захтева</w:t>
      </w:r>
      <w:r>
        <w:rPr>
          <w:rFonts w:ascii="Arial" w:hAnsi="Arial" w:cs="Arial"/>
          <w:noProof/>
          <w:lang w:val="sr-Cyrl-CS"/>
        </w:rPr>
        <w:t xml:space="preserve"> </w:t>
      </w:r>
      <w:r w:rsidRPr="00B4781F">
        <w:rPr>
          <w:rFonts w:ascii="Arial" w:hAnsi="Arial" w:cs="Arial"/>
          <w:noProof/>
          <w:lang w:val="sr-Cyrl-CS"/>
        </w:rPr>
        <w:t>били</w:t>
      </w:r>
      <w:r>
        <w:rPr>
          <w:rFonts w:ascii="Arial" w:hAnsi="Arial" w:cs="Arial"/>
          <w:noProof/>
          <w:lang w:val="sr-Cyrl-CS"/>
        </w:rPr>
        <w:t xml:space="preserve"> </w:t>
      </w:r>
      <w:r w:rsidRPr="00B4781F">
        <w:rPr>
          <w:rFonts w:ascii="Arial" w:hAnsi="Arial" w:cs="Arial"/>
          <w:noProof/>
          <w:lang w:val="sr-Cyrl-CS"/>
        </w:rPr>
        <w:t>или</w:t>
      </w:r>
      <w:r>
        <w:rPr>
          <w:rFonts w:ascii="Arial" w:hAnsi="Arial" w:cs="Arial"/>
          <w:noProof/>
          <w:lang w:val="sr-Cyrl-CS"/>
        </w:rPr>
        <w:t xml:space="preserve"> </w:t>
      </w:r>
      <w:r w:rsidRPr="00B4781F">
        <w:rPr>
          <w:rFonts w:ascii="Arial" w:hAnsi="Arial" w:cs="Arial"/>
          <w:noProof/>
          <w:lang w:val="sr-Cyrl-CS"/>
        </w:rPr>
        <w:t>могли</w:t>
      </w:r>
      <w:r>
        <w:rPr>
          <w:rFonts w:ascii="Arial" w:hAnsi="Arial" w:cs="Arial"/>
          <w:noProof/>
          <w:lang w:val="sr-Cyrl-CS"/>
        </w:rPr>
        <w:t xml:space="preserve"> </w:t>
      </w:r>
      <w:r w:rsidRPr="00B4781F">
        <w:rPr>
          <w:rFonts w:ascii="Arial" w:hAnsi="Arial" w:cs="Arial"/>
          <w:noProof/>
          <w:lang w:val="sr-Cyrl-CS"/>
        </w:rPr>
        <w:t>бити</w:t>
      </w:r>
      <w:r>
        <w:rPr>
          <w:rFonts w:ascii="Arial" w:hAnsi="Arial" w:cs="Arial"/>
          <w:noProof/>
          <w:lang w:val="sr-Cyrl-CS"/>
        </w:rPr>
        <w:t xml:space="preserve"> </w:t>
      </w:r>
      <w:r w:rsidRPr="00B4781F">
        <w:rPr>
          <w:rFonts w:ascii="Arial" w:hAnsi="Arial" w:cs="Arial"/>
          <w:noProof/>
          <w:lang w:val="sr-Cyrl-CS"/>
        </w:rPr>
        <w:t>познати</w:t>
      </w:r>
      <w:r>
        <w:rPr>
          <w:rFonts w:ascii="Arial" w:hAnsi="Arial" w:cs="Arial"/>
          <w:noProof/>
          <w:lang w:val="sr-Cyrl-CS"/>
        </w:rPr>
        <w:t xml:space="preserve"> </w:t>
      </w:r>
      <w:r w:rsidRPr="00B4781F">
        <w:rPr>
          <w:rFonts w:ascii="Arial" w:hAnsi="Arial" w:cs="Arial"/>
          <w:noProof/>
          <w:lang w:val="sr-Cyrl-CS"/>
        </w:rPr>
        <w:t>разлози</w:t>
      </w:r>
      <w:r>
        <w:rPr>
          <w:rFonts w:ascii="Arial" w:hAnsi="Arial" w:cs="Arial"/>
          <w:noProof/>
          <w:lang w:val="sr-Cyrl-CS"/>
        </w:rPr>
        <w:t xml:space="preserve"> </w:t>
      </w:r>
      <w:r w:rsidRPr="00B4781F">
        <w:rPr>
          <w:rFonts w:ascii="Arial" w:hAnsi="Arial" w:cs="Arial"/>
          <w:noProof/>
          <w:lang w:val="sr-Cyrl-CS"/>
        </w:rPr>
        <w:t>за</w:t>
      </w:r>
      <w:r>
        <w:rPr>
          <w:rFonts w:ascii="Arial" w:hAnsi="Arial" w:cs="Arial"/>
          <w:noProof/>
          <w:lang w:val="sr-Cyrl-CS"/>
        </w:rPr>
        <w:t xml:space="preserve"> </w:t>
      </w:r>
      <w:r w:rsidRPr="00B4781F">
        <w:rPr>
          <w:rFonts w:ascii="Arial" w:hAnsi="Arial" w:cs="Arial"/>
          <w:noProof/>
          <w:lang w:val="sr-Cyrl-CS"/>
        </w:rPr>
        <w:t>његово</w:t>
      </w:r>
      <w:r>
        <w:rPr>
          <w:rFonts w:ascii="Arial" w:hAnsi="Arial" w:cs="Arial"/>
          <w:noProof/>
          <w:lang w:val="sr-Cyrl-CS"/>
        </w:rPr>
        <w:t xml:space="preserve"> </w:t>
      </w:r>
      <w:r w:rsidRPr="00B4781F">
        <w:rPr>
          <w:rFonts w:ascii="Arial" w:hAnsi="Arial" w:cs="Arial"/>
          <w:noProof/>
          <w:lang w:val="sr-Cyrl-CS"/>
        </w:rPr>
        <w:t>подношење</w:t>
      </w:r>
      <w:r>
        <w:rPr>
          <w:rFonts w:ascii="Arial" w:hAnsi="Arial" w:cs="Arial"/>
          <w:noProof/>
          <w:lang w:val="sr-Cyrl-CS"/>
        </w:rPr>
        <w:t xml:space="preserve"> </w:t>
      </w:r>
      <w:r w:rsidRPr="00B4781F">
        <w:rPr>
          <w:rFonts w:ascii="Arial" w:hAnsi="Arial" w:cs="Arial"/>
          <w:noProof/>
          <w:lang w:val="sr-Cyrl-CS"/>
        </w:rPr>
        <w:t>пре</w:t>
      </w:r>
      <w:r>
        <w:rPr>
          <w:rFonts w:ascii="Arial" w:hAnsi="Arial" w:cs="Arial"/>
          <w:noProof/>
          <w:lang w:val="sr-Cyrl-CS"/>
        </w:rPr>
        <w:t xml:space="preserve"> </w:t>
      </w:r>
      <w:r w:rsidRPr="00B4781F">
        <w:rPr>
          <w:rFonts w:ascii="Arial" w:hAnsi="Arial" w:cs="Arial"/>
          <w:noProof/>
          <w:lang w:val="sr-Cyrl-CS"/>
        </w:rPr>
        <w:t>истека</w:t>
      </w:r>
      <w:r>
        <w:rPr>
          <w:rFonts w:ascii="Arial" w:hAnsi="Arial" w:cs="Arial"/>
          <w:noProof/>
          <w:lang w:val="sr-Cyrl-CS"/>
        </w:rPr>
        <w:t xml:space="preserve"> </w:t>
      </w:r>
      <w:r w:rsidRPr="00B4781F">
        <w:rPr>
          <w:rFonts w:ascii="Arial" w:hAnsi="Arial" w:cs="Arial"/>
          <w:noProof/>
          <w:lang w:val="sr-Cyrl-CS"/>
        </w:rPr>
        <w:t>рока</w:t>
      </w:r>
      <w:r>
        <w:rPr>
          <w:rFonts w:ascii="Arial" w:hAnsi="Arial" w:cs="Arial"/>
          <w:noProof/>
          <w:lang w:val="sr-Cyrl-CS"/>
        </w:rPr>
        <w:t xml:space="preserve"> </w:t>
      </w:r>
      <w:r w:rsidRPr="00B4781F">
        <w:rPr>
          <w:rFonts w:ascii="Arial" w:hAnsi="Arial" w:cs="Arial"/>
          <w:noProof/>
          <w:lang w:val="sr-Cyrl-CS"/>
        </w:rPr>
        <w:t>за</w:t>
      </w:r>
      <w:r>
        <w:rPr>
          <w:rFonts w:ascii="Arial" w:hAnsi="Arial" w:cs="Arial"/>
          <w:noProof/>
          <w:lang w:val="sr-Cyrl-CS"/>
        </w:rPr>
        <w:t xml:space="preserve"> </w:t>
      </w:r>
      <w:r w:rsidRPr="00B4781F">
        <w:rPr>
          <w:rFonts w:ascii="Arial" w:hAnsi="Arial" w:cs="Arial"/>
          <w:noProof/>
          <w:lang w:val="sr-Cyrl-CS"/>
        </w:rPr>
        <w:t>подношење</w:t>
      </w:r>
      <w:r>
        <w:rPr>
          <w:rFonts w:ascii="Arial" w:hAnsi="Arial" w:cs="Arial"/>
          <w:noProof/>
          <w:lang w:val="sr-Cyrl-CS"/>
        </w:rPr>
        <w:t xml:space="preserve"> </w:t>
      </w:r>
      <w:r w:rsidRPr="00B4781F">
        <w:rPr>
          <w:rFonts w:ascii="Arial" w:hAnsi="Arial" w:cs="Arial"/>
          <w:noProof/>
          <w:lang w:val="sr-Cyrl-CS"/>
        </w:rPr>
        <w:t>захтева</w:t>
      </w:r>
      <w:r>
        <w:rPr>
          <w:rFonts w:ascii="Arial" w:hAnsi="Arial" w:cs="Arial"/>
          <w:noProof/>
          <w:lang w:val="sr-Cyrl-CS"/>
        </w:rPr>
        <w:t xml:space="preserve"> </w:t>
      </w:r>
      <w:r w:rsidRPr="00B4781F">
        <w:rPr>
          <w:rFonts w:ascii="Arial" w:hAnsi="Arial" w:cs="Arial"/>
          <w:noProof/>
          <w:lang w:val="sr-Cyrl-CS"/>
        </w:rPr>
        <w:t>из</w:t>
      </w:r>
      <w:r>
        <w:rPr>
          <w:rFonts w:ascii="Arial" w:hAnsi="Arial" w:cs="Arial"/>
          <w:noProof/>
          <w:lang w:val="sr-Cyrl-CS"/>
        </w:rPr>
        <w:t xml:space="preserve"> </w:t>
      </w:r>
      <w:r w:rsidRPr="00B4781F">
        <w:rPr>
          <w:rFonts w:ascii="Arial" w:hAnsi="Arial" w:cs="Arial"/>
          <w:noProof/>
          <w:lang w:val="sr-Cyrl-CS"/>
        </w:rPr>
        <w:t xml:space="preserve">става 4. и 5. </w:t>
      </w:r>
      <w:r>
        <w:rPr>
          <w:rFonts w:ascii="Arial" w:hAnsi="Arial" w:cs="Arial"/>
          <w:noProof/>
          <w:lang w:val="sr-Cyrl-CS"/>
        </w:rPr>
        <w:t>о</w:t>
      </w:r>
      <w:r w:rsidRPr="00B4781F">
        <w:rPr>
          <w:rFonts w:ascii="Arial" w:hAnsi="Arial" w:cs="Arial"/>
          <w:noProof/>
          <w:lang w:val="sr-Cyrl-CS"/>
        </w:rPr>
        <w:t>вог</w:t>
      </w:r>
      <w:r>
        <w:rPr>
          <w:rFonts w:ascii="Arial" w:hAnsi="Arial" w:cs="Arial"/>
          <w:noProof/>
          <w:lang w:val="sr-Cyrl-CS"/>
        </w:rPr>
        <w:t xml:space="preserve"> </w:t>
      </w:r>
      <w:r w:rsidRPr="00B4781F">
        <w:rPr>
          <w:rFonts w:ascii="Arial" w:hAnsi="Arial" w:cs="Arial"/>
          <w:noProof/>
          <w:lang w:val="sr-Cyrl-CS"/>
        </w:rPr>
        <w:t>одељка (рокови</w:t>
      </w:r>
      <w:r>
        <w:rPr>
          <w:rFonts w:ascii="Arial" w:hAnsi="Arial" w:cs="Arial"/>
          <w:noProof/>
          <w:lang w:val="sr-Cyrl-CS"/>
        </w:rPr>
        <w:t xml:space="preserve"> </w:t>
      </w:r>
      <w:r w:rsidRPr="00B4781F">
        <w:rPr>
          <w:rFonts w:ascii="Arial" w:hAnsi="Arial" w:cs="Arial"/>
          <w:noProof/>
          <w:lang w:val="sr-Cyrl-CS"/>
        </w:rPr>
        <w:t>и</w:t>
      </w:r>
      <w:r>
        <w:rPr>
          <w:rFonts w:ascii="Arial" w:hAnsi="Arial" w:cs="Arial"/>
          <w:noProof/>
          <w:lang w:val="sr-Cyrl-CS"/>
        </w:rPr>
        <w:t xml:space="preserve"> </w:t>
      </w:r>
      <w:r w:rsidRPr="00B4781F">
        <w:rPr>
          <w:rFonts w:ascii="Arial" w:hAnsi="Arial" w:cs="Arial"/>
          <w:noProof/>
          <w:lang w:val="sr-Cyrl-CS"/>
        </w:rPr>
        <w:t>зстава 3. и 4. члана 149. ЗЈН), а</w:t>
      </w:r>
      <w:r>
        <w:rPr>
          <w:rFonts w:ascii="Arial" w:hAnsi="Arial" w:cs="Arial"/>
          <w:noProof/>
          <w:lang w:val="sr-Cyrl-CS"/>
        </w:rPr>
        <w:t xml:space="preserve"> </w:t>
      </w:r>
      <w:r w:rsidRPr="00B4781F">
        <w:rPr>
          <w:rFonts w:ascii="Arial" w:hAnsi="Arial" w:cs="Arial"/>
          <w:noProof/>
          <w:lang w:val="sr-Cyrl-CS"/>
        </w:rPr>
        <w:t>подносилац</w:t>
      </w:r>
      <w:r>
        <w:rPr>
          <w:rFonts w:ascii="Arial" w:hAnsi="Arial" w:cs="Arial"/>
          <w:noProof/>
          <w:lang w:val="sr-Cyrl-CS"/>
        </w:rPr>
        <w:t xml:space="preserve"> </w:t>
      </w:r>
      <w:r w:rsidRPr="00B4781F">
        <w:rPr>
          <w:rFonts w:ascii="Arial" w:hAnsi="Arial" w:cs="Arial"/>
          <w:noProof/>
          <w:lang w:val="sr-Cyrl-CS"/>
        </w:rPr>
        <w:t>захтева</w:t>
      </w:r>
      <w:r>
        <w:rPr>
          <w:rFonts w:ascii="Arial" w:hAnsi="Arial" w:cs="Arial"/>
          <w:noProof/>
          <w:lang w:val="sr-Cyrl-CS"/>
        </w:rPr>
        <w:t xml:space="preserve"> </w:t>
      </w:r>
      <w:r w:rsidRPr="00B4781F">
        <w:rPr>
          <w:rFonts w:ascii="Arial" w:hAnsi="Arial" w:cs="Arial"/>
          <w:noProof/>
          <w:lang w:val="sr-Cyrl-CS"/>
        </w:rPr>
        <w:t>га</w:t>
      </w:r>
      <w:r>
        <w:rPr>
          <w:rFonts w:ascii="Arial" w:hAnsi="Arial" w:cs="Arial"/>
          <w:noProof/>
          <w:lang w:val="sr-Cyrl-CS"/>
        </w:rPr>
        <w:t xml:space="preserve"> </w:t>
      </w:r>
      <w:r w:rsidRPr="00B4781F">
        <w:rPr>
          <w:rFonts w:ascii="Arial" w:hAnsi="Arial" w:cs="Arial"/>
          <w:noProof/>
          <w:lang w:val="sr-Cyrl-CS"/>
        </w:rPr>
        <w:t>није</w:t>
      </w:r>
      <w:r>
        <w:rPr>
          <w:rFonts w:ascii="Arial" w:hAnsi="Arial" w:cs="Arial"/>
          <w:noProof/>
          <w:lang w:val="sr-Cyrl-CS"/>
        </w:rPr>
        <w:t xml:space="preserve"> </w:t>
      </w:r>
      <w:r w:rsidRPr="00B4781F">
        <w:rPr>
          <w:rFonts w:ascii="Arial" w:hAnsi="Arial" w:cs="Arial"/>
          <w:noProof/>
          <w:lang w:val="sr-Cyrl-CS"/>
        </w:rPr>
        <w:t>поднео</w:t>
      </w:r>
      <w:r>
        <w:rPr>
          <w:rFonts w:ascii="Arial" w:hAnsi="Arial" w:cs="Arial"/>
          <w:noProof/>
          <w:lang w:val="sr-Cyrl-CS"/>
        </w:rPr>
        <w:t xml:space="preserve"> </w:t>
      </w:r>
      <w:r w:rsidRPr="00B4781F">
        <w:rPr>
          <w:rFonts w:ascii="Arial" w:hAnsi="Arial" w:cs="Arial"/>
          <w:noProof/>
          <w:lang w:val="sr-Cyrl-CS"/>
        </w:rPr>
        <w:t>пре</w:t>
      </w:r>
      <w:r>
        <w:rPr>
          <w:rFonts w:ascii="Arial" w:hAnsi="Arial" w:cs="Arial"/>
          <w:noProof/>
          <w:lang w:val="sr-Cyrl-CS"/>
        </w:rPr>
        <w:t xml:space="preserve"> </w:t>
      </w:r>
      <w:r w:rsidRPr="00B4781F">
        <w:rPr>
          <w:rFonts w:ascii="Arial" w:hAnsi="Arial" w:cs="Arial"/>
          <w:noProof/>
          <w:lang w:val="sr-Cyrl-CS"/>
        </w:rPr>
        <w:t>истека</w:t>
      </w:r>
      <w:r>
        <w:rPr>
          <w:rFonts w:ascii="Arial" w:hAnsi="Arial" w:cs="Arial"/>
          <w:noProof/>
          <w:lang w:val="sr-Cyrl-CS"/>
        </w:rPr>
        <w:t xml:space="preserve"> </w:t>
      </w:r>
      <w:r w:rsidRPr="00B4781F">
        <w:rPr>
          <w:rFonts w:ascii="Arial" w:hAnsi="Arial" w:cs="Arial"/>
          <w:noProof/>
          <w:lang w:val="sr-Cyrl-CS"/>
        </w:rPr>
        <w:t>тог</w:t>
      </w:r>
      <w:r>
        <w:rPr>
          <w:rFonts w:ascii="Arial" w:hAnsi="Arial" w:cs="Arial"/>
          <w:noProof/>
          <w:lang w:val="sr-Cyrl-CS"/>
        </w:rPr>
        <w:t xml:space="preserve"> </w:t>
      </w:r>
      <w:r w:rsidRPr="00B4781F">
        <w:rPr>
          <w:rFonts w:ascii="Arial" w:hAnsi="Arial" w:cs="Arial"/>
          <w:noProof/>
          <w:lang w:val="sr-Cyrl-CS"/>
        </w:rPr>
        <w:t>рока.</w:t>
      </w:r>
    </w:p>
    <w:p w:rsidR="006C7472" w:rsidRPr="00035C33" w:rsidRDefault="006C7472" w:rsidP="006C7472">
      <w:pPr>
        <w:jc w:val="both"/>
        <w:rPr>
          <w:rFonts w:ascii="Arial" w:hAnsi="Arial" w:cs="Arial"/>
          <w:noProof/>
        </w:rPr>
      </w:pPr>
    </w:p>
    <w:p w:rsidR="006C7472" w:rsidRPr="00B4781F" w:rsidRDefault="006C7472" w:rsidP="006C7472">
      <w:pPr>
        <w:jc w:val="both"/>
        <w:rPr>
          <w:rFonts w:ascii="Arial" w:hAnsi="Arial" w:cs="Arial"/>
          <w:noProof/>
          <w:lang w:val="sr-Cyrl-CS"/>
        </w:rPr>
      </w:pPr>
      <w:r w:rsidRPr="00B4781F">
        <w:rPr>
          <w:rFonts w:ascii="Arial" w:hAnsi="Arial" w:cs="Arial"/>
          <w:noProof/>
          <w:lang w:val="sr-Cyrl-CS"/>
        </w:rPr>
        <w:t>Ако</w:t>
      </w:r>
      <w:r>
        <w:rPr>
          <w:rFonts w:ascii="Arial" w:hAnsi="Arial" w:cs="Arial"/>
          <w:noProof/>
          <w:lang w:val="sr-Cyrl-CS"/>
        </w:rPr>
        <w:t xml:space="preserve"> </w:t>
      </w:r>
      <w:r w:rsidRPr="00B4781F">
        <w:rPr>
          <w:rFonts w:ascii="Arial" w:hAnsi="Arial" w:cs="Arial"/>
          <w:noProof/>
          <w:lang w:val="sr-Cyrl-CS"/>
        </w:rPr>
        <w:t>је</w:t>
      </w:r>
      <w:r>
        <w:rPr>
          <w:rFonts w:ascii="Arial" w:hAnsi="Arial" w:cs="Arial"/>
          <w:noProof/>
          <w:lang w:val="sr-Cyrl-CS"/>
        </w:rPr>
        <w:t xml:space="preserve"> </w:t>
      </w:r>
      <w:r w:rsidRPr="00B4781F">
        <w:rPr>
          <w:rFonts w:ascii="Arial" w:hAnsi="Arial" w:cs="Arial"/>
          <w:noProof/>
          <w:lang w:val="sr-Cyrl-CS"/>
        </w:rPr>
        <w:t>у</w:t>
      </w:r>
      <w:r>
        <w:rPr>
          <w:rFonts w:ascii="Arial" w:hAnsi="Arial" w:cs="Arial"/>
          <w:noProof/>
          <w:lang w:val="sr-Cyrl-CS"/>
        </w:rPr>
        <w:t xml:space="preserve"> </w:t>
      </w:r>
      <w:r w:rsidRPr="00B4781F">
        <w:rPr>
          <w:rFonts w:ascii="Arial" w:hAnsi="Arial" w:cs="Arial"/>
          <w:noProof/>
          <w:lang w:val="sr-Cyrl-CS"/>
        </w:rPr>
        <w:t>истом</w:t>
      </w:r>
      <w:r>
        <w:rPr>
          <w:rFonts w:ascii="Arial" w:hAnsi="Arial" w:cs="Arial"/>
          <w:noProof/>
          <w:lang w:val="sr-Cyrl-CS"/>
        </w:rPr>
        <w:t xml:space="preserve"> </w:t>
      </w:r>
      <w:r w:rsidRPr="00B4781F">
        <w:rPr>
          <w:rFonts w:ascii="Arial" w:hAnsi="Arial" w:cs="Arial"/>
          <w:noProof/>
          <w:lang w:val="sr-Cyrl-CS"/>
        </w:rPr>
        <w:t>поступку</w:t>
      </w:r>
      <w:r>
        <w:rPr>
          <w:rFonts w:ascii="Arial" w:hAnsi="Arial" w:cs="Arial"/>
          <w:noProof/>
          <w:lang w:val="sr-Cyrl-CS"/>
        </w:rPr>
        <w:t xml:space="preserve"> </w:t>
      </w:r>
      <w:r w:rsidRPr="00B4781F">
        <w:rPr>
          <w:rFonts w:ascii="Arial" w:hAnsi="Arial" w:cs="Arial"/>
          <w:noProof/>
          <w:lang w:val="sr-Cyrl-CS"/>
        </w:rPr>
        <w:t>јавне</w:t>
      </w:r>
      <w:r>
        <w:rPr>
          <w:rFonts w:ascii="Arial" w:hAnsi="Arial" w:cs="Arial"/>
          <w:noProof/>
          <w:lang w:val="sr-Cyrl-CS"/>
        </w:rPr>
        <w:t xml:space="preserve"> </w:t>
      </w:r>
      <w:r w:rsidRPr="00B4781F">
        <w:rPr>
          <w:rFonts w:ascii="Arial" w:hAnsi="Arial" w:cs="Arial"/>
          <w:noProof/>
          <w:lang w:val="sr-Cyrl-CS"/>
        </w:rPr>
        <w:t>набавке</w:t>
      </w:r>
      <w:r>
        <w:rPr>
          <w:rFonts w:ascii="Arial" w:hAnsi="Arial" w:cs="Arial"/>
          <w:noProof/>
          <w:lang w:val="sr-Cyrl-CS"/>
        </w:rPr>
        <w:t xml:space="preserve"> </w:t>
      </w:r>
      <w:r w:rsidRPr="00B4781F">
        <w:rPr>
          <w:rFonts w:ascii="Arial" w:hAnsi="Arial" w:cs="Arial"/>
          <w:noProof/>
          <w:lang w:val="sr-Cyrl-CS"/>
        </w:rPr>
        <w:t>поново</w:t>
      </w:r>
      <w:r>
        <w:rPr>
          <w:rFonts w:ascii="Arial" w:hAnsi="Arial" w:cs="Arial"/>
          <w:noProof/>
          <w:lang w:val="sr-Cyrl-CS"/>
        </w:rPr>
        <w:t xml:space="preserve"> </w:t>
      </w:r>
      <w:r w:rsidRPr="00B4781F">
        <w:rPr>
          <w:rFonts w:ascii="Arial" w:hAnsi="Arial" w:cs="Arial"/>
          <w:noProof/>
          <w:lang w:val="sr-Cyrl-CS"/>
        </w:rPr>
        <w:t>поднет</w:t>
      </w:r>
      <w:r>
        <w:rPr>
          <w:rFonts w:ascii="Arial" w:hAnsi="Arial" w:cs="Arial"/>
          <w:noProof/>
          <w:lang w:val="sr-Cyrl-CS"/>
        </w:rPr>
        <w:t xml:space="preserve"> </w:t>
      </w:r>
      <w:r w:rsidRPr="00B4781F">
        <w:rPr>
          <w:rFonts w:ascii="Arial" w:hAnsi="Arial" w:cs="Arial"/>
          <w:noProof/>
          <w:lang w:val="sr-Cyrl-CS"/>
        </w:rPr>
        <w:t>захтев</w:t>
      </w:r>
      <w:r>
        <w:rPr>
          <w:rFonts w:ascii="Arial" w:hAnsi="Arial" w:cs="Arial"/>
          <w:noProof/>
          <w:lang w:val="sr-Cyrl-CS"/>
        </w:rPr>
        <w:t xml:space="preserve"> </w:t>
      </w:r>
      <w:r w:rsidRPr="00B4781F">
        <w:rPr>
          <w:rFonts w:ascii="Arial" w:hAnsi="Arial" w:cs="Arial"/>
          <w:noProof/>
          <w:lang w:val="sr-Cyrl-CS"/>
        </w:rPr>
        <w:t>за</w:t>
      </w:r>
      <w:r>
        <w:rPr>
          <w:rFonts w:ascii="Arial" w:hAnsi="Arial" w:cs="Arial"/>
          <w:noProof/>
          <w:lang w:val="sr-Cyrl-CS"/>
        </w:rPr>
        <w:t xml:space="preserve"> </w:t>
      </w:r>
      <w:r w:rsidRPr="00B4781F">
        <w:rPr>
          <w:rFonts w:ascii="Arial" w:hAnsi="Arial" w:cs="Arial"/>
          <w:noProof/>
          <w:lang w:val="sr-Cyrl-CS"/>
        </w:rPr>
        <w:t>заштиту</w:t>
      </w:r>
      <w:r>
        <w:rPr>
          <w:rFonts w:ascii="Arial" w:hAnsi="Arial" w:cs="Arial"/>
          <w:noProof/>
          <w:lang w:val="sr-Cyrl-CS"/>
        </w:rPr>
        <w:t xml:space="preserve"> </w:t>
      </w:r>
      <w:r w:rsidRPr="00B4781F">
        <w:rPr>
          <w:rFonts w:ascii="Arial" w:hAnsi="Arial" w:cs="Arial"/>
          <w:noProof/>
          <w:lang w:val="sr-Cyrl-CS"/>
        </w:rPr>
        <w:t>права</w:t>
      </w:r>
      <w:r>
        <w:rPr>
          <w:rFonts w:ascii="Arial" w:hAnsi="Arial" w:cs="Arial"/>
          <w:noProof/>
          <w:lang w:val="sr-Cyrl-CS"/>
        </w:rPr>
        <w:t xml:space="preserve"> </w:t>
      </w:r>
      <w:r w:rsidRPr="00B4781F">
        <w:rPr>
          <w:rFonts w:ascii="Arial" w:hAnsi="Arial" w:cs="Arial"/>
          <w:noProof/>
          <w:lang w:val="sr-Cyrl-CS"/>
        </w:rPr>
        <w:t>од</w:t>
      </w:r>
      <w:r>
        <w:rPr>
          <w:rFonts w:ascii="Arial" w:hAnsi="Arial" w:cs="Arial"/>
          <w:noProof/>
          <w:lang w:val="sr-Cyrl-CS"/>
        </w:rPr>
        <w:t xml:space="preserve"> </w:t>
      </w:r>
      <w:r w:rsidRPr="00B4781F">
        <w:rPr>
          <w:rFonts w:ascii="Arial" w:hAnsi="Arial" w:cs="Arial"/>
          <w:noProof/>
          <w:lang w:val="sr-Cyrl-CS"/>
        </w:rPr>
        <w:t>стране</w:t>
      </w:r>
      <w:r>
        <w:rPr>
          <w:rFonts w:ascii="Arial" w:hAnsi="Arial" w:cs="Arial"/>
          <w:noProof/>
          <w:lang w:val="sr-Cyrl-CS"/>
        </w:rPr>
        <w:t xml:space="preserve"> </w:t>
      </w:r>
      <w:r w:rsidRPr="00B4781F">
        <w:rPr>
          <w:rFonts w:ascii="Arial" w:hAnsi="Arial" w:cs="Arial"/>
          <w:noProof/>
          <w:lang w:val="sr-Cyrl-CS"/>
        </w:rPr>
        <w:t>истог</w:t>
      </w:r>
      <w:r>
        <w:rPr>
          <w:rFonts w:ascii="Arial" w:hAnsi="Arial" w:cs="Arial"/>
          <w:noProof/>
          <w:lang w:val="sr-Cyrl-CS"/>
        </w:rPr>
        <w:t xml:space="preserve"> </w:t>
      </w:r>
      <w:r w:rsidRPr="00B4781F">
        <w:rPr>
          <w:rFonts w:ascii="Arial" w:hAnsi="Arial" w:cs="Arial"/>
          <w:noProof/>
          <w:lang w:val="sr-Cyrl-CS"/>
        </w:rPr>
        <w:t>подносиоца</w:t>
      </w:r>
      <w:r>
        <w:rPr>
          <w:rFonts w:ascii="Arial" w:hAnsi="Arial" w:cs="Arial"/>
          <w:noProof/>
          <w:lang w:val="sr-Cyrl-CS"/>
        </w:rPr>
        <w:t xml:space="preserve"> </w:t>
      </w:r>
      <w:r w:rsidRPr="00B4781F">
        <w:rPr>
          <w:rFonts w:ascii="Arial" w:hAnsi="Arial" w:cs="Arial"/>
          <w:noProof/>
          <w:lang w:val="sr-Cyrl-CS"/>
        </w:rPr>
        <w:t>захтева, у</w:t>
      </w:r>
      <w:r>
        <w:rPr>
          <w:rFonts w:ascii="Arial" w:hAnsi="Arial" w:cs="Arial"/>
          <w:noProof/>
          <w:lang w:val="sr-Cyrl-CS"/>
        </w:rPr>
        <w:t xml:space="preserve"> </w:t>
      </w:r>
      <w:r w:rsidRPr="00B4781F">
        <w:rPr>
          <w:rFonts w:ascii="Arial" w:hAnsi="Arial" w:cs="Arial"/>
          <w:noProof/>
          <w:lang w:val="sr-Cyrl-CS"/>
        </w:rPr>
        <w:t>том</w:t>
      </w:r>
      <w:r>
        <w:rPr>
          <w:rFonts w:ascii="Arial" w:hAnsi="Arial" w:cs="Arial"/>
          <w:noProof/>
          <w:lang w:val="sr-Cyrl-CS"/>
        </w:rPr>
        <w:t xml:space="preserve"> </w:t>
      </w:r>
      <w:r w:rsidRPr="00B4781F">
        <w:rPr>
          <w:rFonts w:ascii="Arial" w:hAnsi="Arial" w:cs="Arial"/>
          <w:noProof/>
          <w:lang w:val="sr-Cyrl-CS"/>
        </w:rPr>
        <w:t>захтеву</w:t>
      </w:r>
      <w:r>
        <w:rPr>
          <w:rFonts w:ascii="Arial" w:hAnsi="Arial" w:cs="Arial"/>
          <w:noProof/>
          <w:lang w:val="sr-Cyrl-CS"/>
        </w:rPr>
        <w:t xml:space="preserve"> </w:t>
      </w:r>
      <w:r w:rsidRPr="00B4781F">
        <w:rPr>
          <w:rFonts w:ascii="Arial" w:hAnsi="Arial" w:cs="Arial"/>
          <w:noProof/>
          <w:lang w:val="sr-Cyrl-CS"/>
        </w:rPr>
        <w:t>се</w:t>
      </w:r>
      <w:r>
        <w:rPr>
          <w:rFonts w:ascii="Arial" w:hAnsi="Arial" w:cs="Arial"/>
          <w:noProof/>
          <w:lang w:val="sr-Cyrl-CS"/>
        </w:rPr>
        <w:t xml:space="preserve"> </w:t>
      </w:r>
      <w:r w:rsidRPr="00B4781F">
        <w:rPr>
          <w:rFonts w:ascii="Arial" w:hAnsi="Arial" w:cs="Arial"/>
          <w:noProof/>
          <w:lang w:val="sr-Cyrl-CS"/>
        </w:rPr>
        <w:t>не</w:t>
      </w:r>
      <w:r>
        <w:rPr>
          <w:rFonts w:ascii="Arial" w:hAnsi="Arial" w:cs="Arial"/>
          <w:noProof/>
          <w:lang w:val="sr-Cyrl-CS"/>
        </w:rPr>
        <w:t xml:space="preserve"> </w:t>
      </w:r>
      <w:r w:rsidRPr="00B4781F">
        <w:rPr>
          <w:rFonts w:ascii="Arial" w:hAnsi="Arial" w:cs="Arial"/>
          <w:noProof/>
          <w:lang w:val="sr-Cyrl-CS"/>
        </w:rPr>
        <w:t>могу</w:t>
      </w:r>
      <w:r>
        <w:rPr>
          <w:rFonts w:ascii="Arial" w:hAnsi="Arial" w:cs="Arial"/>
          <w:noProof/>
          <w:lang w:val="sr-Cyrl-CS"/>
        </w:rPr>
        <w:t xml:space="preserve"> </w:t>
      </w:r>
      <w:r w:rsidRPr="00B4781F">
        <w:rPr>
          <w:rFonts w:ascii="Arial" w:hAnsi="Arial" w:cs="Arial"/>
          <w:noProof/>
          <w:lang w:val="sr-Cyrl-CS"/>
        </w:rPr>
        <w:t>оспоравати</w:t>
      </w:r>
      <w:r>
        <w:rPr>
          <w:rFonts w:ascii="Arial" w:hAnsi="Arial" w:cs="Arial"/>
          <w:noProof/>
          <w:lang w:val="sr-Cyrl-CS"/>
        </w:rPr>
        <w:t xml:space="preserve"> </w:t>
      </w:r>
      <w:r w:rsidRPr="00B4781F">
        <w:rPr>
          <w:rFonts w:ascii="Arial" w:hAnsi="Arial" w:cs="Arial"/>
          <w:noProof/>
          <w:lang w:val="sr-Cyrl-CS"/>
        </w:rPr>
        <w:t>радње</w:t>
      </w:r>
      <w:r>
        <w:rPr>
          <w:rFonts w:ascii="Arial" w:hAnsi="Arial" w:cs="Arial"/>
          <w:noProof/>
          <w:lang w:val="sr-Cyrl-CS"/>
        </w:rPr>
        <w:t xml:space="preserve"> </w:t>
      </w:r>
      <w:r w:rsidRPr="00B4781F">
        <w:rPr>
          <w:rFonts w:ascii="Arial" w:hAnsi="Arial" w:cs="Arial"/>
          <w:noProof/>
          <w:lang w:val="sr-Cyrl-CS"/>
        </w:rPr>
        <w:t>наручиоца</w:t>
      </w:r>
      <w:r>
        <w:rPr>
          <w:rFonts w:ascii="Arial" w:hAnsi="Arial" w:cs="Arial"/>
          <w:noProof/>
          <w:lang w:val="sr-Cyrl-CS"/>
        </w:rPr>
        <w:t xml:space="preserve"> </w:t>
      </w:r>
      <w:r w:rsidRPr="00B4781F">
        <w:rPr>
          <w:rFonts w:ascii="Arial" w:hAnsi="Arial" w:cs="Arial"/>
          <w:noProof/>
          <w:lang w:val="sr-Cyrl-CS"/>
        </w:rPr>
        <w:t>за</w:t>
      </w:r>
      <w:r>
        <w:rPr>
          <w:rFonts w:ascii="Arial" w:hAnsi="Arial" w:cs="Arial"/>
          <w:noProof/>
          <w:lang w:val="sr-Cyrl-CS"/>
        </w:rPr>
        <w:t xml:space="preserve"> </w:t>
      </w:r>
      <w:r w:rsidRPr="00B4781F">
        <w:rPr>
          <w:rFonts w:ascii="Arial" w:hAnsi="Arial" w:cs="Arial"/>
          <w:noProof/>
          <w:lang w:val="sr-Cyrl-CS"/>
        </w:rPr>
        <w:t>које</w:t>
      </w:r>
      <w:r>
        <w:rPr>
          <w:rFonts w:ascii="Arial" w:hAnsi="Arial" w:cs="Arial"/>
          <w:noProof/>
          <w:lang w:val="sr-Cyrl-CS"/>
        </w:rPr>
        <w:t xml:space="preserve"> </w:t>
      </w:r>
      <w:r w:rsidRPr="00B4781F">
        <w:rPr>
          <w:rFonts w:ascii="Arial" w:hAnsi="Arial" w:cs="Arial"/>
          <w:noProof/>
          <w:lang w:val="sr-Cyrl-CS"/>
        </w:rPr>
        <w:t>је</w:t>
      </w:r>
      <w:r>
        <w:rPr>
          <w:rFonts w:ascii="Arial" w:hAnsi="Arial" w:cs="Arial"/>
          <w:noProof/>
          <w:lang w:val="sr-Cyrl-CS"/>
        </w:rPr>
        <w:t xml:space="preserve"> </w:t>
      </w:r>
      <w:r w:rsidRPr="00B4781F">
        <w:rPr>
          <w:rFonts w:ascii="Arial" w:hAnsi="Arial" w:cs="Arial"/>
          <w:noProof/>
          <w:lang w:val="sr-Cyrl-CS"/>
        </w:rPr>
        <w:t>подносилац</w:t>
      </w:r>
      <w:r>
        <w:rPr>
          <w:rFonts w:ascii="Arial" w:hAnsi="Arial" w:cs="Arial"/>
          <w:noProof/>
          <w:lang w:val="sr-Cyrl-CS"/>
        </w:rPr>
        <w:t xml:space="preserve"> </w:t>
      </w:r>
      <w:r w:rsidRPr="00B4781F">
        <w:rPr>
          <w:rFonts w:ascii="Arial" w:hAnsi="Arial" w:cs="Arial"/>
          <w:noProof/>
          <w:lang w:val="sr-Cyrl-CS"/>
        </w:rPr>
        <w:t>захтева</w:t>
      </w:r>
      <w:r>
        <w:rPr>
          <w:rFonts w:ascii="Arial" w:hAnsi="Arial" w:cs="Arial"/>
          <w:noProof/>
          <w:lang w:val="sr-Cyrl-CS"/>
        </w:rPr>
        <w:t xml:space="preserve"> </w:t>
      </w:r>
      <w:r w:rsidRPr="00B4781F">
        <w:rPr>
          <w:rFonts w:ascii="Arial" w:hAnsi="Arial" w:cs="Arial"/>
          <w:noProof/>
          <w:lang w:val="sr-Cyrl-CS"/>
        </w:rPr>
        <w:t>знао</w:t>
      </w:r>
      <w:r>
        <w:rPr>
          <w:rFonts w:ascii="Arial" w:hAnsi="Arial" w:cs="Arial"/>
          <w:noProof/>
          <w:lang w:val="sr-Cyrl-CS"/>
        </w:rPr>
        <w:t xml:space="preserve"> </w:t>
      </w:r>
      <w:r w:rsidRPr="00B4781F">
        <w:rPr>
          <w:rFonts w:ascii="Arial" w:hAnsi="Arial" w:cs="Arial"/>
          <w:noProof/>
          <w:lang w:val="sr-Cyrl-CS"/>
        </w:rPr>
        <w:t>или</w:t>
      </w:r>
      <w:r>
        <w:rPr>
          <w:rFonts w:ascii="Arial" w:hAnsi="Arial" w:cs="Arial"/>
          <w:noProof/>
          <w:lang w:val="sr-Cyrl-CS"/>
        </w:rPr>
        <w:t xml:space="preserve"> </w:t>
      </w:r>
      <w:r w:rsidRPr="00B4781F">
        <w:rPr>
          <w:rFonts w:ascii="Arial" w:hAnsi="Arial" w:cs="Arial"/>
          <w:noProof/>
          <w:lang w:val="sr-Cyrl-CS"/>
        </w:rPr>
        <w:t>могао</w:t>
      </w:r>
      <w:r>
        <w:rPr>
          <w:rFonts w:ascii="Arial" w:hAnsi="Arial" w:cs="Arial"/>
          <w:noProof/>
          <w:lang w:val="sr-Cyrl-CS"/>
        </w:rPr>
        <w:t xml:space="preserve"> </w:t>
      </w:r>
      <w:r w:rsidRPr="00B4781F">
        <w:rPr>
          <w:rFonts w:ascii="Arial" w:hAnsi="Arial" w:cs="Arial"/>
          <w:noProof/>
          <w:lang w:val="sr-Cyrl-CS"/>
        </w:rPr>
        <w:t>знати</w:t>
      </w:r>
      <w:r>
        <w:rPr>
          <w:rFonts w:ascii="Arial" w:hAnsi="Arial" w:cs="Arial"/>
          <w:noProof/>
          <w:lang w:val="sr-Cyrl-CS"/>
        </w:rPr>
        <w:t xml:space="preserve"> </w:t>
      </w:r>
      <w:r w:rsidRPr="00B4781F">
        <w:rPr>
          <w:rFonts w:ascii="Arial" w:hAnsi="Arial" w:cs="Arial"/>
          <w:noProof/>
          <w:lang w:val="sr-Cyrl-CS"/>
        </w:rPr>
        <w:t>приликом</w:t>
      </w:r>
      <w:r>
        <w:rPr>
          <w:rFonts w:ascii="Arial" w:hAnsi="Arial" w:cs="Arial"/>
          <w:noProof/>
          <w:lang w:val="sr-Cyrl-CS"/>
        </w:rPr>
        <w:t xml:space="preserve"> </w:t>
      </w:r>
      <w:r w:rsidRPr="00B4781F">
        <w:rPr>
          <w:rFonts w:ascii="Arial" w:hAnsi="Arial" w:cs="Arial"/>
          <w:noProof/>
          <w:lang w:val="sr-Cyrl-CS"/>
        </w:rPr>
        <w:t>подношења</w:t>
      </w:r>
      <w:r>
        <w:rPr>
          <w:rFonts w:ascii="Arial" w:hAnsi="Arial" w:cs="Arial"/>
          <w:noProof/>
          <w:lang w:val="sr-Cyrl-CS"/>
        </w:rPr>
        <w:t xml:space="preserve"> </w:t>
      </w:r>
      <w:r w:rsidRPr="00B4781F">
        <w:rPr>
          <w:rFonts w:ascii="Arial" w:hAnsi="Arial" w:cs="Arial"/>
          <w:noProof/>
          <w:lang w:val="sr-Cyrl-CS"/>
        </w:rPr>
        <w:t>претходног</w:t>
      </w:r>
      <w:r>
        <w:rPr>
          <w:rFonts w:ascii="Arial" w:hAnsi="Arial" w:cs="Arial"/>
          <w:noProof/>
          <w:lang w:val="sr-Cyrl-CS"/>
        </w:rPr>
        <w:t xml:space="preserve"> </w:t>
      </w:r>
      <w:r w:rsidRPr="00B4781F">
        <w:rPr>
          <w:rFonts w:ascii="Arial" w:hAnsi="Arial" w:cs="Arial"/>
          <w:noProof/>
          <w:lang w:val="sr-Cyrl-CS"/>
        </w:rPr>
        <w:t>захтева.</w:t>
      </w:r>
    </w:p>
    <w:p w:rsidR="006C7472" w:rsidRPr="00035C33" w:rsidRDefault="006C7472" w:rsidP="006C7472">
      <w:pPr>
        <w:jc w:val="both"/>
        <w:rPr>
          <w:rFonts w:ascii="Arial" w:hAnsi="Arial" w:cs="Arial"/>
          <w:noProof/>
        </w:rPr>
      </w:pPr>
    </w:p>
    <w:p w:rsidR="006C7472" w:rsidRPr="00B4781F" w:rsidRDefault="006C7472" w:rsidP="006C7472">
      <w:pPr>
        <w:jc w:val="both"/>
        <w:rPr>
          <w:rFonts w:ascii="Arial" w:hAnsi="Arial" w:cs="Arial"/>
          <w:noProof/>
          <w:lang w:val="sr-Cyrl-CS"/>
        </w:rPr>
      </w:pPr>
      <w:r w:rsidRPr="00B4781F">
        <w:rPr>
          <w:rFonts w:ascii="Arial" w:hAnsi="Arial" w:cs="Arial"/>
          <w:noProof/>
          <w:lang w:val="sr-Cyrl-CS"/>
        </w:rPr>
        <w:t>Наручилац</w:t>
      </w:r>
      <w:r>
        <w:rPr>
          <w:rFonts w:ascii="Arial" w:hAnsi="Arial" w:cs="Arial"/>
          <w:noProof/>
          <w:lang w:val="sr-Cyrl-CS"/>
        </w:rPr>
        <w:t xml:space="preserve"> </w:t>
      </w:r>
      <w:r w:rsidRPr="00B4781F">
        <w:rPr>
          <w:rFonts w:ascii="Arial" w:hAnsi="Arial" w:cs="Arial"/>
          <w:noProof/>
          <w:lang w:val="sr-Cyrl-CS"/>
        </w:rPr>
        <w:t>објављује</w:t>
      </w:r>
      <w:r>
        <w:rPr>
          <w:rFonts w:ascii="Arial" w:hAnsi="Arial" w:cs="Arial"/>
          <w:noProof/>
          <w:lang w:val="sr-Cyrl-CS"/>
        </w:rPr>
        <w:t xml:space="preserve"> </w:t>
      </w:r>
      <w:r w:rsidRPr="00B4781F">
        <w:rPr>
          <w:rFonts w:ascii="Arial" w:hAnsi="Arial" w:cs="Arial"/>
          <w:noProof/>
          <w:lang w:val="sr-Cyrl-CS"/>
        </w:rPr>
        <w:t>обавештење</w:t>
      </w:r>
      <w:r>
        <w:rPr>
          <w:rFonts w:ascii="Arial" w:hAnsi="Arial" w:cs="Arial"/>
          <w:noProof/>
          <w:lang w:val="sr-Cyrl-CS"/>
        </w:rPr>
        <w:t xml:space="preserve"> </w:t>
      </w:r>
      <w:r w:rsidRPr="00B4781F">
        <w:rPr>
          <w:rFonts w:ascii="Arial" w:hAnsi="Arial" w:cs="Arial"/>
          <w:noProof/>
          <w:lang w:val="sr-Cyrl-CS"/>
        </w:rPr>
        <w:t>о</w:t>
      </w:r>
      <w:r>
        <w:rPr>
          <w:rFonts w:ascii="Arial" w:hAnsi="Arial" w:cs="Arial"/>
          <w:noProof/>
          <w:lang w:val="sr-Cyrl-CS"/>
        </w:rPr>
        <w:t xml:space="preserve"> </w:t>
      </w:r>
      <w:r w:rsidRPr="00B4781F">
        <w:rPr>
          <w:rFonts w:ascii="Arial" w:hAnsi="Arial" w:cs="Arial"/>
          <w:noProof/>
          <w:lang w:val="sr-Cyrl-CS"/>
        </w:rPr>
        <w:t>поднетом</w:t>
      </w:r>
      <w:r>
        <w:rPr>
          <w:rFonts w:ascii="Arial" w:hAnsi="Arial" w:cs="Arial"/>
          <w:noProof/>
          <w:lang w:val="sr-Cyrl-CS"/>
        </w:rPr>
        <w:t xml:space="preserve"> </w:t>
      </w:r>
      <w:r w:rsidRPr="00B4781F">
        <w:rPr>
          <w:rFonts w:ascii="Arial" w:hAnsi="Arial" w:cs="Arial"/>
          <w:noProof/>
          <w:lang w:val="sr-Cyrl-CS"/>
        </w:rPr>
        <w:t>захтеву</w:t>
      </w:r>
      <w:r>
        <w:rPr>
          <w:rFonts w:ascii="Arial" w:hAnsi="Arial" w:cs="Arial"/>
          <w:noProof/>
          <w:lang w:val="sr-Cyrl-CS"/>
        </w:rPr>
        <w:t xml:space="preserve"> </w:t>
      </w:r>
      <w:r w:rsidRPr="00B4781F">
        <w:rPr>
          <w:rFonts w:ascii="Arial" w:hAnsi="Arial" w:cs="Arial"/>
          <w:noProof/>
          <w:lang w:val="sr-Cyrl-CS"/>
        </w:rPr>
        <w:t>за</w:t>
      </w:r>
      <w:r>
        <w:rPr>
          <w:rFonts w:ascii="Arial" w:hAnsi="Arial" w:cs="Arial"/>
          <w:noProof/>
          <w:lang w:val="sr-Cyrl-CS"/>
        </w:rPr>
        <w:t xml:space="preserve"> </w:t>
      </w:r>
      <w:r w:rsidRPr="00B4781F">
        <w:rPr>
          <w:rFonts w:ascii="Arial" w:hAnsi="Arial" w:cs="Arial"/>
          <w:noProof/>
          <w:lang w:val="sr-Cyrl-CS"/>
        </w:rPr>
        <w:t>заштиту</w:t>
      </w:r>
      <w:r>
        <w:rPr>
          <w:rFonts w:ascii="Arial" w:hAnsi="Arial" w:cs="Arial"/>
          <w:noProof/>
          <w:lang w:val="sr-Cyrl-CS"/>
        </w:rPr>
        <w:t xml:space="preserve"> </w:t>
      </w:r>
      <w:r w:rsidRPr="00B4781F">
        <w:rPr>
          <w:rFonts w:ascii="Arial" w:hAnsi="Arial" w:cs="Arial"/>
          <w:noProof/>
          <w:lang w:val="sr-Cyrl-CS"/>
        </w:rPr>
        <w:t>права</w:t>
      </w:r>
      <w:r>
        <w:rPr>
          <w:rFonts w:ascii="Arial" w:hAnsi="Arial" w:cs="Arial"/>
          <w:noProof/>
          <w:lang w:val="sr-Cyrl-CS"/>
        </w:rPr>
        <w:t xml:space="preserve"> </w:t>
      </w:r>
      <w:r w:rsidRPr="00B4781F">
        <w:rPr>
          <w:rFonts w:ascii="Arial" w:hAnsi="Arial" w:cs="Arial"/>
          <w:noProof/>
          <w:lang w:val="sr-Cyrl-CS"/>
        </w:rPr>
        <w:t>на</w:t>
      </w:r>
      <w:r>
        <w:rPr>
          <w:rFonts w:ascii="Arial" w:hAnsi="Arial" w:cs="Arial"/>
          <w:noProof/>
          <w:lang w:val="sr-Cyrl-CS"/>
        </w:rPr>
        <w:t xml:space="preserve"> </w:t>
      </w:r>
      <w:r w:rsidRPr="00B4781F">
        <w:rPr>
          <w:rFonts w:ascii="Arial" w:hAnsi="Arial" w:cs="Arial"/>
          <w:noProof/>
          <w:lang w:val="sr-Cyrl-CS"/>
        </w:rPr>
        <w:t>Порталу</w:t>
      </w:r>
      <w:r>
        <w:rPr>
          <w:rFonts w:ascii="Arial" w:hAnsi="Arial" w:cs="Arial"/>
          <w:noProof/>
          <w:lang w:val="sr-Cyrl-CS"/>
        </w:rPr>
        <w:t xml:space="preserve"> </w:t>
      </w:r>
      <w:r w:rsidRPr="00B4781F">
        <w:rPr>
          <w:rFonts w:ascii="Arial" w:hAnsi="Arial" w:cs="Arial"/>
          <w:noProof/>
          <w:lang w:val="sr-Cyrl-CS"/>
        </w:rPr>
        <w:t>јавних</w:t>
      </w:r>
      <w:r>
        <w:rPr>
          <w:rFonts w:ascii="Arial" w:hAnsi="Arial" w:cs="Arial"/>
          <w:noProof/>
          <w:lang w:val="sr-Cyrl-CS"/>
        </w:rPr>
        <w:t xml:space="preserve"> </w:t>
      </w:r>
      <w:r w:rsidRPr="00B4781F">
        <w:rPr>
          <w:rFonts w:ascii="Arial" w:hAnsi="Arial" w:cs="Arial"/>
          <w:noProof/>
          <w:lang w:val="sr-Cyrl-CS"/>
        </w:rPr>
        <w:t>набавки</w:t>
      </w:r>
      <w:r>
        <w:rPr>
          <w:rFonts w:ascii="Arial" w:hAnsi="Arial" w:cs="Arial"/>
          <w:noProof/>
          <w:lang w:val="sr-Cyrl-CS"/>
        </w:rPr>
        <w:t xml:space="preserve"> </w:t>
      </w:r>
      <w:r w:rsidRPr="00B4781F">
        <w:rPr>
          <w:rFonts w:ascii="Arial" w:hAnsi="Arial" w:cs="Arial"/>
          <w:noProof/>
          <w:lang w:val="sr-Cyrl-CS"/>
        </w:rPr>
        <w:t>и</w:t>
      </w:r>
      <w:r>
        <w:rPr>
          <w:rFonts w:ascii="Arial" w:hAnsi="Arial" w:cs="Arial"/>
          <w:noProof/>
          <w:lang w:val="sr-Cyrl-CS"/>
        </w:rPr>
        <w:t xml:space="preserve"> </w:t>
      </w:r>
      <w:r w:rsidRPr="00B4781F">
        <w:rPr>
          <w:rFonts w:ascii="Arial" w:hAnsi="Arial" w:cs="Arial"/>
          <w:noProof/>
          <w:lang w:val="sr-Cyrl-CS"/>
        </w:rPr>
        <w:t>на</w:t>
      </w:r>
      <w:r>
        <w:rPr>
          <w:rFonts w:ascii="Arial" w:hAnsi="Arial" w:cs="Arial"/>
          <w:noProof/>
          <w:lang w:val="sr-Cyrl-CS"/>
        </w:rPr>
        <w:t xml:space="preserve"> </w:t>
      </w:r>
      <w:r w:rsidRPr="00B4781F">
        <w:rPr>
          <w:rFonts w:ascii="Arial" w:hAnsi="Arial" w:cs="Arial"/>
          <w:noProof/>
          <w:lang w:val="sr-Cyrl-CS"/>
        </w:rPr>
        <w:t>својој</w:t>
      </w:r>
      <w:r>
        <w:rPr>
          <w:rFonts w:ascii="Arial" w:hAnsi="Arial" w:cs="Arial"/>
          <w:noProof/>
          <w:lang w:val="sr-Cyrl-CS"/>
        </w:rPr>
        <w:t xml:space="preserve"> </w:t>
      </w:r>
      <w:r w:rsidRPr="00B4781F">
        <w:rPr>
          <w:rFonts w:ascii="Arial" w:hAnsi="Arial" w:cs="Arial"/>
          <w:noProof/>
          <w:lang w:val="sr-Cyrl-CS"/>
        </w:rPr>
        <w:t>интернет</w:t>
      </w:r>
      <w:r>
        <w:rPr>
          <w:rFonts w:ascii="Arial" w:hAnsi="Arial" w:cs="Arial"/>
          <w:noProof/>
          <w:lang w:val="sr-Cyrl-CS"/>
        </w:rPr>
        <w:t xml:space="preserve"> </w:t>
      </w:r>
      <w:r w:rsidRPr="00B4781F">
        <w:rPr>
          <w:rFonts w:ascii="Arial" w:hAnsi="Arial" w:cs="Arial"/>
          <w:noProof/>
          <w:lang w:val="sr-Cyrl-CS"/>
        </w:rPr>
        <w:t>страници</w:t>
      </w:r>
      <w:r>
        <w:rPr>
          <w:rFonts w:ascii="Arial" w:hAnsi="Arial" w:cs="Arial"/>
          <w:noProof/>
          <w:lang w:val="sr-Cyrl-CS"/>
        </w:rPr>
        <w:t xml:space="preserve"> </w:t>
      </w:r>
      <w:r w:rsidRPr="00B4781F">
        <w:rPr>
          <w:rFonts w:ascii="Arial" w:hAnsi="Arial" w:cs="Arial"/>
          <w:noProof/>
          <w:lang w:val="sr-Cyrl-CS"/>
        </w:rPr>
        <w:t>најкасније</w:t>
      </w:r>
      <w:r>
        <w:rPr>
          <w:rFonts w:ascii="Arial" w:hAnsi="Arial" w:cs="Arial"/>
          <w:noProof/>
          <w:lang w:val="sr-Cyrl-CS"/>
        </w:rPr>
        <w:t xml:space="preserve"> </w:t>
      </w:r>
      <w:r w:rsidRPr="00B4781F">
        <w:rPr>
          <w:rFonts w:ascii="Arial" w:hAnsi="Arial" w:cs="Arial"/>
          <w:noProof/>
          <w:lang w:val="sr-Cyrl-CS"/>
        </w:rPr>
        <w:t>у</w:t>
      </w:r>
      <w:r>
        <w:rPr>
          <w:rFonts w:ascii="Arial" w:hAnsi="Arial" w:cs="Arial"/>
          <w:noProof/>
          <w:lang w:val="sr-Cyrl-CS"/>
        </w:rPr>
        <w:t xml:space="preserve"> </w:t>
      </w:r>
      <w:r w:rsidRPr="00B4781F">
        <w:rPr>
          <w:rFonts w:ascii="Arial" w:hAnsi="Arial" w:cs="Arial"/>
          <w:noProof/>
          <w:lang w:val="sr-Cyrl-CS"/>
        </w:rPr>
        <w:t>року</w:t>
      </w:r>
      <w:r>
        <w:rPr>
          <w:rFonts w:ascii="Arial" w:hAnsi="Arial" w:cs="Arial"/>
          <w:noProof/>
          <w:lang w:val="sr-Cyrl-CS"/>
        </w:rPr>
        <w:t xml:space="preserve"> </w:t>
      </w:r>
      <w:r w:rsidRPr="00B4781F">
        <w:rPr>
          <w:rFonts w:ascii="Arial" w:hAnsi="Arial" w:cs="Arial"/>
          <w:noProof/>
          <w:lang w:val="sr-Cyrl-CS"/>
        </w:rPr>
        <w:t>од</w:t>
      </w:r>
      <w:r>
        <w:rPr>
          <w:rFonts w:ascii="Arial" w:hAnsi="Arial" w:cs="Arial"/>
          <w:noProof/>
          <w:lang w:val="sr-Cyrl-CS"/>
        </w:rPr>
        <w:t xml:space="preserve"> </w:t>
      </w:r>
      <w:r w:rsidRPr="00B4781F">
        <w:rPr>
          <w:rFonts w:ascii="Arial" w:hAnsi="Arial" w:cs="Arial"/>
          <w:noProof/>
          <w:lang w:val="sr-Cyrl-CS"/>
        </w:rPr>
        <w:t>два</w:t>
      </w:r>
      <w:r>
        <w:rPr>
          <w:rFonts w:ascii="Arial" w:hAnsi="Arial" w:cs="Arial"/>
          <w:noProof/>
          <w:lang w:val="sr-Cyrl-CS"/>
        </w:rPr>
        <w:t xml:space="preserve"> </w:t>
      </w:r>
      <w:r w:rsidRPr="00B4781F">
        <w:rPr>
          <w:rFonts w:ascii="Arial" w:hAnsi="Arial" w:cs="Arial"/>
          <w:noProof/>
          <w:lang w:val="sr-Cyrl-CS"/>
        </w:rPr>
        <w:t>дана</w:t>
      </w:r>
      <w:r>
        <w:rPr>
          <w:rFonts w:ascii="Arial" w:hAnsi="Arial" w:cs="Arial"/>
          <w:noProof/>
          <w:lang w:val="sr-Cyrl-CS"/>
        </w:rPr>
        <w:t xml:space="preserve"> </w:t>
      </w:r>
      <w:r w:rsidRPr="00B4781F">
        <w:rPr>
          <w:rFonts w:ascii="Arial" w:hAnsi="Arial" w:cs="Arial"/>
          <w:noProof/>
          <w:lang w:val="sr-Cyrl-CS"/>
        </w:rPr>
        <w:t>од</w:t>
      </w:r>
      <w:r>
        <w:rPr>
          <w:rFonts w:ascii="Arial" w:hAnsi="Arial" w:cs="Arial"/>
          <w:noProof/>
          <w:lang w:val="sr-Cyrl-CS"/>
        </w:rPr>
        <w:t xml:space="preserve"> </w:t>
      </w:r>
      <w:r w:rsidRPr="00B4781F">
        <w:rPr>
          <w:rFonts w:ascii="Arial" w:hAnsi="Arial" w:cs="Arial"/>
          <w:noProof/>
          <w:lang w:val="sr-Cyrl-CS"/>
        </w:rPr>
        <w:t>дана</w:t>
      </w:r>
      <w:r>
        <w:rPr>
          <w:rFonts w:ascii="Arial" w:hAnsi="Arial" w:cs="Arial"/>
          <w:noProof/>
          <w:lang w:val="sr-Cyrl-CS"/>
        </w:rPr>
        <w:t xml:space="preserve"> </w:t>
      </w:r>
      <w:r w:rsidRPr="00B4781F">
        <w:rPr>
          <w:rFonts w:ascii="Arial" w:hAnsi="Arial" w:cs="Arial"/>
          <w:noProof/>
          <w:lang w:val="sr-Cyrl-CS"/>
        </w:rPr>
        <w:t>пријема</w:t>
      </w:r>
      <w:r>
        <w:rPr>
          <w:rFonts w:ascii="Arial" w:hAnsi="Arial" w:cs="Arial"/>
          <w:noProof/>
          <w:lang w:val="sr-Cyrl-CS"/>
        </w:rPr>
        <w:t xml:space="preserve"> </w:t>
      </w:r>
      <w:r w:rsidRPr="00B4781F">
        <w:rPr>
          <w:rFonts w:ascii="Arial" w:hAnsi="Arial" w:cs="Arial"/>
          <w:noProof/>
          <w:lang w:val="sr-Cyrl-CS"/>
        </w:rPr>
        <w:t>захтева</w:t>
      </w:r>
      <w:r>
        <w:rPr>
          <w:rFonts w:ascii="Arial" w:hAnsi="Arial" w:cs="Arial"/>
          <w:noProof/>
          <w:lang w:val="sr-Cyrl-CS"/>
        </w:rPr>
        <w:t xml:space="preserve"> </w:t>
      </w:r>
      <w:r w:rsidRPr="00B4781F">
        <w:rPr>
          <w:rFonts w:ascii="Arial" w:hAnsi="Arial" w:cs="Arial"/>
          <w:noProof/>
          <w:lang w:val="sr-Cyrl-CS"/>
        </w:rPr>
        <w:t>за</w:t>
      </w:r>
      <w:r>
        <w:rPr>
          <w:rFonts w:ascii="Arial" w:hAnsi="Arial" w:cs="Arial"/>
          <w:noProof/>
          <w:lang w:val="sr-Cyrl-CS"/>
        </w:rPr>
        <w:t xml:space="preserve"> </w:t>
      </w:r>
      <w:r w:rsidRPr="00B4781F">
        <w:rPr>
          <w:rFonts w:ascii="Arial" w:hAnsi="Arial" w:cs="Arial"/>
          <w:noProof/>
          <w:lang w:val="sr-Cyrl-CS"/>
        </w:rPr>
        <w:t>заштиту</w:t>
      </w:r>
      <w:r>
        <w:rPr>
          <w:rFonts w:ascii="Arial" w:hAnsi="Arial" w:cs="Arial"/>
          <w:noProof/>
          <w:lang w:val="sr-Cyrl-CS"/>
        </w:rPr>
        <w:t xml:space="preserve"> </w:t>
      </w:r>
      <w:r w:rsidRPr="00B4781F">
        <w:rPr>
          <w:rFonts w:ascii="Arial" w:hAnsi="Arial" w:cs="Arial"/>
          <w:noProof/>
          <w:lang w:val="sr-Cyrl-CS"/>
        </w:rPr>
        <w:t>права, које</w:t>
      </w:r>
      <w:r>
        <w:rPr>
          <w:rFonts w:ascii="Arial" w:hAnsi="Arial" w:cs="Arial"/>
          <w:noProof/>
          <w:lang w:val="sr-Cyrl-CS"/>
        </w:rPr>
        <w:t xml:space="preserve"> </w:t>
      </w:r>
      <w:r w:rsidRPr="00B4781F">
        <w:rPr>
          <w:rFonts w:ascii="Arial" w:hAnsi="Arial" w:cs="Arial"/>
          <w:noProof/>
          <w:lang w:val="sr-Cyrl-CS"/>
        </w:rPr>
        <w:t>садржи</w:t>
      </w:r>
      <w:r>
        <w:rPr>
          <w:rFonts w:ascii="Arial" w:hAnsi="Arial" w:cs="Arial"/>
          <w:noProof/>
          <w:lang w:val="sr-Cyrl-CS"/>
        </w:rPr>
        <w:t xml:space="preserve"> </w:t>
      </w:r>
      <w:r w:rsidRPr="00B4781F">
        <w:rPr>
          <w:rFonts w:ascii="Arial" w:hAnsi="Arial" w:cs="Arial"/>
          <w:noProof/>
          <w:lang w:val="sr-Cyrl-CS"/>
        </w:rPr>
        <w:t>податке</w:t>
      </w:r>
      <w:r>
        <w:rPr>
          <w:rFonts w:ascii="Arial" w:hAnsi="Arial" w:cs="Arial"/>
          <w:noProof/>
          <w:lang w:val="sr-Cyrl-CS"/>
        </w:rPr>
        <w:t xml:space="preserve"> </w:t>
      </w:r>
      <w:r w:rsidRPr="00B4781F">
        <w:rPr>
          <w:rFonts w:ascii="Arial" w:hAnsi="Arial" w:cs="Arial"/>
          <w:noProof/>
          <w:lang w:val="sr-Cyrl-CS"/>
        </w:rPr>
        <w:t>из</w:t>
      </w:r>
      <w:r>
        <w:rPr>
          <w:rFonts w:ascii="Arial" w:hAnsi="Arial" w:cs="Arial"/>
          <w:noProof/>
          <w:lang w:val="sr-Cyrl-CS"/>
        </w:rPr>
        <w:t xml:space="preserve"> </w:t>
      </w:r>
      <w:r w:rsidRPr="00B4781F">
        <w:rPr>
          <w:rFonts w:ascii="Arial" w:hAnsi="Arial" w:cs="Arial"/>
          <w:noProof/>
          <w:lang w:val="sr-Cyrl-CS"/>
        </w:rPr>
        <w:t>Прилога 3Љ</w:t>
      </w:r>
      <w:r>
        <w:rPr>
          <w:rFonts w:ascii="Arial" w:hAnsi="Arial" w:cs="Arial"/>
          <w:noProof/>
          <w:lang w:val="sr-Cyrl-CS"/>
        </w:rPr>
        <w:t xml:space="preserve"> и</w:t>
      </w:r>
      <w:r w:rsidRPr="00B4781F">
        <w:rPr>
          <w:rFonts w:ascii="Arial" w:hAnsi="Arial" w:cs="Arial"/>
          <w:noProof/>
          <w:lang w:val="sr-Cyrl-CS"/>
        </w:rPr>
        <w:t>з</w:t>
      </w:r>
      <w:r>
        <w:rPr>
          <w:rFonts w:ascii="Arial" w:hAnsi="Arial" w:cs="Arial"/>
          <w:noProof/>
          <w:lang w:val="sr-Cyrl-CS"/>
        </w:rPr>
        <w:t xml:space="preserve"> </w:t>
      </w:r>
      <w:r w:rsidRPr="00B4781F">
        <w:rPr>
          <w:rFonts w:ascii="Arial" w:hAnsi="Arial" w:cs="Arial"/>
          <w:noProof/>
          <w:lang w:val="sr-Cyrl-CS"/>
        </w:rPr>
        <w:t>ЗЈН.</w:t>
      </w:r>
    </w:p>
    <w:p w:rsidR="006C7472" w:rsidRPr="00035C33" w:rsidRDefault="006C7472" w:rsidP="006C7472">
      <w:pPr>
        <w:jc w:val="both"/>
        <w:rPr>
          <w:rFonts w:ascii="Arial" w:hAnsi="Arial" w:cs="Arial"/>
          <w:noProof/>
        </w:rPr>
      </w:pPr>
    </w:p>
    <w:p w:rsidR="006C7472" w:rsidRPr="00B4781F" w:rsidRDefault="006C7472" w:rsidP="006C7472">
      <w:pPr>
        <w:jc w:val="both"/>
        <w:rPr>
          <w:rFonts w:ascii="Arial" w:hAnsi="Arial" w:cs="Arial"/>
          <w:noProof/>
          <w:lang w:val="sr-Cyrl-CS"/>
        </w:rPr>
      </w:pPr>
      <w:r w:rsidRPr="00B4781F">
        <w:rPr>
          <w:rFonts w:ascii="Arial" w:hAnsi="Arial" w:cs="Arial"/>
          <w:noProof/>
          <w:lang w:val="sr-Cyrl-CS"/>
        </w:rPr>
        <w:t>Подносилац</w:t>
      </w:r>
      <w:r>
        <w:rPr>
          <w:rFonts w:ascii="Arial" w:hAnsi="Arial" w:cs="Arial"/>
          <w:noProof/>
          <w:lang w:val="sr-Cyrl-CS"/>
        </w:rPr>
        <w:t xml:space="preserve"> </w:t>
      </w:r>
      <w:r w:rsidRPr="00B4781F">
        <w:rPr>
          <w:rFonts w:ascii="Arial" w:hAnsi="Arial" w:cs="Arial"/>
          <w:noProof/>
          <w:lang w:val="sr-Cyrl-CS"/>
        </w:rPr>
        <w:t>захтева за заштиту</w:t>
      </w:r>
      <w:r>
        <w:rPr>
          <w:rFonts w:ascii="Arial" w:hAnsi="Arial" w:cs="Arial"/>
          <w:noProof/>
          <w:lang w:val="sr-Cyrl-CS"/>
        </w:rPr>
        <w:t xml:space="preserve"> </w:t>
      </w:r>
      <w:r w:rsidRPr="00B4781F">
        <w:rPr>
          <w:rFonts w:ascii="Arial" w:hAnsi="Arial" w:cs="Arial"/>
          <w:noProof/>
          <w:lang w:val="sr-Cyrl-CS"/>
        </w:rPr>
        <w:t>права је</w:t>
      </w:r>
      <w:r>
        <w:rPr>
          <w:rFonts w:ascii="Arial" w:hAnsi="Arial" w:cs="Arial"/>
          <w:noProof/>
          <w:lang w:val="sr-Cyrl-CS"/>
        </w:rPr>
        <w:t xml:space="preserve"> </w:t>
      </w:r>
      <w:r w:rsidRPr="00B4781F">
        <w:rPr>
          <w:rFonts w:ascii="Arial" w:hAnsi="Arial" w:cs="Arial"/>
          <w:noProof/>
          <w:lang w:val="sr-Cyrl-CS"/>
        </w:rPr>
        <w:t>дужан</w:t>
      </w:r>
      <w:r>
        <w:rPr>
          <w:rFonts w:ascii="Arial" w:hAnsi="Arial" w:cs="Arial"/>
          <w:noProof/>
          <w:lang w:val="sr-Cyrl-CS"/>
        </w:rPr>
        <w:t xml:space="preserve"> </w:t>
      </w:r>
      <w:r w:rsidRPr="00B4781F">
        <w:rPr>
          <w:rFonts w:ascii="Arial" w:hAnsi="Arial" w:cs="Arial"/>
          <w:noProof/>
          <w:lang w:val="sr-Cyrl-CS"/>
        </w:rPr>
        <w:t>да на рачун</w:t>
      </w:r>
      <w:r>
        <w:rPr>
          <w:rFonts w:ascii="Arial" w:hAnsi="Arial" w:cs="Arial"/>
          <w:noProof/>
          <w:lang w:val="sr-Cyrl-CS"/>
        </w:rPr>
        <w:t xml:space="preserve"> </w:t>
      </w:r>
      <w:r w:rsidRPr="00B4781F">
        <w:rPr>
          <w:rFonts w:ascii="Arial" w:hAnsi="Arial" w:cs="Arial"/>
          <w:noProof/>
          <w:lang w:val="sr-Cyrl-CS"/>
        </w:rPr>
        <w:t>буџета Републике</w:t>
      </w:r>
      <w:r>
        <w:rPr>
          <w:rFonts w:ascii="Arial" w:hAnsi="Arial" w:cs="Arial"/>
          <w:noProof/>
          <w:lang w:val="sr-Cyrl-CS"/>
        </w:rPr>
        <w:t xml:space="preserve"> </w:t>
      </w:r>
      <w:r w:rsidRPr="00B4781F">
        <w:rPr>
          <w:rFonts w:ascii="Arial" w:hAnsi="Arial" w:cs="Arial"/>
          <w:noProof/>
          <w:lang w:val="sr-Cyrl-CS"/>
        </w:rPr>
        <w:t>Србије</w:t>
      </w:r>
      <w:r>
        <w:rPr>
          <w:rFonts w:ascii="Arial" w:hAnsi="Arial" w:cs="Arial"/>
          <w:noProof/>
          <w:lang w:val="sr-Cyrl-CS"/>
        </w:rPr>
        <w:t xml:space="preserve"> </w:t>
      </w:r>
      <w:r w:rsidRPr="00B4781F">
        <w:rPr>
          <w:rFonts w:ascii="Arial" w:hAnsi="Arial" w:cs="Arial"/>
          <w:noProof/>
          <w:lang w:val="sr-Cyrl-CS"/>
        </w:rPr>
        <w:t>уплати</w:t>
      </w:r>
      <w:r>
        <w:rPr>
          <w:rFonts w:ascii="Arial" w:hAnsi="Arial" w:cs="Arial"/>
          <w:noProof/>
          <w:lang w:val="sr-Cyrl-CS"/>
        </w:rPr>
        <w:t xml:space="preserve"> </w:t>
      </w:r>
      <w:r w:rsidRPr="00B4781F">
        <w:rPr>
          <w:rFonts w:ascii="Arial" w:hAnsi="Arial" w:cs="Arial"/>
          <w:noProof/>
          <w:lang w:val="sr-Cyrl-CS"/>
        </w:rPr>
        <w:t>таксу</w:t>
      </w:r>
      <w:r>
        <w:rPr>
          <w:rFonts w:ascii="Arial" w:hAnsi="Arial" w:cs="Arial"/>
          <w:noProof/>
          <w:lang w:val="sr-Cyrl-CS"/>
        </w:rPr>
        <w:t xml:space="preserve"> </w:t>
      </w:r>
      <w:r w:rsidRPr="00B4781F">
        <w:rPr>
          <w:rFonts w:ascii="Arial" w:hAnsi="Arial" w:cs="Arial"/>
          <w:noProof/>
          <w:lang w:val="sr-Cyrl-CS"/>
        </w:rPr>
        <w:t>у</w:t>
      </w:r>
      <w:r>
        <w:rPr>
          <w:rFonts w:ascii="Arial" w:hAnsi="Arial" w:cs="Arial"/>
          <w:noProof/>
          <w:lang w:val="sr-Cyrl-CS"/>
        </w:rPr>
        <w:t xml:space="preserve"> </w:t>
      </w:r>
      <w:r w:rsidRPr="00B4781F">
        <w:rPr>
          <w:rFonts w:ascii="Arial" w:hAnsi="Arial" w:cs="Arial"/>
          <w:noProof/>
          <w:lang w:val="sr-Cyrl-CS"/>
        </w:rPr>
        <w:t>износу</w:t>
      </w:r>
      <w:r>
        <w:rPr>
          <w:rFonts w:ascii="Arial" w:hAnsi="Arial" w:cs="Arial"/>
          <w:noProof/>
          <w:lang w:val="sr-Cyrl-CS"/>
        </w:rPr>
        <w:t xml:space="preserve"> од 6</w:t>
      </w:r>
      <w:r w:rsidRPr="00B4781F">
        <w:rPr>
          <w:rFonts w:ascii="Arial" w:hAnsi="Arial" w:cs="Arial"/>
          <w:noProof/>
          <w:lang w:val="sr-Cyrl-CS"/>
        </w:rPr>
        <w:t>0.000 динара</w:t>
      </w:r>
      <w:r>
        <w:rPr>
          <w:rFonts w:ascii="Arial" w:hAnsi="Arial" w:cs="Arial"/>
          <w:noProof/>
          <w:lang w:val="sr-Cyrl-CS"/>
        </w:rPr>
        <w:t>, на следећи начин:</w:t>
      </w:r>
    </w:p>
    <w:p w:rsidR="006C7472" w:rsidRPr="00035C33" w:rsidRDefault="006C7472" w:rsidP="006C7472">
      <w:pPr>
        <w:jc w:val="both"/>
        <w:rPr>
          <w:rFonts w:ascii="Arial" w:hAnsi="Arial" w:cs="Arial"/>
          <w:noProof/>
        </w:rPr>
      </w:pPr>
    </w:p>
    <w:p w:rsidR="006C7472" w:rsidRPr="00B4781F" w:rsidRDefault="006C7472" w:rsidP="006C7472">
      <w:pPr>
        <w:jc w:val="both"/>
        <w:rPr>
          <w:rFonts w:ascii="Arial" w:hAnsi="Arial" w:cs="Arial"/>
          <w:noProof/>
          <w:lang w:val="sr-Cyrl-CS"/>
        </w:rPr>
      </w:pPr>
      <w:r w:rsidRPr="00B4781F">
        <w:rPr>
          <w:rFonts w:ascii="Arial" w:hAnsi="Arial" w:cs="Arial"/>
          <w:noProof/>
          <w:lang w:val="sr-Cyrl-CS"/>
        </w:rPr>
        <w:t>Број</w:t>
      </w:r>
      <w:r>
        <w:rPr>
          <w:rFonts w:ascii="Arial" w:hAnsi="Arial" w:cs="Arial"/>
          <w:noProof/>
          <w:lang w:val="sr-Cyrl-CS"/>
        </w:rPr>
        <w:t xml:space="preserve"> </w:t>
      </w:r>
      <w:r w:rsidRPr="00B4781F">
        <w:rPr>
          <w:rFonts w:ascii="Arial" w:hAnsi="Arial" w:cs="Arial"/>
          <w:noProof/>
          <w:lang w:val="sr-Cyrl-CS"/>
        </w:rPr>
        <w:t>рачуна: (</w:t>
      </w:r>
      <w:r w:rsidRPr="00B4781F">
        <w:rPr>
          <w:rFonts w:ascii="Arial" w:hAnsi="Arial" w:cs="Arial"/>
          <w:i/>
          <w:noProof/>
          <w:u w:val="single"/>
          <w:lang w:val="sr-Cyrl-CS"/>
        </w:rPr>
        <w:t>број- 840-30678845-06</w:t>
      </w:r>
      <w:r w:rsidRPr="00B4781F">
        <w:rPr>
          <w:rFonts w:ascii="Arial" w:hAnsi="Arial" w:cs="Arial"/>
          <w:noProof/>
          <w:lang w:val="sr-Cyrl-CS"/>
        </w:rPr>
        <w:t xml:space="preserve">), </w:t>
      </w:r>
    </w:p>
    <w:p w:rsidR="006C7472" w:rsidRPr="00B94496" w:rsidRDefault="006C7472" w:rsidP="006C7472">
      <w:pPr>
        <w:jc w:val="both"/>
        <w:rPr>
          <w:rFonts w:ascii="Arial" w:hAnsi="Arial" w:cs="Arial"/>
          <w:i/>
          <w:noProof/>
          <w:lang w:val="sr-Cyrl-CS"/>
        </w:rPr>
      </w:pPr>
      <w:r w:rsidRPr="00B4781F">
        <w:rPr>
          <w:rFonts w:ascii="Arial" w:hAnsi="Arial" w:cs="Arial"/>
          <w:noProof/>
          <w:lang w:val="sr-Cyrl-CS"/>
        </w:rPr>
        <w:t>Позив</w:t>
      </w:r>
      <w:r>
        <w:rPr>
          <w:rFonts w:ascii="Arial" w:hAnsi="Arial" w:cs="Arial"/>
          <w:noProof/>
          <w:lang w:val="sr-Cyrl-CS"/>
        </w:rPr>
        <w:t xml:space="preserve"> </w:t>
      </w:r>
      <w:r w:rsidRPr="00B4781F">
        <w:rPr>
          <w:rFonts w:ascii="Arial" w:hAnsi="Arial" w:cs="Arial"/>
          <w:noProof/>
          <w:lang w:val="sr-Cyrl-CS"/>
        </w:rPr>
        <w:t xml:space="preserve">на број: </w:t>
      </w:r>
      <w:r w:rsidRPr="00B94496">
        <w:rPr>
          <w:rFonts w:ascii="Arial" w:hAnsi="Arial" w:cs="Arial"/>
          <w:i/>
          <w:noProof/>
          <w:lang w:val="sr-Cyrl-CS"/>
        </w:rPr>
        <w:t>(број или ознака јавне набавке)</w:t>
      </w:r>
    </w:p>
    <w:p w:rsidR="006C7472" w:rsidRPr="00B4781F" w:rsidRDefault="006C7472" w:rsidP="006C7472">
      <w:pPr>
        <w:jc w:val="both"/>
        <w:rPr>
          <w:rFonts w:ascii="Arial" w:hAnsi="Arial" w:cs="Arial"/>
          <w:noProof/>
          <w:lang w:val="sr-Cyrl-CS"/>
        </w:rPr>
      </w:pPr>
      <w:r w:rsidRPr="00B4781F">
        <w:rPr>
          <w:rFonts w:ascii="Arial" w:hAnsi="Arial" w:cs="Arial"/>
          <w:noProof/>
          <w:lang w:val="sr-Cyrl-CS"/>
        </w:rPr>
        <w:t>Сврха плаћања: ЗЗП, Назив</w:t>
      </w:r>
      <w:r>
        <w:rPr>
          <w:rFonts w:ascii="Arial" w:hAnsi="Arial" w:cs="Arial"/>
          <w:noProof/>
          <w:lang w:val="sr-Cyrl-CS"/>
        </w:rPr>
        <w:t xml:space="preserve"> </w:t>
      </w:r>
      <w:r w:rsidRPr="00B4781F">
        <w:rPr>
          <w:rFonts w:ascii="Arial" w:hAnsi="Arial" w:cs="Arial"/>
          <w:noProof/>
          <w:lang w:val="sr-Cyrl-CS"/>
        </w:rPr>
        <w:t>наручиоца, број</w:t>
      </w:r>
      <w:r>
        <w:rPr>
          <w:rFonts w:ascii="Arial" w:hAnsi="Arial" w:cs="Arial"/>
          <w:noProof/>
          <w:lang w:val="sr-Cyrl-CS"/>
        </w:rPr>
        <w:t xml:space="preserve"> </w:t>
      </w:r>
      <w:r w:rsidRPr="00B4781F">
        <w:rPr>
          <w:rFonts w:ascii="Arial" w:hAnsi="Arial" w:cs="Arial"/>
          <w:noProof/>
          <w:lang w:val="sr-Cyrl-CS"/>
        </w:rPr>
        <w:t>или</w:t>
      </w:r>
      <w:r>
        <w:rPr>
          <w:rFonts w:ascii="Arial" w:hAnsi="Arial" w:cs="Arial"/>
          <w:noProof/>
          <w:lang w:val="sr-Cyrl-CS"/>
        </w:rPr>
        <w:t xml:space="preserve"> </w:t>
      </w:r>
      <w:r w:rsidRPr="00B4781F">
        <w:rPr>
          <w:rFonts w:ascii="Arial" w:hAnsi="Arial" w:cs="Arial"/>
          <w:noProof/>
          <w:lang w:val="sr-Cyrl-CS"/>
        </w:rPr>
        <w:t>ознака</w:t>
      </w:r>
      <w:r>
        <w:rPr>
          <w:rFonts w:ascii="Arial" w:hAnsi="Arial" w:cs="Arial"/>
          <w:noProof/>
          <w:lang w:val="sr-Cyrl-CS"/>
        </w:rPr>
        <w:t xml:space="preserve"> </w:t>
      </w:r>
      <w:r w:rsidRPr="00B4781F">
        <w:rPr>
          <w:rFonts w:ascii="Arial" w:hAnsi="Arial" w:cs="Arial"/>
          <w:noProof/>
          <w:lang w:val="sr-Cyrl-CS"/>
        </w:rPr>
        <w:t>јавне</w:t>
      </w:r>
      <w:r>
        <w:rPr>
          <w:rFonts w:ascii="Arial" w:hAnsi="Arial" w:cs="Arial"/>
          <w:noProof/>
          <w:lang w:val="sr-Cyrl-CS"/>
        </w:rPr>
        <w:t xml:space="preserve"> </w:t>
      </w:r>
      <w:r w:rsidRPr="00B4781F">
        <w:rPr>
          <w:rFonts w:ascii="Arial" w:hAnsi="Arial" w:cs="Arial"/>
          <w:noProof/>
          <w:lang w:val="sr-Cyrl-CS"/>
        </w:rPr>
        <w:t>набавке</w:t>
      </w:r>
    </w:p>
    <w:p w:rsidR="006C7472" w:rsidRPr="00B4781F" w:rsidRDefault="006C7472" w:rsidP="006C7472">
      <w:pPr>
        <w:jc w:val="both"/>
        <w:rPr>
          <w:rFonts w:ascii="Arial" w:hAnsi="Arial" w:cs="Arial"/>
          <w:noProof/>
          <w:lang w:val="sr-Cyrl-CS"/>
        </w:rPr>
      </w:pPr>
      <w:r w:rsidRPr="00B4781F">
        <w:rPr>
          <w:rFonts w:ascii="Arial" w:hAnsi="Arial" w:cs="Arial"/>
          <w:noProof/>
          <w:lang w:val="sr-Cyrl-CS"/>
        </w:rPr>
        <w:t>Корисник: БуџетРепубликеСрбије.</w:t>
      </w:r>
    </w:p>
    <w:p w:rsidR="006C7472" w:rsidRDefault="006C7472" w:rsidP="006C7472">
      <w:pPr>
        <w:jc w:val="both"/>
        <w:rPr>
          <w:rFonts w:ascii="Arial" w:hAnsi="Arial" w:cs="Arial"/>
        </w:rPr>
      </w:pPr>
    </w:p>
    <w:p w:rsidR="006C7472" w:rsidRDefault="006C7472" w:rsidP="006C7472">
      <w:pPr>
        <w:jc w:val="both"/>
        <w:rPr>
          <w:rFonts w:ascii="Arial" w:hAnsi="Arial" w:cs="Arial"/>
          <w:noProof/>
          <w:lang w:val="sr-Cyrl-CS"/>
        </w:rPr>
      </w:pPr>
      <w:r w:rsidRPr="00B4781F">
        <w:rPr>
          <w:rFonts w:ascii="Arial" w:hAnsi="Arial" w:cs="Arial"/>
          <w:noProof/>
          <w:lang w:val="sr-Cyrl-CS"/>
        </w:rPr>
        <w:t>Поступак</w:t>
      </w:r>
      <w:r>
        <w:rPr>
          <w:rFonts w:ascii="Arial" w:hAnsi="Arial" w:cs="Arial"/>
          <w:noProof/>
          <w:lang w:val="sr-Cyrl-CS"/>
        </w:rPr>
        <w:t xml:space="preserve"> </w:t>
      </w:r>
      <w:r w:rsidRPr="00B4781F">
        <w:rPr>
          <w:rFonts w:ascii="Arial" w:hAnsi="Arial" w:cs="Arial"/>
          <w:noProof/>
          <w:lang w:val="sr-Cyrl-CS"/>
        </w:rPr>
        <w:t>заштите</w:t>
      </w:r>
      <w:r>
        <w:rPr>
          <w:rFonts w:ascii="Arial" w:hAnsi="Arial" w:cs="Arial"/>
          <w:noProof/>
          <w:lang w:val="sr-Cyrl-CS"/>
        </w:rPr>
        <w:t xml:space="preserve"> </w:t>
      </w:r>
      <w:r w:rsidRPr="00B4781F">
        <w:rPr>
          <w:rFonts w:ascii="Arial" w:hAnsi="Arial" w:cs="Arial"/>
          <w:noProof/>
          <w:lang w:val="sr-Cyrl-CS"/>
        </w:rPr>
        <w:t>права</w:t>
      </w:r>
      <w:r>
        <w:rPr>
          <w:rFonts w:ascii="Arial" w:hAnsi="Arial" w:cs="Arial"/>
          <w:noProof/>
          <w:lang w:val="sr-Cyrl-CS"/>
        </w:rPr>
        <w:t xml:space="preserve"> </w:t>
      </w:r>
      <w:r w:rsidRPr="00B4781F">
        <w:rPr>
          <w:rFonts w:ascii="Arial" w:hAnsi="Arial" w:cs="Arial"/>
          <w:noProof/>
          <w:lang w:val="sr-Cyrl-CS"/>
        </w:rPr>
        <w:t>у</w:t>
      </w:r>
      <w:r>
        <w:rPr>
          <w:rFonts w:ascii="Arial" w:hAnsi="Arial" w:cs="Arial"/>
          <w:noProof/>
          <w:lang w:val="sr-Cyrl-CS"/>
        </w:rPr>
        <w:t xml:space="preserve"> п</w:t>
      </w:r>
      <w:r w:rsidRPr="00B4781F">
        <w:rPr>
          <w:rFonts w:ascii="Arial" w:hAnsi="Arial" w:cs="Arial"/>
          <w:noProof/>
          <w:lang w:val="sr-Cyrl-CS"/>
        </w:rPr>
        <w:t>о</w:t>
      </w:r>
      <w:r>
        <w:rPr>
          <w:rFonts w:ascii="Arial" w:hAnsi="Arial" w:cs="Arial"/>
          <w:noProof/>
          <w:lang w:val="sr-Cyrl-CS"/>
        </w:rPr>
        <w:t>с</w:t>
      </w:r>
      <w:r w:rsidRPr="00B4781F">
        <w:rPr>
          <w:rFonts w:ascii="Arial" w:hAnsi="Arial" w:cs="Arial"/>
          <w:noProof/>
          <w:lang w:val="sr-Cyrl-CS"/>
        </w:rPr>
        <w:t>тупцима</w:t>
      </w:r>
      <w:r>
        <w:rPr>
          <w:rFonts w:ascii="Arial" w:hAnsi="Arial" w:cs="Arial"/>
          <w:noProof/>
          <w:lang w:val="sr-Cyrl-CS"/>
        </w:rPr>
        <w:t xml:space="preserve"> </w:t>
      </w:r>
      <w:r w:rsidRPr="00B4781F">
        <w:rPr>
          <w:rFonts w:ascii="Arial" w:hAnsi="Arial" w:cs="Arial"/>
          <w:noProof/>
          <w:lang w:val="sr-Cyrl-CS"/>
        </w:rPr>
        <w:t>јавних</w:t>
      </w:r>
      <w:r>
        <w:rPr>
          <w:rFonts w:ascii="Arial" w:hAnsi="Arial" w:cs="Arial"/>
          <w:noProof/>
          <w:lang w:val="sr-Cyrl-CS"/>
        </w:rPr>
        <w:t xml:space="preserve"> </w:t>
      </w:r>
      <w:r w:rsidRPr="00B4781F">
        <w:rPr>
          <w:rFonts w:ascii="Arial" w:hAnsi="Arial" w:cs="Arial"/>
          <w:noProof/>
          <w:lang w:val="sr-Cyrl-CS"/>
        </w:rPr>
        <w:t>набавки</w:t>
      </w:r>
      <w:r>
        <w:rPr>
          <w:rFonts w:ascii="Arial" w:hAnsi="Arial" w:cs="Arial"/>
          <w:noProof/>
          <w:lang w:val="sr-Cyrl-CS"/>
        </w:rPr>
        <w:t xml:space="preserve"> </w:t>
      </w:r>
      <w:r w:rsidRPr="00B4781F">
        <w:rPr>
          <w:rFonts w:ascii="Arial" w:hAnsi="Arial" w:cs="Arial"/>
          <w:noProof/>
          <w:lang w:val="sr-Cyrl-CS"/>
        </w:rPr>
        <w:t>прописан</w:t>
      </w:r>
      <w:r>
        <w:rPr>
          <w:rFonts w:ascii="Arial" w:hAnsi="Arial" w:cs="Arial"/>
          <w:noProof/>
          <w:lang w:val="sr-Cyrl-CS"/>
        </w:rPr>
        <w:t xml:space="preserve"> </w:t>
      </w:r>
      <w:r w:rsidRPr="00B4781F">
        <w:rPr>
          <w:rFonts w:ascii="Arial" w:hAnsi="Arial" w:cs="Arial"/>
          <w:noProof/>
          <w:lang w:val="sr-Cyrl-CS"/>
        </w:rPr>
        <w:t>је</w:t>
      </w:r>
      <w:r>
        <w:rPr>
          <w:rFonts w:ascii="Arial" w:hAnsi="Arial" w:cs="Arial"/>
          <w:noProof/>
          <w:lang w:val="sr-Cyrl-CS"/>
        </w:rPr>
        <w:t xml:space="preserve"> </w:t>
      </w:r>
      <w:r w:rsidRPr="00B4781F">
        <w:rPr>
          <w:rFonts w:ascii="Arial" w:hAnsi="Arial" w:cs="Arial"/>
          <w:noProof/>
          <w:lang w:val="sr-Cyrl-CS"/>
        </w:rPr>
        <w:t>чл. 138. до 167. ЗЈН.</w:t>
      </w:r>
    </w:p>
    <w:p w:rsidR="006C7472" w:rsidRPr="0030474E" w:rsidRDefault="006C7472" w:rsidP="006C7472">
      <w:pPr>
        <w:jc w:val="both"/>
        <w:rPr>
          <w:rFonts w:ascii="Arial" w:hAnsi="Arial" w:cs="Arial"/>
        </w:rPr>
      </w:pPr>
    </w:p>
    <w:p w:rsidR="006C7472" w:rsidRDefault="006C7472" w:rsidP="006C7472">
      <w:pPr>
        <w:jc w:val="both"/>
        <w:rPr>
          <w:rFonts w:ascii="Arial" w:hAnsi="Arial" w:cs="Arial"/>
          <w:b/>
        </w:rPr>
      </w:pPr>
      <w:r>
        <w:rPr>
          <w:rFonts w:ascii="Arial" w:hAnsi="Arial" w:cs="Arial"/>
          <w:b/>
        </w:rPr>
        <w:t>19. РОК У КОЈЕМ ЋЕ УГОВОР БИТИ ЗАКЉУЧЕН</w:t>
      </w:r>
    </w:p>
    <w:p w:rsidR="006C7472" w:rsidRDefault="006C7472" w:rsidP="006C7472">
      <w:pPr>
        <w:jc w:val="both"/>
        <w:rPr>
          <w:rFonts w:ascii="Arial" w:hAnsi="Arial" w:cs="Arial"/>
          <w:b/>
        </w:rPr>
      </w:pPr>
    </w:p>
    <w:p w:rsidR="006C7472" w:rsidRPr="00C35D0E" w:rsidRDefault="006C7472" w:rsidP="006C7472">
      <w:pPr>
        <w:jc w:val="both"/>
        <w:rPr>
          <w:rFonts w:ascii="Arial" w:hAnsi="Arial" w:cs="Arial"/>
          <w:lang w:val="sr-Cyrl-CS"/>
        </w:rPr>
      </w:pPr>
      <w:r w:rsidRPr="00C35D0E">
        <w:rPr>
          <w:rFonts w:ascii="Arial" w:hAnsi="Arial" w:cs="Arial"/>
          <w:lang w:val="sr-Cyrl-CS"/>
        </w:rPr>
        <w:t xml:space="preserve">Одлука о дедели уговора биће донета у року од </w:t>
      </w:r>
      <w:r>
        <w:rPr>
          <w:rFonts w:ascii="Arial" w:hAnsi="Arial" w:cs="Arial"/>
          <w:lang w:val="sr-Cyrl-CS"/>
        </w:rPr>
        <w:t>10</w:t>
      </w:r>
      <w:r w:rsidRPr="00C35D0E">
        <w:rPr>
          <w:rFonts w:ascii="Arial" w:hAnsi="Arial" w:cs="Arial"/>
          <w:lang w:val="sr-Cyrl-CS"/>
        </w:rPr>
        <w:t xml:space="preserve"> дана од дана отварања понуда.</w:t>
      </w:r>
    </w:p>
    <w:p w:rsidR="006C7472" w:rsidRPr="00B94496" w:rsidRDefault="006C7472" w:rsidP="006C7472">
      <w:pPr>
        <w:jc w:val="both"/>
        <w:rPr>
          <w:rFonts w:ascii="Arial" w:hAnsi="Arial" w:cs="Arial"/>
          <w:noProof/>
          <w:lang w:val="sr-Cyrl-CS"/>
        </w:rPr>
      </w:pP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ће</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о</w:t>
      </w:r>
      <w:r>
        <w:rPr>
          <w:rFonts w:ascii="Arial" w:hAnsi="Arial" w:cs="Arial"/>
          <w:noProof/>
          <w:lang w:val="sr-Cyrl-CS"/>
        </w:rPr>
        <w:t xml:space="preserve"> </w:t>
      </w:r>
      <w:r w:rsidRPr="00B94496">
        <w:rPr>
          <w:rFonts w:ascii="Arial" w:hAnsi="Arial" w:cs="Arial"/>
          <w:noProof/>
          <w:lang w:val="sr-Cyrl-CS"/>
        </w:rPr>
        <w:t>јавној</w:t>
      </w:r>
      <w:r>
        <w:rPr>
          <w:rFonts w:ascii="Arial" w:hAnsi="Arial" w:cs="Arial"/>
          <w:noProof/>
          <w:lang w:val="sr-Cyrl-CS"/>
        </w:rPr>
        <w:t xml:space="preserve"> </w:t>
      </w:r>
      <w:r w:rsidRPr="00B94496">
        <w:rPr>
          <w:rFonts w:ascii="Arial" w:hAnsi="Arial" w:cs="Arial"/>
          <w:noProof/>
          <w:lang w:val="sr-Cyrl-CS"/>
        </w:rPr>
        <w:t>набавци</w:t>
      </w:r>
      <w:r>
        <w:rPr>
          <w:rFonts w:ascii="Arial" w:hAnsi="Arial" w:cs="Arial"/>
          <w:noProof/>
          <w:lang w:val="sr-Cyrl-CS"/>
        </w:rPr>
        <w:t xml:space="preserve"> </w:t>
      </w:r>
      <w:r w:rsidRPr="00B94496">
        <w:rPr>
          <w:rFonts w:ascii="Arial" w:hAnsi="Arial" w:cs="Arial"/>
          <w:noProof/>
          <w:lang w:val="sr-Cyrl-CS"/>
        </w:rPr>
        <w:t>доставити</w:t>
      </w:r>
      <w:r>
        <w:rPr>
          <w:rFonts w:ascii="Arial" w:hAnsi="Arial" w:cs="Arial"/>
          <w:noProof/>
          <w:lang w:val="sr-Cyrl-CS"/>
        </w:rPr>
        <w:t xml:space="preserve"> </w:t>
      </w:r>
      <w:r w:rsidRPr="00B94496">
        <w:rPr>
          <w:rFonts w:ascii="Arial" w:hAnsi="Arial" w:cs="Arial"/>
          <w:noProof/>
          <w:lang w:val="sr-Cyrl-CS"/>
        </w:rPr>
        <w:t>понуђачу</w:t>
      </w:r>
      <w:r>
        <w:rPr>
          <w:rFonts w:ascii="Arial" w:hAnsi="Arial" w:cs="Arial"/>
          <w:noProof/>
          <w:lang w:val="sr-Cyrl-CS"/>
        </w:rPr>
        <w:t xml:space="preserve"> </w:t>
      </w:r>
      <w:r w:rsidRPr="00B94496">
        <w:rPr>
          <w:rFonts w:ascii="Arial" w:hAnsi="Arial" w:cs="Arial"/>
          <w:noProof/>
          <w:lang w:val="sr-Cyrl-CS"/>
        </w:rPr>
        <w:t>којем</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додељен</w:t>
      </w:r>
      <w:r>
        <w:rPr>
          <w:rFonts w:ascii="Arial" w:hAnsi="Arial" w:cs="Arial"/>
          <w:noProof/>
          <w:lang w:val="sr-Cyrl-CS"/>
        </w:rPr>
        <w:t xml:space="preserve"> </w:t>
      </w: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року</w:t>
      </w:r>
      <w:r>
        <w:rPr>
          <w:rFonts w:ascii="Arial" w:hAnsi="Arial" w:cs="Arial"/>
          <w:noProof/>
          <w:lang w:val="sr-Cyrl-CS"/>
        </w:rPr>
        <w:t xml:space="preserve"> </w:t>
      </w:r>
      <w:r w:rsidRPr="00B94496">
        <w:rPr>
          <w:rFonts w:ascii="Arial" w:hAnsi="Arial" w:cs="Arial"/>
          <w:noProof/>
          <w:lang w:val="sr-Cyrl-CS"/>
        </w:rPr>
        <w:t>од</w:t>
      </w:r>
      <w:r>
        <w:rPr>
          <w:rFonts w:ascii="Arial" w:hAnsi="Arial" w:cs="Arial"/>
          <w:noProof/>
          <w:lang w:val="sr-Cyrl-CS"/>
        </w:rPr>
        <w:t xml:space="preserve"> </w:t>
      </w:r>
      <w:r w:rsidRPr="00B94496">
        <w:rPr>
          <w:rFonts w:ascii="Arial" w:hAnsi="Arial" w:cs="Arial"/>
          <w:noProof/>
          <w:lang w:val="sr-Cyrl-CS"/>
        </w:rPr>
        <w:t>осам</w:t>
      </w:r>
      <w:r>
        <w:rPr>
          <w:rFonts w:ascii="Arial" w:hAnsi="Arial" w:cs="Arial"/>
          <w:noProof/>
          <w:lang w:val="sr-Cyrl-CS"/>
        </w:rPr>
        <w:t xml:space="preserve"> </w:t>
      </w:r>
      <w:r w:rsidRPr="00B94496">
        <w:rPr>
          <w:rFonts w:ascii="Arial" w:hAnsi="Arial" w:cs="Arial"/>
          <w:noProof/>
          <w:lang w:val="sr-Cyrl-CS"/>
        </w:rPr>
        <w:t>дана</w:t>
      </w:r>
      <w:r>
        <w:rPr>
          <w:rFonts w:ascii="Arial" w:hAnsi="Arial" w:cs="Arial"/>
          <w:noProof/>
          <w:lang w:val="sr-Cyrl-CS"/>
        </w:rPr>
        <w:t xml:space="preserve"> </w:t>
      </w:r>
      <w:r w:rsidRPr="00B94496">
        <w:rPr>
          <w:rFonts w:ascii="Arial" w:hAnsi="Arial" w:cs="Arial"/>
          <w:noProof/>
          <w:lang w:val="sr-Cyrl-CS"/>
        </w:rPr>
        <w:t>од</w:t>
      </w:r>
      <w:r>
        <w:rPr>
          <w:rFonts w:ascii="Arial" w:hAnsi="Arial" w:cs="Arial"/>
          <w:noProof/>
          <w:lang w:val="sr-Cyrl-CS"/>
        </w:rPr>
        <w:t xml:space="preserve"> </w:t>
      </w:r>
      <w:r w:rsidRPr="00B94496">
        <w:rPr>
          <w:rFonts w:ascii="Arial" w:hAnsi="Arial" w:cs="Arial"/>
          <w:noProof/>
          <w:lang w:val="sr-Cyrl-CS"/>
        </w:rPr>
        <w:t>дана</w:t>
      </w:r>
      <w:r>
        <w:rPr>
          <w:rFonts w:ascii="Arial" w:hAnsi="Arial" w:cs="Arial"/>
          <w:noProof/>
          <w:lang w:val="sr-Cyrl-CS"/>
        </w:rPr>
        <w:t xml:space="preserve"> </w:t>
      </w:r>
      <w:r w:rsidRPr="00B94496">
        <w:rPr>
          <w:rFonts w:ascii="Arial" w:hAnsi="Arial" w:cs="Arial"/>
          <w:noProof/>
          <w:lang w:val="sr-Cyrl-CS"/>
        </w:rPr>
        <w:t>протека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w:t>
      </w:r>
      <w:r>
        <w:rPr>
          <w:rFonts w:ascii="Arial" w:hAnsi="Arial" w:cs="Arial"/>
          <w:noProof/>
          <w:lang w:val="sr-Cyrl-CS"/>
        </w:rPr>
        <w:t xml:space="preserve"> </w:t>
      </w:r>
      <w:r w:rsidRPr="00B94496">
        <w:rPr>
          <w:rFonts w:ascii="Arial" w:hAnsi="Arial" w:cs="Arial"/>
          <w:noProof/>
          <w:lang w:val="sr-Cyrl-CS"/>
        </w:rPr>
        <w:t>из</w:t>
      </w:r>
      <w:r>
        <w:rPr>
          <w:rFonts w:ascii="Arial" w:hAnsi="Arial" w:cs="Arial"/>
          <w:noProof/>
          <w:lang w:val="sr-Cyrl-CS"/>
        </w:rPr>
        <w:t xml:space="preserve"> </w:t>
      </w:r>
      <w:r w:rsidRPr="00B94496">
        <w:rPr>
          <w:rFonts w:ascii="Arial" w:hAnsi="Arial" w:cs="Arial"/>
          <w:noProof/>
          <w:lang w:val="sr-Cyrl-CS"/>
        </w:rPr>
        <w:t>члана 149. Закона.</w:t>
      </w:r>
    </w:p>
    <w:p w:rsidR="00AC1501" w:rsidRPr="003A140C" w:rsidRDefault="006C7472" w:rsidP="003A140C">
      <w:pPr>
        <w:jc w:val="both"/>
        <w:rPr>
          <w:rFonts w:ascii="Arial" w:hAnsi="Arial" w:cs="Arial"/>
          <w:noProof/>
          <w:lang w:val="sr-Cyrl-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42446D" w:rsidRPr="0042446D" w:rsidRDefault="0042446D" w:rsidP="00AC1501">
      <w:pPr>
        <w:tabs>
          <w:tab w:val="left" w:pos="6028"/>
        </w:tabs>
        <w:autoSpaceDE w:val="0"/>
        <w:spacing w:line="240" w:lineRule="auto"/>
        <w:jc w:val="both"/>
        <w:rPr>
          <w:lang w:val="sr-Cyrl-CS"/>
        </w:rPr>
      </w:pPr>
    </w:p>
    <w:p w:rsidR="006C7472" w:rsidRDefault="00FB6FBF" w:rsidP="006C7472">
      <w:pPr>
        <w:shd w:val="clear" w:color="auto" w:fill="C6D9F1"/>
        <w:jc w:val="center"/>
        <w:rPr>
          <w:rFonts w:ascii="Arial" w:hAnsi="Arial" w:cs="Arial"/>
          <w:bCs/>
        </w:rPr>
      </w:pPr>
      <w:proofErr w:type="gramStart"/>
      <w:r>
        <w:rPr>
          <w:rFonts w:ascii="Arial" w:hAnsi="Arial" w:cs="Arial"/>
          <w:b/>
          <w:bCs/>
          <w:i/>
          <w:iCs/>
          <w:sz w:val="28"/>
          <w:szCs w:val="28"/>
        </w:rPr>
        <w:t>X</w:t>
      </w:r>
      <w:r w:rsidR="006C7472">
        <w:rPr>
          <w:rFonts w:ascii="Arial" w:hAnsi="Arial" w:cs="Arial"/>
          <w:b/>
          <w:bCs/>
          <w:i/>
          <w:iCs/>
          <w:sz w:val="28"/>
          <w:szCs w:val="28"/>
        </w:rPr>
        <w:t>V  ОБРАЗАЦ</w:t>
      </w:r>
      <w:proofErr w:type="gramEnd"/>
      <w:r w:rsidR="006C7472">
        <w:rPr>
          <w:rFonts w:ascii="Arial" w:hAnsi="Arial" w:cs="Arial"/>
          <w:b/>
          <w:bCs/>
          <w:i/>
          <w:iCs/>
          <w:sz w:val="28"/>
          <w:szCs w:val="28"/>
        </w:rPr>
        <w:t xml:space="preserve"> ИЗЈАВЕ </w:t>
      </w:r>
    </w:p>
    <w:p w:rsidR="006C7472" w:rsidRDefault="006C7472" w:rsidP="006C7472">
      <w:pPr>
        <w:pStyle w:val="BodyText3"/>
        <w:shd w:val="clear" w:color="auto" w:fill="C6D9F1"/>
        <w:spacing w:after="0"/>
        <w:jc w:val="center"/>
        <w:rPr>
          <w:rFonts w:ascii="Arial" w:hAnsi="Arial" w:cs="Arial"/>
          <w:bCs/>
          <w:sz w:val="24"/>
          <w:szCs w:val="24"/>
        </w:rPr>
      </w:pPr>
    </w:p>
    <w:p w:rsidR="006C7472" w:rsidRDefault="006C7472" w:rsidP="006C7472">
      <w:pPr>
        <w:suppressAutoHyphens w:val="0"/>
        <w:autoSpaceDE w:val="0"/>
        <w:autoSpaceDN w:val="0"/>
        <w:adjustRightInd w:val="0"/>
        <w:spacing w:line="240" w:lineRule="auto"/>
        <w:rPr>
          <w:rFonts w:asciiTheme="minorHAnsi" w:eastAsia="Times New Roman" w:hAnsiTheme="minorHAnsi" w:cs="Calibri,Bold"/>
          <w:b/>
          <w:bCs/>
          <w:color w:val="auto"/>
          <w:kern w:val="0"/>
          <w:lang w:eastAsia="en-US"/>
        </w:rPr>
      </w:pPr>
    </w:p>
    <w:p w:rsidR="006C7472" w:rsidRDefault="006C7472" w:rsidP="006C7472">
      <w:pPr>
        <w:suppressAutoHyphens w:val="0"/>
        <w:autoSpaceDE w:val="0"/>
        <w:autoSpaceDN w:val="0"/>
        <w:adjustRightInd w:val="0"/>
        <w:spacing w:line="240" w:lineRule="auto"/>
        <w:rPr>
          <w:rFonts w:asciiTheme="minorHAnsi" w:eastAsia="Times New Roman" w:hAnsiTheme="minorHAnsi" w:cs="Calibri,Bold"/>
          <w:b/>
          <w:bCs/>
          <w:color w:val="auto"/>
          <w:kern w:val="0"/>
          <w:lang w:eastAsia="en-US"/>
        </w:rPr>
      </w:pPr>
    </w:p>
    <w:p w:rsidR="006C7472" w:rsidRPr="00FD773A" w:rsidRDefault="006C7472" w:rsidP="006C7472">
      <w:pPr>
        <w:suppressAutoHyphens w:val="0"/>
        <w:autoSpaceDE w:val="0"/>
        <w:autoSpaceDN w:val="0"/>
        <w:adjustRightInd w:val="0"/>
        <w:spacing w:line="240" w:lineRule="auto"/>
        <w:rPr>
          <w:rFonts w:asciiTheme="minorHAnsi" w:eastAsia="Times New Roman" w:hAnsiTheme="minorHAnsi" w:cs="Calibri,Bold"/>
          <w:b/>
          <w:bCs/>
          <w:color w:val="auto"/>
          <w:kern w:val="0"/>
          <w:lang w:eastAsia="en-US"/>
        </w:rPr>
      </w:pPr>
    </w:p>
    <w:p w:rsidR="006C7472" w:rsidRDefault="006C7472" w:rsidP="006C7472">
      <w:pPr>
        <w:suppressAutoHyphens w:val="0"/>
        <w:autoSpaceDE w:val="0"/>
        <w:autoSpaceDN w:val="0"/>
        <w:adjustRightInd w:val="0"/>
        <w:spacing w:line="240" w:lineRule="auto"/>
        <w:jc w:val="center"/>
        <w:rPr>
          <w:rFonts w:ascii="Arial" w:eastAsia="Times New Roman" w:hAnsi="Arial" w:cs="Arial"/>
          <w:b/>
          <w:color w:val="auto"/>
          <w:kern w:val="0"/>
          <w:lang w:eastAsia="en-US"/>
        </w:rPr>
      </w:pPr>
      <w:r w:rsidRPr="00FD773A">
        <w:rPr>
          <w:rFonts w:ascii="Arial" w:eastAsia="Times New Roman" w:hAnsi="Arial" w:cs="Arial"/>
          <w:b/>
          <w:color w:val="auto"/>
          <w:kern w:val="0"/>
          <w:lang w:eastAsia="en-US"/>
        </w:rPr>
        <w:t>О В Л А Ш Ћ Е Њ Е</w:t>
      </w:r>
    </w:p>
    <w:p w:rsidR="006C7472" w:rsidRDefault="006C7472" w:rsidP="006C7472">
      <w:pPr>
        <w:suppressAutoHyphens w:val="0"/>
        <w:autoSpaceDE w:val="0"/>
        <w:autoSpaceDN w:val="0"/>
        <w:adjustRightInd w:val="0"/>
        <w:spacing w:line="240" w:lineRule="auto"/>
        <w:jc w:val="center"/>
        <w:rPr>
          <w:rFonts w:ascii="Arial" w:eastAsia="Times New Roman" w:hAnsi="Arial" w:cs="Arial"/>
          <w:b/>
          <w:color w:val="auto"/>
          <w:kern w:val="0"/>
          <w:lang w:val="sr-Cyrl-CS" w:eastAsia="en-US"/>
        </w:rPr>
      </w:pPr>
    </w:p>
    <w:p w:rsidR="006C7472" w:rsidRPr="00270A39" w:rsidRDefault="006C7472" w:rsidP="006C7472">
      <w:pPr>
        <w:suppressAutoHyphens w:val="0"/>
        <w:autoSpaceDE w:val="0"/>
        <w:autoSpaceDN w:val="0"/>
        <w:adjustRightInd w:val="0"/>
        <w:spacing w:line="240" w:lineRule="auto"/>
        <w:jc w:val="center"/>
        <w:rPr>
          <w:rFonts w:ascii="Arial" w:eastAsia="Times New Roman" w:hAnsi="Arial" w:cs="Arial"/>
          <w:b/>
          <w:color w:val="auto"/>
          <w:kern w:val="0"/>
          <w:lang w:val="sr-Cyrl-CS" w:eastAsia="en-US"/>
        </w:rPr>
      </w:pPr>
    </w:p>
    <w:p w:rsidR="006C7472" w:rsidRDefault="006C7472" w:rsidP="006C7472">
      <w:pPr>
        <w:suppressAutoHyphens w:val="0"/>
        <w:autoSpaceDE w:val="0"/>
        <w:autoSpaceDN w:val="0"/>
        <w:adjustRightInd w:val="0"/>
        <w:spacing w:line="240" w:lineRule="auto"/>
        <w:jc w:val="both"/>
        <w:rPr>
          <w:rFonts w:ascii="Arial" w:eastAsia="Times New Roman" w:hAnsi="Arial" w:cs="Arial"/>
          <w:color w:val="auto"/>
          <w:kern w:val="0"/>
          <w:lang w:eastAsia="en-US"/>
        </w:rPr>
      </w:pPr>
      <w:proofErr w:type="gramStart"/>
      <w:r w:rsidRPr="00FD773A">
        <w:rPr>
          <w:rFonts w:ascii="Arial" w:eastAsia="Times New Roman" w:hAnsi="Arial" w:cs="Arial"/>
          <w:color w:val="auto"/>
          <w:kern w:val="0"/>
          <w:lang w:eastAsia="en-US"/>
        </w:rPr>
        <w:t>Овим писаним документом се доказује да је наведена и доле потписана особа овлашће</w:t>
      </w:r>
      <w:r>
        <w:rPr>
          <w:rFonts w:ascii="Arial" w:eastAsia="Times New Roman" w:hAnsi="Arial" w:cs="Arial"/>
          <w:color w:val="auto"/>
          <w:kern w:val="0"/>
          <w:lang w:eastAsia="en-US"/>
        </w:rPr>
        <w:t>н</w:t>
      </w:r>
      <w:r w:rsidRPr="00FD773A">
        <w:rPr>
          <w:rFonts w:ascii="Arial" w:eastAsia="Times New Roman" w:hAnsi="Arial" w:cs="Arial"/>
          <w:color w:val="auto"/>
          <w:kern w:val="0"/>
          <w:lang w:eastAsia="en-US"/>
        </w:rPr>
        <w:t>а</w:t>
      </w:r>
      <w:r>
        <w:rPr>
          <w:rFonts w:ascii="Arial" w:eastAsia="Times New Roman" w:hAnsi="Arial" w:cs="Arial"/>
          <w:color w:val="auto"/>
          <w:kern w:val="0"/>
          <w:lang w:eastAsia="en-US"/>
        </w:rPr>
        <w:t xml:space="preserve"> </w:t>
      </w:r>
      <w:r w:rsidRPr="00FD773A">
        <w:rPr>
          <w:rFonts w:ascii="Arial" w:eastAsia="Times New Roman" w:hAnsi="Arial" w:cs="Arial"/>
          <w:color w:val="auto"/>
          <w:kern w:val="0"/>
          <w:lang w:eastAsia="en-US"/>
        </w:rPr>
        <w:t xml:space="preserve">за потпис на понуди </w:t>
      </w:r>
      <w:r>
        <w:rPr>
          <w:rFonts w:ascii="Arial" w:eastAsia="Times New Roman" w:hAnsi="Arial" w:cs="Arial"/>
          <w:color w:val="auto"/>
          <w:kern w:val="0"/>
          <w:lang w:eastAsia="en-US"/>
        </w:rPr>
        <w:t>у поступку јавне</w:t>
      </w:r>
      <w:r w:rsidRPr="00FD773A">
        <w:rPr>
          <w:rFonts w:ascii="Arial" w:eastAsia="Times New Roman" w:hAnsi="Arial" w:cs="Arial"/>
          <w:color w:val="auto"/>
          <w:kern w:val="0"/>
          <w:lang w:eastAsia="en-US"/>
        </w:rPr>
        <w:t xml:space="preserve"> </w:t>
      </w:r>
      <w:r>
        <w:rPr>
          <w:rFonts w:ascii="Arial" w:eastAsia="Times New Roman" w:hAnsi="Arial" w:cs="Arial"/>
          <w:color w:val="auto"/>
          <w:kern w:val="0"/>
          <w:lang w:eastAsia="en-US"/>
        </w:rPr>
        <w:t>набавке</w:t>
      </w:r>
      <w:r w:rsidRPr="00FD773A">
        <w:rPr>
          <w:rFonts w:ascii="Arial" w:eastAsia="Times New Roman" w:hAnsi="Arial" w:cs="Arial"/>
          <w:color w:val="auto"/>
          <w:kern w:val="0"/>
          <w:lang w:eastAsia="en-US"/>
        </w:rPr>
        <w:t xml:space="preserve"> услуг</w:t>
      </w:r>
      <w:r>
        <w:rPr>
          <w:rFonts w:ascii="Arial" w:eastAsia="Times New Roman" w:hAnsi="Arial" w:cs="Arial"/>
          <w:color w:val="auto"/>
          <w:kern w:val="0"/>
          <w:lang w:eastAsia="en-US"/>
        </w:rPr>
        <w:t>а</w:t>
      </w:r>
      <w:r w:rsidRPr="00FD773A">
        <w:rPr>
          <w:rFonts w:ascii="Arial" w:eastAsia="Times New Roman" w:hAnsi="Arial" w:cs="Arial"/>
          <w:color w:val="auto"/>
          <w:kern w:val="0"/>
          <w:lang w:eastAsia="en-US"/>
        </w:rPr>
        <w:t xml:space="preserve"> </w:t>
      </w:r>
      <w:r w:rsidR="002A58F3">
        <w:rPr>
          <w:rFonts w:ascii="Arial" w:hAnsi="Arial" w:cs="Arial"/>
          <w:bCs/>
        </w:rPr>
        <w:t>хватања и збрињавања паса луталица на територији општине Баточина</w:t>
      </w:r>
      <w:r>
        <w:rPr>
          <w:rFonts w:ascii="Arial" w:hAnsi="Arial" w:cs="Arial"/>
          <w:iCs/>
        </w:rPr>
        <w:t>, бр.</w:t>
      </w:r>
      <w:proofErr w:type="gramEnd"/>
      <w:r>
        <w:rPr>
          <w:rFonts w:ascii="Arial" w:hAnsi="Arial" w:cs="Arial"/>
          <w:iCs/>
        </w:rPr>
        <w:t xml:space="preserve"> </w:t>
      </w:r>
      <w:proofErr w:type="gramStart"/>
      <w:r>
        <w:rPr>
          <w:rFonts w:ascii="Arial" w:hAnsi="Arial" w:cs="Arial"/>
          <w:iCs/>
        </w:rPr>
        <w:t xml:space="preserve">ЈН </w:t>
      </w:r>
      <w:r w:rsidR="002A58F3">
        <w:rPr>
          <w:rFonts w:ascii="Arial" w:hAnsi="Arial" w:cs="Arial"/>
          <w:iCs/>
        </w:rPr>
        <w:t>4/16</w:t>
      </w:r>
      <w:r>
        <w:rPr>
          <w:rFonts w:ascii="Arial" w:hAnsi="Arial" w:cs="Arial"/>
          <w:iCs/>
        </w:rPr>
        <w:t>,</w:t>
      </w:r>
      <w:r w:rsidRPr="00FD773A">
        <w:rPr>
          <w:rFonts w:ascii="Arial" w:eastAsia="Times New Roman" w:hAnsi="Arial" w:cs="Arial"/>
          <w:color w:val="auto"/>
          <w:kern w:val="0"/>
          <w:lang w:eastAsia="en-US"/>
        </w:rPr>
        <w:t xml:space="preserve"> у својству одговорног лица понуђача.</w:t>
      </w:r>
      <w:proofErr w:type="gramEnd"/>
    </w:p>
    <w:p w:rsidR="006C7472" w:rsidRDefault="006C7472" w:rsidP="006C7472">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6C7472" w:rsidRPr="00270A39" w:rsidRDefault="006C7472" w:rsidP="006C7472">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6C7472" w:rsidRDefault="006C7472" w:rsidP="006C7472">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ИМЕ И ПРЕЗИМЕ ___________________________________</w:t>
      </w:r>
      <w:r>
        <w:rPr>
          <w:rFonts w:ascii="Arial" w:eastAsia="Times New Roman" w:hAnsi="Arial" w:cs="Arial"/>
          <w:color w:val="auto"/>
          <w:kern w:val="0"/>
          <w:lang w:eastAsia="en-US"/>
        </w:rPr>
        <w:t>_______________</w:t>
      </w:r>
      <w:r w:rsidRPr="00FD773A">
        <w:rPr>
          <w:rFonts w:ascii="Arial" w:eastAsia="Times New Roman" w:hAnsi="Arial" w:cs="Arial"/>
          <w:color w:val="auto"/>
          <w:kern w:val="0"/>
          <w:lang w:eastAsia="en-US"/>
        </w:rPr>
        <w:t>_</w:t>
      </w:r>
    </w:p>
    <w:p w:rsidR="006C7472" w:rsidRPr="00FD773A" w:rsidRDefault="006C7472" w:rsidP="006C7472">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6C7472" w:rsidRDefault="006C7472" w:rsidP="006C7472">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ПОЛОЖАЈ У ПРЕДУЗЕЋУ ____________________________</w:t>
      </w:r>
      <w:r>
        <w:rPr>
          <w:rFonts w:ascii="Arial" w:eastAsia="Times New Roman" w:hAnsi="Arial" w:cs="Arial"/>
          <w:color w:val="auto"/>
          <w:kern w:val="0"/>
          <w:lang w:eastAsia="en-US"/>
        </w:rPr>
        <w:t>________________</w:t>
      </w:r>
    </w:p>
    <w:p w:rsidR="006C7472" w:rsidRPr="00FD773A" w:rsidRDefault="006C7472" w:rsidP="006C7472">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6C7472" w:rsidRPr="00FD773A" w:rsidRDefault="006C7472" w:rsidP="006C7472">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ЈМБГ ОДГОВОРНОГ ЛИЦА ПОНУЂАЧА/НОСИОЦА ЗАЈЕДНИЧКЕ ПОНУДЕ</w:t>
      </w:r>
    </w:p>
    <w:p w:rsidR="006C7472" w:rsidRDefault="006C7472" w:rsidP="006C7472">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_____________________________________________________</w:t>
      </w:r>
      <w:r>
        <w:rPr>
          <w:rFonts w:ascii="Arial" w:eastAsia="Times New Roman" w:hAnsi="Arial" w:cs="Arial"/>
          <w:color w:val="auto"/>
          <w:kern w:val="0"/>
          <w:lang w:eastAsia="en-US"/>
        </w:rPr>
        <w:t>______________</w:t>
      </w:r>
    </w:p>
    <w:p w:rsidR="006C7472" w:rsidRPr="00FD773A" w:rsidRDefault="006C7472" w:rsidP="006C7472">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6C7472" w:rsidRDefault="006C7472" w:rsidP="006C7472">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6C7472" w:rsidRPr="00270A39" w:rsidRDefault="006C7472" w:rsidP="006C7472">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6C7472" w:rsidRPr="00FD773A" w:rsidRDefault="006C7472" w:rsidP="006C7472">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Датум______________ године</w:t>
      </w:r>
    </w:p>
    <w:p w:rsidR="006C7472" w:rsidRDefault="006C7472" w:rsidP="006C7472">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6C7472" w:rsidRPr="00FD773A" w:rsidRDefault="006C7472" w:rsidP="006C7472">
      <w:pPr>
        <w:suppressAutoHyphens w:val="0"/>
        <w:autoSpaceDE w:val="0"/>
        <w:autoSpaceDN w:val="0"/>
        <w:adjustRightInd w:val="0"/>
        <w:spacing w:line="240" w:lineRule="auto"/>
        <w:jc w:val="center"/>
        <w:rPr>
          <w:rFonts w:ascii="Arial" w:eastAsia="Times New Roman" w:hAnsi="Arial" w:cs="Arial"/>
          <w:color w:val="auto"/>
          <w:kern w:val="0"/>
          <w:lang w:eastAsia="en-US"/>
        </w:rPr>
      </w:pPr>
      <w:proofErr w:type="gramStart"/>
      <w:r w:rsidRPr="00FD773A">
        <w:rPr>
          <w:rFonts w:ascii="Arial" w:eastAsia="Times New Roman" w:hAnsi="Arial" w:cs="Arial"/>
          <w:color w:val="auto"/>
          <w:kern w:val="0"/>
          <w:lang w:eastAsia="en-US"/>
        </w:rPr>
        <w:t>М.П.</w:t>
      </w:r>
      <w:proofErr w:type="gramEnd"/>
    </w:p>
    <w:p w:rsidR="006C7472" w:rsidRDefault="006C7472" w:rsidP="006C7472">
      <w:pPr>
        <w:suppressAutoHyphens w:val="0"/>
        <w:autoSpaceDE w:val="0"/>
        <w:autoSpaceDN w:val="0"/>
        <w:adjustRightInd w:val="0"/>
        <w:spacing w:line="240" w:lineRule="auto"/>
        <w:jc w:val="center"/>
        <w:rPr>
          <w:rFonts w:ascii="Arial" w:eastAsia="Times New Roman" w:hAnsi="Arial" w:cs="Arial"/>
          <w:color w:val="auto"/>
          <w:kern w:val="0"/>
          <w:lang w:eastAsia="en-US"/>
        </w:rPr>
      </w:pPr>
      <w:r>
        <w:rPr>
          <w:rFonts w:ascii="Arial" w:eastAsia="Times New Roman" w:hAnsi="Arial" w:cs="Arial"/>
          <w:color w:val="auto"/>
          <w:kern w:val="0"/>
          <w:lang w:eastAsia="en-US"/>
        </w:rPr>
        <w:t xml:space="preserve">                                </w:t>
      </w:r>
      <w:r w:rsidRPr="00FD773A">
        <w:rPr>
          <w:rFonts w:ascii="Arial" w:eastAsia="Times New Roman" w:hAnsi="Arial" w:cs="Arial"/>
          <w:color w:val="auto"/>
          <w:kern w:val="0"/>
          <w:lang w:eastAsia="en-US"/>
        </w:rPr>
        <w:t>ПОТПИС</w:t>
      </w:r>
    </w:p>
    <w:p w:rsidR="006C7472" w:rsidRPr="00FD773A" w:rsidRDefault="006C7472" w:rsidP="006C7472">
      <w:pPr>
        <w:suppressAutoHyphens w:val="0"/>
        <w:autoSpaceDE w:val="0"/>
        <w:autoSpaceDN w:val="0"/>
        <w:adjustRightInd w:val="0"/>
        <w:spacing w:line="240" w:lineRule="auto"/>
        <w:jc w:val="center"/>
        <w:rPr>
          <w:rFonts w:ascii="Arial" w:eastAsia="Times New Roman" w:hAnsi="Arial" w:cs="Arial"/>
          <w:color w:val="auto"/>
          <w:kern w:val="0"/>
          <w:lang w:eastAsia="en-US"/>
        </w:rPr>
      </w:pPr>
    </w:p>
    <w:p w:rsidR="006C7472" w:rsidRPr="00FD773A" w:rsidRDefault="006C7472" w:rsidP="006C7472">
      <w:pPr>
        <w:suppressAutoHyphens w:val="0"/>
        <w:autoSpaceDE w:val="0"/>
        <w:autoSpaceDN w:val="0"/>
        <w:adjustRightInd w:val="0"/>
        <w:spacing w:line="240" w:lineRule="auto"/>
        <w:jc w:val="center"/>
        <w:rPr>
          <w:rFonts w:ascii="Arial" w:eastAsia="Times New Roman" w:hAnsi="Arial" w:cs="Arial"/>
          <w:color w:val="auto"/>
          <w:kern w:val="0"/>
          <w:lang w:eastAsia="en-US"/>
        </w:rPr>
      </w:pPr>
      <w:r>
        <w:rPr>
          <w:rFonts w:ascii="Arial" w:eastAsia="Times New Roman" w:hAnsi="Arial" w:cs="Arial"/>
          <w:color w:val="auto"/>
          <w:kern w:val="0"/>
          <w:lang w:eastAsia="en-US"/>
        </w:rPr>
        <w:t xml:space="preserve">                                         </w:t>
      </w:r>
      <w:r w:rsidRPr="00FD773A">
        <w:rPr>
          <w:rFonts w:ascii="Arial" w:eastAsia="Times New Roman" w:hAnsi="Arial" w:cs="Arial"/>
          <w:color w:val="auto"/>
          <w:kern w:val="0"/>
          <w:lang w:eastAsia="en-US"/>
        </w:rPr>
        <w:t>____________________________</w:t>
      </w:r>
    </w:p>
    <w:p w:rsidR="006C7472" w:rsidRDefault="006C7472" w:rsidP="006C7472">
      <w:pPr>
        <w:suppressAutoHyphens w:val="0"/>
        <w:autoSpaceDE w:val="0"/>
        <w:autoSpaceDN w:val="0"/>
        <w:adjustRightInd w:val="0"/>
        <w:spacing w:line="240" w:lineRule="auto"/>
        <w:jc w:val="both"/>
        <w:rPr>
          <w:rFonts w:ascii="Arial" w:eastAsia="Times New Roman" w:hAnsi="Arial" w:cs="Arial"/>
          <w:color w:val="auto"/>
          <w:kern w:val="0"/>
          <w:lang w:eastAsia="en-US"/>
        </w:rPr>
      </w:pPr>
      <w:r>
        <w:rPr>
          <w:rFonts w:ascii="Arial" w:eastAsia="Times New Roman" w:hAnsi="Arial" w:cs="Arial"/>
          <w:color w:val="auto"/>
          <w:kern w:val="0"/>
          <w:lang w:eastAsia="en-US"/>
        </w:rPr>
        <w:t xml:space="preserve">                                     </w:t>
      </w:r>
      <w:r w:rsidRPr="00FD773A">
        <w:rPr>
          <w:rFonts w:ascii="Arial" w:eastAsia="Times New Roman" w:hAnsi="Arial" w:cs="Arial"/>
          <w:color w:val="auto"/>
          <w:kern w:val="0"/>
          <w:lang w:eastAsia="en-US"/>
        </w:rPr>
        <w:t>(</w:t>
      </w:r>
      <w:proofErr w:type="gramStart"/>
      <w:r w:rsidRPr="00FD773A">
        <w:rPr>
          <w:rFonts w:ascii="Arial" w:eastAsia="Times New Roman" w:hAnsi="Arial" w:cs="Arial"/>
          <w:color w:val="auto"/>
          <w:kern w:val="0"/>
          <w:lang w:eastAsia="en-US"/>
        </w:rPr>
        <w:t>потписује</w:t>
      </w:r>
      <w:proofErr w:type="gramEnd"/>
      <w:r w:rsidRPr="00FD773A">
        <w:rPr>
          <w:rFonts w:ascii="Arial" w:eastAsia="Times New Roman" w:hAnsi="Arial" w:cs="Arial"/>
          <w:color w:val="auto"/>
          <w:kern w:val="0"/>
          <w:lang w:eastAsia="en-US"/>
        </w:rPr>
        <w:t xml:space="preserve"> се особа која је званични потписник предузећа)</w:t>
      </w:r>
    </w:p>
    <w:p w:rsidR="006C7472" w:rsidRDefault="006C7472" w:rsidP="006C7472">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6C7472" w:rsidRPr="00FD773A" w:rsidRDefault="006C7472" w:rsidP="006C7472">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6C7472" w:rsidRPr="00FD773A" w:rsidRDefault="006C7472" w:rsidP="006C7472">
      <w:pPr>
        <w:suppressAutoHyphens w:val="0"/>
        <w:autoSpaceDE w:val="0"/>
        <w:autoSpaceDN w:val="0"/>
        <w:adjustRightInd w:val="0"/>
        <w:spacing w:line="240" w:lineRule="auto"/>
        <w:jc w:val="both"/>
        <w:rPr>
          <w:rFonts w:ascii="Arial" w:eastAsia="Times New Roman" w:hAnsi="Arial" w:cs="Arial"/>
          <w:i/>
          <w:color w:val="auto"/>
          <w:kern w:val="0"/>
          <w:lang w:eastAsia="en-US"/>
        </w:rPr>
      </w:pPr>
      <w:r w:rsidRPr="00FD773A">
        <w:rPr>
          <w:rFonts w:ascii="Arial" w:eastAsia="Times New Roman" w:hAnsi="Arial" w:cs="Arial"/>
          <w:b/>
          <w:bCs/>
          <w:i/>
          <w:color w:val="auto"/>
          <w:kern w:val="0"/>
          <w:lang w:eastAsia="en-US"/>
        </w:rPr>
        <w:t>Напомена</w:t>
      </w:r>
      <w:r w:rsidRPr="00FD773A">
        <w:rPr>
          <w:rFonts w:ascii="Arial" w:eastAsia="Times New Roman" w:hAnsi="Arial" w:cs="Arial"/>
          <w:i/>
          <w:color w:val="auto"/>
          <w:kern w:val="0"/>
          <w:lang w:eastAsia="en-US"/>
        </w:rPr>
        <w:t xml:space="preserve">: Овај образац се попуњава и потписује </w:t>
      </w:r>
      <w:r w:rsidRPr="00FD773A">
        <w:rPr>
          <w:rFonts w:ascii="Arial" w:eastAsia="Times New Roman" w:hAnsi="Arial" w:cs="Arial"/>
          <w:b/>
          <w:bCs/>
          <w:i/>
          <w:color w:val="auto"/>
          <w:kern w:val="0"/>
          <w:lang w:eastAsia="en-US"/>
        </w:rPr>
        <w:t xml:space="preserve">само за случај </w:t>
      </w:r>
      <w:r w:rsidRPr="00FD773A">
        <w:rPr>
          <w:rFonts w:ascii="Arial" w:eastAsia="Times New Roman" w:hAnsi="Arial" w:cs="Arial"/>
          <w:i/>
          <w:color w:val="auto"/>
          <w:kern w:val="0"/>
          <w:lang w:eastAsia="en-US"/>
        </w:rPr>
        <w:t>да понуду и остале прилоге на</w:t>
      </w:r>
      <w:r>
        <w:rPr>
          <w:rFonts w:ascii="Arial" w:eastAsia="Times New Roman" w:hAnsi="Arial" w:cs="Arial"/>
          <w:i/>
          <w:color w:val="auto"/>
          <w:kern w:val="0"/>
          <w:lang w:eastAsia="en-US"/>
        </w:rPr>
        <w:t xml:space="preserve"> </w:t>
      </w:r>
      <w:r w:rsidRPr="00FD773A">
        <w:rPr>
          <w:rFonts w:ascii="Arial" w:eastAsia="Times New Roman" w:hAnsi="Arial" w:cs="Arial"/>
          <w:i/>
          <w:color w:val="auto"/>
          <w:kern w:val="0"/>
          <w:lang w:eastAsia="en-US"/>
        </w:rPr>
        <w:t>обрасцима из конкурсне документације, потписује лице које није званични потписник предузећа–</w:t>
      </w:r>
      <w:r>
        <w:rPr>
          <w:rFonts w:ascii="Arial" w:eastAsia="Times New Roman" w:hAnsi="Arial" w:cs="Arial"/>
          <w:i/>
          <w:color w:val="auto"/>
          <w:kern w:val="0"/>
          <w:lang w:eastAsia="en-US"/>
        </w:rPr>
        <w:t xml:space="preserve"> </w:t>
      </w:r>
      <w:r w:rsidRPr="00FD773A">
        <w:rPr>
          <w:rFonts w:ascii="Arial" w:eastAsia="Times New Roman" w:hAnsi="Arial" w:cs="Arial"/>
          <w:i/>
          <w:color w:val="auto"/>
          <w:kern w:val="0"/>
          <w:lang w:eastAsia="en-US"/>
        </w:rPr>
        <w:t>заступник уписан у регистар АПР-а.</w:t>
      </w:r>
    </w:p>
    <w:p w:rsidR="006C7472" w:rsidRPr="00FD773A" w:rsidRDefault="006C7472" w:rsidP="006C7472">
      <w:pPr>
        <w:tabs>
          <w:tab w:val="left" w:pos="6028"/>
        </w:tabs>
        <w:autoSpaceDE w:val="0"/>
        <w:spacing w:line="240" w:lineRule="auto"/>
        <w:jc w:val="both"/>
        <w:rPr>
          <w:rFonts w:ascii="Arial" w:hAnsi="Arial" w:cs="Arial"/>
          <w:bCs/>
          <w:i/>
          <w:iCs/>
          <w:color w:val="auto"/>
        </w:rPr>
      </w:pPr>
      <w:r w:rsidRPr="00FD773A">
        <w:rPr>
          <w:rFonts w:ascii="Arial" w:eastAsia="Times New Roman" w:hAnsi="Arial" w:cs="Arial"/>
          <w:b/>
          <w:bCs/>
          <w:i/>
          <w:color w:val="auto"/>
          <w:kern w:val="0"/>
          <w:lang w:eastAsia="en-US"/>
        </w:rPr>
        <w:t>У противном, образац се не мора достављати.</w:t>
      </w:r>
    </w:p>
    <w:p w:rsidR="00AC1501" w:rsidRPr="00AC1501" w:rsidRDefault="00AC1501" w:rsidP="00AC1501">
      <w:pPr>
        <w:tabs>
          <w:tab w:val="left" w:pos="6028"/>
        </w:tabs>
        <w:autoSpaceDE w:val="0"/>
        <w:spacing w:line="240" w:lineRule="auto"/>
        <w:jc w:val="both"/>
      </w:pPr>
    </w:p>
    <w:sectPr w:rsidR="00AC1501" w:rsidRPr="00AC1501" w:rsidSect="004473F9">
      <w:footerReference w:type="default" r:id="rId21"/>
      <w:pgSz w:w="11906" w:h="16838"/>
      <w:pgMar w:top="1440" w:right="1440" w:bottom="1440" w:left="1440" w:header="720" w:footer="72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5E92" w:rsidRDefault="00EB5E92">
      <w:pPr>
        <w:spacing w:line="240" w:lineRule="auto"/>
      </w:pPr>
      <w:r>
        <w:separator/>
      </w:r>
    </w:p>
  </w:endnote>
  <w:endnote w:type="continuationSeparator" w:id="0">
    <w:p w:rsidR="00EB5E92" w:rsidRDefault="00EB5E9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MT">
    <w:altName w:val="MS Mincho"/>
    <w:panose1 w:val="00000000000000000000"/>
    <w:charset w:val="80"/>
    <w:family w:val="auto"/>
    <w:notTrueType/>
    <w:pitch w:val="default"/>
    <w:sig w:usb0="00000001" w:usb1="08070000" w:usb2="00000010" w:usb3="00000000" w:csb0="00020000" w:csb1="00000000"/>
  </w:font>
  <w:font w:name="TimesNewRomanPSMT">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 w:name="font333">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angal">
    <w:altName w:val="Cambria Math"/>
    <w:panose1 w:val="02040503050203030202"/>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TimesNewRomanPS-BoldMT">
    <w:altName w:val="MS Mincho"/>
    <w:panose1 w:val="00000000000000000000"/>
    <w:charset w:val="80"/>
    <w:family w:val="auto"/>
    <w:notTrueType/>
    <w:pitch w:val="default"/>
    <w:sig w:usb0="00000000" w:usb1="08070000" w:usb2="00000010" w:usb3="00000000" w:csb0="00020000" w:csb1="00000000"/>
  </w:font>
  <w:font w:name="TimesNewRoman">
    <w:altName w:val="Times New Roman"/>
    <w:charset w:val="CC"/>
    <w:family w:val="auto"/>
    <w:pitch w:val="default"/>
    <w:sig w:usb0="00000000" w:usb1="00000000" w:usb2="00000000" w:usb3="00000000" w:csb0="00000000" w:csb1="00000000"/>
  </w:font>
  <w:font w:name="Calibri,Bold">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BB3D5C">
      <w:tc>
        <w:tcPr>
          <w:tcW w:w="8208" w:type="dxa"/>
          <w:tcBorders>
            <w:top w:val="single" w:sz="8" w:space="0" w:color="808080"/>
          </w:tcBorders>
          <w:shd w:val="clear" w:color="auto" w:fill="auto"/>
        </w:tcPr>
        <w:p w:rsidR="00BB3D5C" w:rsidRPr="008968A8" w:rsidRDefault="00BB3D5C" w:rsidP="008968A8">
          <w:pPr>
            <w:pStyle w:val="Footer"/>
            <w:jc w:val="center"/>
            <w:rPr>
              <w:b/>
              <w:bCs/>
              <w:i/>
              <w:color w:val="4F81BD"/>
              <w:lang w:val="sr-Cyrl-CS"/>
            </w:rPr>
          </w:pPr>
          <w:r w:rsidRPr="004165B7">
            <w:rPr>
              <w:b/>
              <w:bCs/>
              <w:i/>
              <w:color w:val="4F81BD"/>
            </w:rPr>
            <w:t>Услуге стручног надзора ЈН бр.</w:t>
          </w:r>
          <w:r>
            <w:rPr>
              <w:b/>
              <w:bCs/>
              <w:i/>
              <w:color w:val="4F81BD"/>
              <w:lang w:val="sr-Cyrl-CS"/>
            </w:rPr>
            <w:t>4/16</w:t>
          </w:r>
        </w:p>
      </w:tc>
      <w:tc>
        <w:tcPr>
          <w:tcW w:w="1034" w:type="dxa"/>
          <w:tcBorders>
            <w:top w:val="single" w:sz="8" w:space="0" w:color="808080"/>
            <w:left w:val="single" w:sz="8" w:space="0" w:color="808080"/>
          </w:tcBorders>
          <w:shd w:val="clear" w:color="auto" w:fill="auto"/>
        </w:tcPr>
        <w:p w:rsidR="00BB3D5C" w:rsidRDefault="00BB3D5C">
          <w:pPr>
            <w:pStyle w:val="Footer"/>
            <w:rPr>
              <w:color w:val="1F497D"/>
            </w:rPr>
          </w:pPr>
          <w:r>
            <w:rPr>
              <w:b/>
              <w:bCs/>
              <w:color w:val="4F81BD"/>
            </w:rPr>
            <w:t xml:space="preserve"> </w:t>
          </w:r>
          <w:r w:rsidR="007375A6">
            <w:rPr>
              <w:b/>
              <w:bCs/>
              <w:color w:val="4F81BD"/>
            </w:rPr>
            <w:fldChar w:fldCharType="begin"/>
          </w:r>
          <w:r>
            <w:rPr>
              <w:b/>
              <w:bCs/>
              <w:color w:val="4F81BD"/>
            </w:rPr>
            <w:instrText xml:space="preserve"> PAGE </w:instrText>
          </w:r>
          <w:r w:rsidR="007375A6">
            <w:rPr>
              <w:b/>
              <w:bCs/>
              <w:color w:val="4F81BD"/>
            </w:rPr>
            <w:fldChar w:fldCharType="separate"/>
          </w:r>
          <w:r w:rsidR="00FC720D">
            <w:rPr>
              <w:b/>
              <w:bCs/>
              <w:noProof/>
              <w:color w:val="4F81BD"/>
            </w:rPr>
            <w:t>27</w:t>
          </w:r>
          <w:r w:rsidR="007375A6">
            <w:rPr>
              <w:b/>
              <w:bCs/>
              <w:color w:val="4F81BD"/>
            </w:rPr>
            <w:fldChar w:fldCharType="end"/>
          </w:r>
          <w:r>
            <w:rPr>
              <w:color w:val="4F81BD"/>
            </w:rPr>
            <w:t xml:space="preserve">/ </w:t>
          </w:r>
          <w:r w:rsidR="007375A6">
            <w:rPr>
              <w:b/>
              <w:bCs/>
              <w:color w:val="4F81BD"/>
            </w:rPr>
            <w:fldChar w:fldCharType="begin"/>
          </w:r>
          <w:r>
            <w:rPr>
              <w:b/>
              <w:bCs/>
              <w:color w:val="4F81BD"/>
            </w:rPr>
            <w:instrText xml:space="preserve"> NUMPAGES \*Arabic </w:instrText>
          </w:r>
          <w:r w:rsidR="007375A6">
            <w:rPr>
              <w:b/>
              <w:bCs/>
              <w:color w:val="4F81BD"/>
            </w:rPr>
            <w:fldChar w:fldCharType="separate"/>
          </w:r>
          <w:r w:rsidR="00FC720D">
            <w:rPr>
              <w:b/>
              <w:bCs/>
              <w:noProof/>
              <w:color w:val="4F81BD"/>
            </w:rPr>
            <w:t>35</w:t>
          </w:r>
          <w:r w:rsidR="007375A6">
            <w:rPr>
              <w:b/>
              <w:bCs/>
              <w:color w:val="4F81BD"/>
            </w:rPr>
            <w:fldChar w:fldCharType="end"/>
          </w:r>
        </w:p>
      </w:tc>
    </w:tr>
  </w:tbl>
  <w:p w:rsidR="00BB3D5C" w:rsidRDefault="00BB3D5C">
    <w:pPr>
      <w:pStyle w:val="Footer"/>
      <w:jc w:val="right"/>
    </w:pPr>
    <w:r>
      <w:rPr>
        <w:color w:val="1F497D"/>
      </w:rPr>
      <w:t xml:space="preserve"> </w:t>
    </w:r>
  </w:p>
  <w:p w:rsidR="00BB3D5C" w:rsidRDefault="00BB3D5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5E92" w:rsidRDefault="00EB5E92">
      <w:pPr>
        <w:spacing w:line="240" w:lineRule="auto"/>
      </w:pPr>
      <w:r>
        <w:separator/>
      </w:r>
    </w:p>
  </w:footnote>
  <w:footnote w:type="continuationSeparator" w:id="0">
    <w:p w:rsidR="00EB5E92" w:rsidRDefault="00EB5E92">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2">
    <w:nsid w:val="00000003"/>
    <w:multiLevelType w:val="multilevel"/>
    <w:tmpl w:val="9BBE6D6C"/>
    <w:name w:val="WW8Num3"/>
    <w:lvl w:ilvl="0">
      <w:start w:val="1"/>
      <w:numFmt w:val="decimal"/>
      <w:lvlText w:val="%1."/>
      <w:lvlJc w:val="left"/>
      <w:pPr>
        <w:tabs>
          <w:tab w:val="num" w:pos="0"/>
        </w:tabs>
        <w:ind w:left="720" w:hanging="360"/>
      </w:pPr>
      <w:rPr>
        <w:b/>
        <w:color w:val="auto"/>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3">
    <w:nsid w:val="00000004"/>
    <w:multiLevelType w:val="multilevel"/>
    <w:tmpl w:val="00000004"/>
    <w:name w:val="WW8Num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4">
    <w:nsid w:val="00000005"/>
    <w:multiLevelType w:val="multilevel"/>
    <w:tmpl w:val="00000005"/>
    <w:name w:val="WW8Num5"/>
    <w:lvl w:ilvl="0">
      <w:start w:val="1"/>
      <w:numFmt w:val="decimal"/>
      <w:lvlText w:val="%1)"/>
      <w:lvlJc w:val="left"/>
      <w:pPr>
        <w:tabs>
          <w:tab w:val="num" w:pos="0"/>
        </w:tabs>
        <w:ind w:left="1440" w:hanging="360"/>
      </w:pPr>
      <w:rPr>
        <w:rFonts w:cs="Arial"/>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7"/>
    <w:multiLevelType w:val="multilevel"/>
    <w:tmpl w:val="00000007"/>
    <w:name w:val="WW8Num7"/>
    <w:lvl w:ilvl="0">
      <w:start w:val="1"/>
      <w:numFmt w:val="bullet"/>
      <w:lvlText w:val=""/>
      <w:lvlJc w:val="left"/>
      <w:pPr>
        <w:tabs>
          <w:tab w:val="num" w:pos="0"/>
        </w:tabs>
        <w:ind w:left="720" w:hanging="360"/>
      </w:pPr>
      <w:rPr>
        <w:rFonts w:ascii="Symbol" w:hAnsi="Symbol"/>
        <w:b w:val="0"/>
        <w:i w:val="0"/>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b w:val="0"/>
        <w:i w:val="0"/>
        <w:color w:val="00000A"/>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b w:val="0"/>
        <w:i w:val="0"/>
        <w:color w:val="00000A"/>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8"/>
    <w:multiLevelType w:val="multilevel"/>
    <w:tmpl w:val="68FE6A62"/>
    <w:name w:val="WW8Num8"/>
    <w:lvl w:ilvl="0">
      <w:start w:val="1"/>
      <w:numFmt w:val="decimal"/>
      <w:lvlText w:val="%1)"/>
      <w:lvlJc w:val="left"/>
      <w:pPr>
        <w:tabs>
          <w:tab w:val="num" w:pos="0"/>
        </w:tabs>
        <w:ind w:left="810" w:hanging="360"/>
      </w:pPr>
      <w:rPr>
        <w:rFonts w:ascii="Arial" w:hAnsi="Arial" w:cs="Arial" w:hint="default"/>
        <w:b/>
        <w:i/>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A"/>
    <w:multiLevelType w:val="singleLevel"/>
    <w:tmpl w:val="8856F2B8"/>
    <w:name w:val="WW8Num10"/>
    <w:lvl w:ilvl="0">
      <w:start w:val="1"/>
      <w:numFmt w:val="decimal"/>
      <w:lvlText w:val="%1)"/>
      <w:lvlJc w:val="left"/>
      <w:pPr>
        <w:tabs>
          <w:tab w:val="num" w:pos="720"/>
        </w:tabs>
        <w:ind w:left="720" w:hanging="360"/>
      </w:pPr>
      <w:rPr>
        <w:rFonts w:ascii="Arial" w:hAnsi="Arial" w:cs="Arial" w:hint="default"/>
        <w:b/>
        <w:i/>
      </w:r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b w:val="0"/>
        <w:bCs w:val="0"/>
        <w:sz w:val="22"/>
        <w:szCs w:val="22"/>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2"/>
        <w:szCs w:val="22"/>
      </w:rPr>
    </w:lvl>
    <w:lvl w:ilvl="4">
      <w:start w:val="1"/>
      <w:numFmt w:val="decimal"/>
      <w:lvlText w:val="%5."/>
      <w:lvlJc w:val="left"/>
      <w:pPr>
        <w:tabs>
          <w:tab w:val="num" w:pos="2160"/>
        </w:tabs>
        <w:ind w:left="2160" w:hanging="360"/>
      </w:pPr>
      <w:rPr>
        <w:b w:val="0"/>
        <w:bCs w:val="0"/>
        <w:sz w:val="22"/>
        <w:szCs w:val="22"/>
      </w:rPr>
    </w:lvl>
    <w:lvl w:ilvl="5">
      <w:start w:val="1"/>
      <w:numFmt w:val="decimal"/>
      <w:lvlText w:val="%6."/>
      <w:lvlJc w:val="left"/>
      <w:pPr>
        <w:tabs>
          <w:tab w:val="num" w:pos="2520"/>
        </w:tabs>
        <w:ind w:left="2520" w:hanging="360"/>
      </w:pPr>
      <w:rPr>
        <w:b w:val="0"/>
        <w:bCs w:val="0"/>
        <w:sz w:val="22"/>
        <w:szCs w:val="22"/>
      </w:rPr>
    </w:lvl>
    <w:lvl w:ilvl="6">
      <w:start w:val="1"/>
      <w:numFmt w:val="decimal"/>
      <w:lvlText w:val="%7."/>
      <w:lvlJc w:val="left"/>
      <w:pPr>
        <w:tabs>
          <w:tab w:val="num" w:pos="2880"/>
        </w:tabs>
        <w:ind w:left="2880" w:hanging="360"/>
      </w:pPr>
      <w:rPr>
        <w:b w:val="0"/>
        <w:bCs w:val="0"/>
        <w:sz w:val="22"/>
        <w:szCs w:val="22"/>
      </w:rPr>
    </w:lvl>
    <w:lvl w:ilvl="7">
      <w:start w:val="1"/>
      <w:numFmt w:val="decimal"/>
      <w:lvlText w:val="%8."/>
      <w:lvlJc w:val="left"/>
      <w:pPr>
        <w:tabs>
          <w:tab w:val="num" w:pos="3240"/>
        </w:tabs>
        <w:ind w:left="3240" w:hanging="360"/>
      </w:pPr>
      <w:rPr>
        <w:b w:val="0"/>
        <w:bCs w:val="0"/>
        <w:sz w:val="22"/>
        <w:szCs w:val="22"/>
      </w:rPr>
    </w:lvl>
    <w:lvl w:ilvl="8">
      <w:start w:val="1"/>
      <w:numFmt w:val="decimal"/>
      <w:lvlText w:val="%9."/>
      <w:lvlJc w:val="left"/>
      <w:pPr>
        <w:tabs>
          <w:tab w:val="num" w:pos="3600"/>
        </w:tabs>
        <w:ind w:left="3600" w:hanging="360"/>
      </w:pPr>
      <w:rPr>
        <w:b w:val="0"/>
        <w:bCs w:val="0"/>
        <w:sz w:val="22"/>
        <w:szCs w:val="22"/>
      </w:rPr>
    </w:lvl>
  </w:abstractNum>
  <w:abstractNum w:abstractNumId="11">
    <w:nsid w:val="06453E1E"/>
    <w:multiLevelType w:val="hybridMultilevel"/>
    <w:tmpl w:val="7C6811D0"/>
    <w:lvl w:ilvl="0" w:tplc="2D103C74">
      <w:start w:val="812"/>
      <w:numFmt w:val="bullet"/>
      <w:lvlText w:val="-"/>
      <w:lvlJc w:val="left"/>
      <w:pPr>
        <w:ind w:left="720" w:hanging="360"/>
      </w:pPr>
      <w:rPr>
        <w:rFonts w:ascii="Arial" w:eastAsia="Arial Unicode M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7D776C2"/>
    <w:multiLevelType w:val="multilevel"/>
    <w:tmpl w:val="61C2E1FC"/>
    <w:lvl w:ilvl="0">
      <w:start w:val="1"/>
      <w:numFmt w:val="decimal"/>
      <w:lvlText w:val="%1)"/>
      <w:lvlJc w:val="left"/>
      <w:pPr>
        <w:tabs>
          <w:tab w:val="num" w:pos="0"/>
        </w:tabs>
        <w:ind w:left="1440" w:hanging="360"/>
      </w:pPr>
      <w:rPr>
        <w:rFonts w:cs="Arial"/>
        <w:b/>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3">
    <w:nsid w:val="0AB15BF0"/>
    <w:multiLevelType w:val="hybridMultilevel"/>
    <w:tmpl w:val="D408CD2A"/>
    <w:lvl w:ilvl="0" w:tplc="4A1C9866">
      <w:start w:val="1"/>
      <w:numFmt w:val="decimal"/>
      <w:lvlText w:val="%1)"/>
      <w:lvlJc w:val="left"/>
      <w:pPr>
        <w:tabs>
          <w:tab w:val="num" w:pos="720"/>
        </w:tabs>
        <w:ind w:left="720" w:hanging="360"/>
      </w:pPr>
      <w:rPr>
        <w:rFonts w:ascii="Arial" w:eastAsia="ArialMT" w:hAnsi="Arial" w:cs="Arial"/>
        <w:b/>
        <w:i/>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0DB63741"/>
    <w:multiLevelType w:val="hybridMultilevel"/>
    <w:tmpl w:val="EAE63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2952202"/>
    <w:multiLevelType w:val="hybridMultilevel"/>
    <w:tmpl w:val="D6120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5A217F1"/>
    <w:multiLevelType w:val="hybridMultilevel"/>
    <w:tmpl w:val="72D014A2"/>
    <w:lvl w:ilvl="0" w:tplc="CF687374">
      <w:start w:val="2"/>
      <w:numFmt w:val="bullet"/>
      <w:lvlText w:val="-"/>
      <w:lvlJc w:val="left"/>
      <w:pPr>
        <w:ind w:left="360" w:hanging="360"/>
      </w:pPr>
      <w:rPr>
        <w:rFonts w:ascii="Times New Roman" w:eastAsia="TimesNewRomanPSMT"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16462A60"/>
    <w:multiLevelType w:val="hybridMultilevel"/>
    <w:tmpl w:val="797E3F24"/>
    <w:lvl w:ilvl="0" w:tplc="7AB4E95A">
      <w:start w:val="1"/>
      <w:numFmt w:val="decimal"/>
      <w:lvlText w:val="%1)"/>
      <w:lvlJc w:val="left"/>
      <w:pPr>
        <w:ind w:left="720" w:hanging="360"/>
      </w:pPr>
      <w:rPr>
        <w:rFonts w:ascii="Arial" w:eastAsia="Arial Unicode MS" w:hAnsi="Arial" w:cs="Arial" w:hint="default"/>
        <w:color w:val="000000"/>
        <w:sz w:val="24"/>
      </w:rPr>
    </w:lvl>
    <w:lvl w:ilvl="1" w:tplc="CF660712">
      <w:numFmt w:val="bullet"/>
      <w:lvlText w:val="-"/>
      <w:lvlJc w:val="left"/>
      <w:pPr>
        <w:ind w:left="1440" w:hanging="360"/>
      </w:pPr>
      <w:rPr>
        <w:rFonts w:ascii="Arial" w:eastAsia="Arial Unicode MS"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6FD1739"/>
    <w:multiLevelType w:val="hybridMultilevel"/>
    <w:tmpl w:val="D58E62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EFF5751"/>
    <w:multiLevelType w:val="hybridMultilevel"/>
    <w:tmpl w:val="F93C03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F4D0434"/>
    <w:multiLevelType w:val="hybridMultilevel"/>
    <w:tmpl w:val="FBC0A10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25A0BBA"/>
    <w:multiLevelType w:val="hybridMultilevel"/>
    <w:tmpl w:val="FD1E0A12"/>
    <w:lvl w:ilvl="0" w:tplc="584AA3A2">
      <w:start w:val="1"/>
      <w:numFmt w:val="decimal"/>
      <w:lvlText w:val="%1."/>
      <w:lvlJc w:val="left"/>
      <w:pPr>
        <w:ind w:left="1440" w:hanging="360"/>
      </w:pPr>
      <w:rPr>
        <w:rFonts w:hint="default"/>
      </w:rPr>
    </w:lvl>
    <w:lvl w:ilvl="1" w:tplc="081A0019" w:tentative="1">
      <w:start w:val="1"/>
      <w:numFmt w:val="lowerLetter"/>
      <w:lvlText w:val="%2."/>
      <w:lvlJc w:val="left"/>
      <w:pPr>
        <w:ind w:left="2160" w:hanging="360"/>
      </w:pPr>
    </w:lvl>
    <w:lvl w:ilvl="2" w:tplc="081A001B" w:tentative="1">
      <w:start w:val="1"/>
      <w:numFmt w:val="lowerRoman"/>
      <w:lvlText w:val="%3."/>
      <w:lvlJc w:val="right"/>
      <w:pPr>
        <w:ind w:left="2880" w:hanging="180"/>
      </w:pPr>
    </w:lvl>
    <w:lvl w:ilvl="3" w:tplc="081A000F" w:tentative="1">
      <w:start w:val="1"/>
      <w:numFmt w:val="decimal"/>
      <w:lvlText w:val="%4."/>
      <w:lvlJc w:val="left"/>
      <w:pPr>
        <w:ind w:left="3600" w:hanging="360"/>
      </w:pPr>
    </w:lvl>
    <w:lvl w:ilvl="4" w:tplc="081A0019" w:tentative="1">
      <w:start w:val="1"/>
      <w:numFmt w:val="lowerLetter"/>
      <w:lvlText w:val="%5."/>
      <w:lvlJc w:val="left"/>
      <w:pPr>
        <w:ind w:left="4320" w:hanging="360"/>
      </w:pPr>
    </w:lvl>
    <w:lvl w:ilvl="5" w:tplc="081A001B" w:tentative="1">
      <w:start w:val="1"/>
      <w:numFmt w:val="lowerRoman"/>
      <w:lvlText w:val="%6."/>
      <w:lvlJc w:val="right"/>
      <w:pPr>
        <w:ind w:left="5040" w:hanging="180"/>
      </w:pPr>
    </w:lvl>
    <w:lvl w:ilvl="6" w:tplc="081A000F" w:tentative="1">
      <w:start w:val="1"/>
      <w:numFmt w:val="decimal"/>
      <w:lvlText w:val="%7."/>
      <w:lvlJc w:val="left"/>
      <w:pPr>
        <w:ind w:left="5760" w:hanging="360"/>
      </w:pPr>
    </w:lvl>
    <w:lvl w:ilvl="7" w:tplc="081A0019" w:tentative="1">
      <w:start w:val="1"/>
      <w:numFmt w:val="lowerLetter"/>
      <w:lvlText w:val="%8."/>
      <w:lvlJc w:val="left"/>
      <w:pPr>
        <w:ind w:left="6480" w:hanging="360"/>
      </w:pPr>
    </w:lvl>
    <w:lvl w:ilvl="8" w:tplc="081A001B" w:tentative="1">
      <w:start w:val="1"/>
      <w:numFmt w:val="lowerRoman"/>
      <w:lvlText w:val="%9."/>
      <w:lvlJc w:val="right"/>
      <w:pPr>
        <w:ind w:left="7200" w:hanging="180"/>
      </w:pPr>
    </w:lvl>
  </w:abstractNum>
  <w:abstractNum w:abstractNumId="22">
    <w:nsid w:val="2CDF298B"/>
    <w:multiLevelType w:val="hybridMultilevel"/>
    <w:tmpl w:val="CC740EF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3">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nsid w:val="35862174"/>
    <w:multiLevelType w:val="hybridMultilevel"/>
    <w:tmpl w:val="45B4927E"/>
    <w:lvl w:ilvl="0" w:tplc="04090001">
      <w:start w:val="1"/>
      <w:numFmt w:val="bullet"/>
      <w:lvlText w:val=""/>
      <w:lvlJc w:val="left"/>
      <w:pPr>
        <w:tabs>
          <w:tab w:val="num" w:pos="1789"/>
        </w:tabs>
        <w:ind w:left="1789"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3A092656"/>
    <w:multiLevelType w:val="hybridMultilevel"/>
    <w:tmpl w:val="F93C03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A3554AD"/>
    <w:multiLevelType w:val="hybridMultilevel"/>
    <w:tmpl w:val="E2D8FB64"/>
    <w:lvl w:ilvl="0" w:tplc="63B0D3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3AA75673"/>
    <w:multiLevelType w:val="hybridMultilevel"/>
    <w:tmpl w:val="686A2554"/>
    <w:lvl w:ilvl="0" w:tplc="CF687374">
      <w:start w:val="2"/>
      <w:numFmt w:val="bullet"/>
      <w:lvlText w:val="-"/>
      <w:lvlJc w:val="left"/>
      <w:pPr>
        <w:ind w:left="720" w:hanging="360"/>
      </w:pPr>
      <w:rPr>
        <w:rFonts w:ascii="Times New Roman" w:eastAsia="TimesNewRomanPS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B16007B"/>
    <w:multiLevelType w:val="hybridMultilevel"/>
    <w:tmpl w:val="50CE566A"/>
    <w:lvl w:ilvl="0" w:tplc="04090001">
      <w:start w:val="1"/>
      <w:numFmt w:val="bullet"/>
      <w:lvlText w:val=""/>
      <w:lvlJc w:val="left"/>
      <w:pPr>
        <w:tabs>
          <w:tab w:val="num" w:pos="600"/>
        </w:tabs>
        <w:ind w:left="6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9">
    <w:nsid w:val="3E5D4919"/>
    <w:multiLevelType w:val="multilevel"/>
    <w:tmpl w:val="2312AFB8"/>
    <w:lvl w:ilvl="0">
      <w:start w:val="1"/>
      <w:numFmt w:val="bullet"/>
      <w:lvlText w:val=""/>
      <w:lvlJc w:val="left"/>
      <w:pPr>
        <w:tabs>
          <w:tab w:val="num" w:pos="0"/>
        </w:tabs>
        <w:ind w:left="1440" w:hanging="360"/>
      </w:pPr>
      <w:rPr>
        <w:rFonts w:ascii="Symbol" w:hAnsi="Symbol" w:hint="default"/>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0">
    <w:nsid w:val="45103E78"/>
    <w:multiLevelType w:val="hybridMultilevel"/>
    <w:tmpl w:val="7A4E5F8A"/>
    <w:lvl w:ilvl="0" w:tplc="B3FA0D9E">
      <w:start w:val="1"/>
      <w:numFmt w:val="bullet"/>
      <w:lvlText w:val="-"/>
      <w:lvlJc w:val="left"/>
      <w:pPr>
        <w:ind w:left="720" w:hanging="360"/>
      </w:pPr>
      <w:rPr>
        <w:rFonts w:ascii="Arial" w:hAnsi="Aria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1">
    <w:nsid w:val="45215458"/>
    <w:multiLevelType w:val="multilevel"/>
    <w:tmpl w:val="F3A0FFCA"/>
    <w:lvl w:ilvl="0">
      <w:start w:val="1"/>
      <w:numFmt w:val="decimal"/>
      <w:lvlText w:val="%1)"/>
      <w:lvlJc w:val="left"/>
      <w:pPr>
        <w:tabs>
          <w:tab w:val="num" w:pos="0"/>
        </w:tabs>
        <w:ind w:left="1440" w:hanging="360"/>
      </w:pPr>
      <w:rPr>
        <w:rFonts w:cs="Arial"/>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2">
    <w:nsid w:val="4570265D"/>
    <w:multiLevelType w:val="hybridMultilevel"/>
    <w:tmpl w:val="8C7E4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6AB479A"/>
    <w:multiLevelType w:val="hybridMultilevel"/>
    <w:tmpl w:val="1E807F04"/>
    <w:lvl w:ilvl="0" w:tplc="2BFCBF0E">
      <w:start w:val="1"/>
      <w:numFmt w:val="decimal"/>
      <w:lvlText w:val="%1)"/>
      <w:lvlJc w:val="left"/>
      <w:pPr>
        <w:tabs>
          <w:tab w:val="num" w:pos="465"/>
        </w:tabs>
        <w:ind w:left="465" w:hanging="465"/>
      </w:pPr>
      <w:rPr>
        <w:rFonts w:hint="default"/>
      </w:rPr>
    </w:lvl>
    <w:lvl w:ilvl="1" w:tplc="081A0019" w:tentative="1">
      <w:start w:val="1"/>
      <w:numFmt w:val="lowerLetter"/>
      <w:lvlText w:val="%2."/>
      <w:lvlJc w:val="left"/>
      <w:pPr>
        <w:tabs>
          <w:tab w:val="num" w:pos="1935"/>
        </w:tabs>
        <w:ind w:left="1935" w:hanging="360"/>
      </w:pPr>
    </w:lvl>
    <w:lvl w:ilvl="2" w:tplc="081A001B" w:tentative="1">
      <w:start w:val="1"/>
      <w:numFmt w:val="lowerRoman"/>
      <w:lvlText w:val="%3."/>
      <w:lvlJc w:val="right"/>
      <w:pPr>
        <w:tabs>
          <w:tab w:val="num" w:pos="2655"/>
        </w:tabs>
        <w:ind w:left="2655" w:hanging="180"/>
      </w:pPr>
    </w:lvl>
    <w:lvl w:ilvl="3" w:tplc="081A000F" w:tentative="1">
      <w:start w:val="1"/>
      <w:numFmt w:val="decimal"/>
      <w:lvlText w:val="%4."/>
      <w:lvlJc w:val="left"/>
      <w:pPr>
        <w:tabs>
          <w:tab w:val="num" w:pos="3375"/>
        </w:tabs>
        <w:ind w:left="3375" w:hanging="360"/>
      </w:pPr>
    </w:lvl>
    <w:lvl w:ilvl="4" w:tplc="081A0019" w:tentative="1">
      <w:start w:val="1"/>
      <w:numFmt w:val="lowerLetter"/>
      <w:lvlText w:val="%5."/>
      <w:lvlJc w:val="left"/>
      <w:pPr>
        <w:tabs>
          <w:tab w:val="num" w:pos="4095"/>
        </w:tabs>
        <w:ind w:left="4095" w:hanging="360"/>
      </w:pPr>
    </w:lvl>
    <w:lvl w:ilvl="5" w:tplc="081A001B" w:tentative="1">
      <w:start w:val="1"/>
      <w:numFmt w:val="lowerRoman"/>
      <w:lvlText w:val="%6."/>
      <w:lvlJc w:val="right"/>
      <w:pPr>
        <w:tabs>
          <w:tab w:val="num" w:pos="4815"/>
        </w:tabs>
        <w:ind w:left="4815" w:hanging="180"/>
      </w:pPr>
    </w:lvl>
    <w:lvl w:ilvl="6" w:tplc="081A000F" w:tentative="1">
      <w:start w:val="1"/>
      <w:numFmt w:val="decimal"/>
      <w:lvlText w:val="%7."/>
      <w:lvlJc w:val="left"/>
      <w:pPr>
        <w:tabs>
          <w:tab w:val="num" w:pos="5535"/>
        </w:tabs>
        <w:ind w:left="5535" w:hanging="360"/>
      </w:pPr>
    </w:lvl>
    <w:lvl w:ilvl="7" w:tplc="081A0019" w:tentative="1">
      <w:start w:val="1"/>
      <w:numFmt w:val="lowerLetter"/>
      <w:lvlText w:val="%8."/>
      <w:lvlJc w:val="left"/>
      <w:pPr>
        <w:tabs>
          <w:tab w:val="num" w:pos="6255"/>
        </w:tabs>
        <w:ind w:left="6255" w:hanging="360"/>
      </w:pPr>
    </w:lvl>
    <w:lvl w:ilvl="8" w:tplc="081A001B" w:tentative="1">
      <w:start w:val="1"/>
      <w:numFmt w:val="lowerRoman"/>
      <w:lvlText w:val="%9."/>
      <w:lvlJc w:val="right"/>
      <w:pPr>
        <w:tabs>
          <w:tab w:val="num" w:pos="6975"/>
        </w:tabs>
        <w:ind w:left="6975" w:hanging="180"/>
      </w:pPr>
    </w:lvl>
  </w:abstractNum>
  <w:abstractNum w:abstractNumId="34">
    <w:nsid w:val="530824A5"/>
    <w:multiLevelType w:val="multilevel"/>
    <w:tmpl w:val="F3A0FFCA"/>
    <w:lvl w:ilvl="0">
      <w:start w:val="1"/>
      <w:numFmt w:val="decimal"/>
      <w:lvlText w:val="%1)"/>
      <w:lvlJc w:val="left"/>
      <w:pPr>
        <w:tabs>
          <w:tab w:val="num" w:pos="0"/>
        </w:tabs>
        <w:ind w:left="1440" w:hanging="360"/>
      </w:pPr>
      <w:rPr>
        <w:rFonts w:cs="Arial"/>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5">
    <w:nsid w:val="578251AD"/>
    <w:multiLevelType w:val="multilevel"/>
    <w:tmpl w:val="61C2E1FC"/>
    <w:lvl w:ilvl="0">
      <w:start w:val="1"/>
      <w:numFmt w:val="decimal"/>
      <w:lvlText w:val="%1)"/>
      <w:lvlJc w:val="left"/>
      <w:pPr>
        <w:tabs>
          <w:tab w:val="num" w:pos="0"/>
        </w:tabs>
        <w:ind w:left="1440" w:hanging="360"/>
      </w:pPr>
      <w:rPr>
        <w:rFonts w:cs="Arial"/>
        <w:b/>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6">
    <w:nsid w:val="5B2E4896"/>
    <w:multiLevelType w:val="hybridMultilevel"/>
    <w:tmpl w:val="8C7E4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388138E"/>
    <w:multiLevelType w:val="hybridMultilevel"/>
    <w:tmpl w:val="E6363B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6"/>
  </w:num>
  <w:num w:numId="12">
    <w:abstractNumId w:val="35"/>
  </w:num>
  <w:num w:numId="13">
    <w:abstractNumId w:val="10"/>
  </w:num>
  <w:num w:numId="14">
    <w:abstractNumId w:val="16"/>
  </w:num>
  <w:num w:numId="15">
    <w:abstractNumId w:val="15"/>
  </w:num>
  <w:num w:numId="16">
    <w:abstractNumId w:val="11"/>
  </w:num>
  <w:num w:numId="17">
    <w:abstractNumId w:val="30"/>
  </w:num>
  <w:num w:numId="18">
    <w:abstractNumId w:val="21"/>
  </w:num>
  <w:num w:numId="19">
    <w:abstractNumId w:val="36"/>
  </w:num>
  <w:num w:numId="20">
    <w:abstractNumId w:val="17"/>
  </w:num>
  <w:num w:numId="21">
    <w:abstractNumId w:val="37"/>
  </w:num>
  <w:num w:numId="22">
    <w:abstractNumId w:val="12"/>
  </w:num>
  <w:num w:numId="23">
    <w:abstractNumId w:val="34"/>
  </w:num>
  <w:num w:numId="24">
    <w:abstractNumId w:val="31"/>
  </w:num>
  <w:num w:numId="25">
    <w:abstractNumId w:val="29"/>
  </w:num>
  <w:num w:numId="26">
    <w:abstractNumId w:val="27"/>
  </w:num>
  <w:num w:numId="27">
    <w:abstractNumId w:val="25"/>
  </w:num>
  <w:num w:numId="28">
    <w:abstractNumId w:val="26"/>
  </w:num>
  <w:num w:numId="29">
    <w:abstractNumId w:val="18"/>
  </w:num>
  <w:num w:numId="30">
    <w:abstractNumId w:val="22"/>
  </w:num>
  <w:num w:numId="31">
    <w:abstractNumId w:val="32"/>
  </w:num>
  <w:num w:numId="32">
    <w:abstractNumId w:val="14"/>
  </w:num>
  <w:num w:numId="33">
    <w:abstractNumId w:val="33"/>
  </w:num>
  <w:num w:numId="34">
    <w:abstractNumId w:val="20"/>
  </w:num>
  <w:num w:numId="35">
    <w:abstractNumId w:val="19"/>
  </w:num>
  <w:num w:numId="36">
    <w:abstractNumId w:val="24"/>
  </w:num>
  <w:num w:numId="37">
    <w:abstractNumId w:val="28"/>
  </w:num>
  <w:num w:numId="38">
    <w:abstractNumId w:val="13"/>
  </w:num>
  <w:num w:numId="39">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hideSpellingErrors/>
  <w:proofState w:grammar="clean"/>
  <w:stylePaneFormatFilter w:val="000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BA732B"/>
    <w:rsid w:val="0000730B"/>
    <w:rsid w:val="000116AE"/>
    <w:rsid w:val="00024BDA"/>
    <w:rsid w:val="00031A8F"/>
    <w:rsid w:val="00033EC0"/>
    <w:rsid w:val="00035DAF"/>
    <w:rsid w:val="00045206"/>
    <w:rsid w:val="00047214"/>
    <w:rsid w:val="00063A21"/>
    <w:rsid w:val="00084C33"/>
    <w:rsid w:val="0009005E"/>
    <w:rsid w:val="00092F07"/>
    <w:rsid w:val="000A0EB5"/>
    <w:rsid w:val="000A2965"/>
    <w:rsid w:val="000C3861"/>
    <w:rsid w:val="000D2037"/>
    <w:rsid w:val="000D735A"/>
    <w:rsid w:val="000E0A17"/>
    <w:rsid w:val="000E1D75"/>
    <w:rsid w:val="000F06F0"/>
    <w:rsid w:val="000F0773"/>
    <w:rsid w:val="00104C5A"/>
    <w:rsid w:val="00113763"/>
    <w:rsid w:val="00115E92"/>
    <w:rsid w:val="0012154D"/>
    <w:rsid w:val="00125344"/>
    <w:rsid w:val="001270F1"/>
    <w:rsid w:val="001350EB"/>
    <w:rsid w:val="001378A9"/>
    <w:rsid w:val="00143D17"/>
    <w:rsid w:val="0014523D"/>
    <w:rsid w:val="0014555F"/>
    <w:rsid w:val="00146670"/>
    <w:rsid w:val="0015104E"/>
    <w:rsid w:val="0015123D"/>
    <w:rsid w:val="0016027C"/>
    <w:rsid w:val="0016453F"/>
    <w:rsid w:val="00187B7C"/>
    <w:rsid w:val="00190140"/>
    <w:rsid w:val="001A15BE"/>
    <w:rsid w:val="001B5CC9"/>
    <w:rsid w:val="001D73FE"/>
    <w:rsid w:val="001E37AB"/>
    <w:rsid w:val="001F2C92"/>
    <w:rsid w:val="001F4CFB"/>
    <w:rsid w:val="001F5AC7"/>
    <w:rsid w:val="00210AFD"/>
    <w:rsid w:val="00220F7C"/>
    <w:rsid w:val="00221C6F"/>
    <w:rsid w:val="00233B13"/>
    <w:rsid w:val="00233F40"/>
    <w:rsid w:val="00234BFC"/>
    <w:rsid w:val="0025027B"/>
    <w:rsid w:val="00262DD3"/>
    <w:rsid w:val="002731E1"/>
    <w:rsid w:val="002735A5"/>
    <w:rsid w:val="00285132"/>
    <w:rsid w:val="002A58F3"/>
    <w:rsid w:val="002B0C71"/>
    <w:rsid w:val="002B5B9B"/>
    <w:rsid w:val="002C2BFB"/>
    <w:rsid w:val="002E1AFE"/>
    <w:rsid w:val="00302E2C"/>
    <w:rsid w:val="00303871"/>
    <w:rsid w:val="0030474E"/>
    <w:rsid w:val="00312AB3"/>
    <w:rsid w:val="003170C1"/>
    <w:rsid w:val="00325A22"/>
    <w:rsid w:val="00330ECD"/>
    <w:rsid w:val="003429C9"/>
    <w:rsid w:val="00346356"/>
    <w:rsid w:val="003541CC"/>
    <w:rsid w:val="00372553"/>
    <w:rsid w:val="0037333E"/>
    <w:rsid w:val="00376501"/>
    <w:rsid w:val="003770B8"/>
    <w:rsid w:val="003834F5"/>
    <w:rsid w:val="003A140C"/>
    <w:rsid w:val="003A28D0"/>
    <w:rsid w:val="003A2E29"/>
    <w:rsid w:val="003A3355"/>
    <w:rsid w:val="003B0021"/>
    <w:rsid w:val="003B2B6D"/>
    <w:rsid w:val="003B35AC"/>
    <w:rsid w:val="003C38CA"/>
    <w:rsid w:val="003C4F85"/>
    <w:rsid w:val="003C7E8A"/>
    <w:rsid w:val="003D4A56"/>
    <w:rsid w:val="003D5C6B"/>
    <w:rsid w:val="003E1D2B"/>
    <w:rsid w:val="003E4981"/>
    <w:rsid w:val="003F2D05"/>
    <w:rsid w:val="003F2FE1"/>
    <w:rsid w:val="0040239A"/>
    <w:rsid w:val="00403738"/>
    <w:rsid w:val="004165B7"/>
    <w:rsid w:val="0042446D"/>
    <w:rsid w:val="0042739E"/>
    <w:rsid w:val="00443BA5"/>
    <w:rsid w:val="00444BC8"/>
    <w:rsid w:val="004473F9"/>
    <w:rsid w:val="00454F35"/>
    <w:rsid w:val="0046292E"/>
    <w:rsid w:val="004658A3"/>
    <w:rsid w:val="00480331"/>
    <w:rsid w:val="00484E84"/>
    <w:rsid w:val="0048764F"/>
    <w:rsid w:val="00487809"/>
    <w:rsid w:val="004913C9"/>
    <w:rsid w:val="004913E3"/>
    <w:rsid w:val="00497C83"/>
    <w:rsid w:val="004A1CC6"/>
    <w:rsid w:val="004C6E39"/>
    <w:rsid w:val="004D19FC"/>
    <w:rsid w:val="004D26D9"/>
    <w:rsid w:val="004E133B"/>
    <w:rsid w:val="004F156F"/>
    <w:rsid w:val="00500814"/>
    <w:rsid w:val="00504E3D"/>
    <w:rsid w:val="00505265"/>
    <w:rsid w:val="005054D9"/>
    <w:rsid w:val="005257ED"/>
    <w:rsid w:val="0052632F"/>
    <w:rsid w:val="00526919"/>
    <w:rsid w:val="005271B3"/>
    <w:rsid w:val="0053376A"/>
    <w:rsid w:val="00534C95"/>
    <w:rsid w:val="00541519"/>
    <w:rsid w:val="0054398B"/>
    <w:rsid w:val="0055716F"/>
    <w:rsid w:val="0056629C"/>
    <w:rsid w:val="00570E67"/>
    <w:rsid w:val="00572421"/>
    <w:rsid w:val="005808DA"/>
    <w:rsid w:val="00586CE2"/>
    <w:rsid w:val="005945C0"/>
    <w:rsid w:val="005B37FD"/>
    <w:rsid w:val="005B6220"/>
    <w:rsid w:val="005B7EC5"/>
    <w:rsid w:val="005C15D1"/>
    <w:rsid w:val="005C60AC"/>
    <w:rsid w:val="005C6BDE"/>
    <w:rsid w:val="005D2D22"/>
    <w:rsid w:val="005F11F0"/>
    <w:rsid w:val="00613CC9"/>
    <w:rsid w:val="00617BF7"/>
    <w:rsid w:val="00623661"/>
    <w:rsid w:val="00636082"/>
    <w:rsid w:val="00652948"/>
    <w:rsid w:val="006536F4"/>
    <w:rsid w:val="00665F72"/>
    <w:rsid w:val="00684B29"/>
    <w:rsid w:val="00691D66"/>
    <w:rsid w:val="006A42D1"/>
    <w:rsid w:val="006A59CA"/>
    <w:rsid w:val="006A7614"/>
    <w:rsid w:val="006A7FB3"/>
    <w:rsid w:val="006B14FB"/>
    <w:rsid w:val="006B341D"/>
    <w:rsid w:val="006B5662"/>
    <w:rsid w:val="006B71D5"/>
    <w:rsid w:val="006C0C0C"/>
    <w:rsid w:val="006C4634"/>
    <w:rsid w:val="006C7472"/>
    <w:rsid w:val="006C75CA"/>
    <w:rsid w:val="006D4BA0"/>
    <w:rsid w:val="006D7030"/>
    <w:rsid w:val="006E10BB"/>
    <w:rsid w:val="0073383A"/>
    <w:rsid w:val="007346D7"/>
    <w:rsid w:val="007375A6"/>
    <w:rsid w:val="00752C8A"/>
    <w:rsid w:val="00753EAC"/>
    <w:rsid w:val="00762D87"/>
    <w:rsid w:val="007638A3"/>
    <w:rsid w:val="00765F14"/>
    <w:rsid w:val="00771C6D"/>
    <w:rsid w:val="00774E46"/>
    <w:rsid w:val="0078789F"/>
    <w:rsid w:val="00795FCA"/>
    <w:rsid w:val="007A43A6"/>
    <w:rsid w:val="007A6069"/>
    <w:rsid w:val="007C32D4"/>
    <w:rsid w:val="007D4ABD"/>
    <w:rsid w:val="007D4FD7"/>
    <w:rsid w:val="007D637E"/>
    <w:rsid w:val="007D7FD1"/>
    <w:rsid w:val="007E5833"/>
    <w:rsid w:val="007E7945"/>
    <w:rsid w:val="007F2649"/>
    <w:rsid w:val="007F4062"/>
    <w:rsid w:val="007F5DA4"/>
    <w:rsid w:val="00816688"/>
    <w:rsid w:val="0083149D"/>
    <w:rsid w:val="00832C70"/>
    <w:rsid w:val="00833AE0"/>
    <w:rsid w:val="008341E1"/>
    <w:rsid w:val="008357AF"/>
    <w:rsid w:val="008456F1"/>
    <w:rsid w:val="00866F11"/>
    <w:rsid w:val="00885F68"/>
    <w:rsid w:val="008924A7"/>
    <w:rsid w:val="008958DD"/>
    <w:rsid w:val="008968A8"/>
    <w:rsid w:val="008A0145"/>
    <w:rsid w:val="008A6559"/>
    <w:rsid w:val="008A6CB8"/>
    <w:rsid w:val="008B17D4"/>
    <w:rsid w:val="008E0FB1"/>
    <w:rsid w:val="008E1050"/>
    <w:rsid w:val="008E29E7"/>
    <w:rsid w:val="008E4F9F"/>
    <w:rsid w:val="00904126"/>
    <w:rsid w:val="009115FA"/>
    <w:rsid w:val="00925696"/>
    <w:rsid w:val="00930B07"/>
    <w:rsid w:val="00937881"/>
    <w:rsid w:val="00962C91"/>
    <w:rsid w:val="009654CC"/>
    <w:rsid w:val="00977270"/>
    <w:rsid w:val="0098379A"/>
    <w:rsid w:val="0098431C"/>
    <w:rsid w:val="009903E4"/>
    <w:rsid w:val="0099785A"/>
    <w:rsid w:val="009A7FEE"/>
    <w:rsid w:val="009C03D8"/>
    <w:rsid w:val="009C1E26"/>
    <w:rsid w:val="009C47C8"/>
    <w:rsid w:val="009C532E"/>
    <w:rsid w:val="009D1D87"/>
    <w:rsid w:val="009E47AA"/>
    <w:rsid w:val="009F1311"/>
    <w:rsid w:val="009F52CC"/>
    <w:rsid w:val="009F5C02"/>
    <w:rsid w:val="009F6AAD"/>
    <w:rsid w:val="00A020F4"/>
    <w:rsid w:val="00A03D79"/>
    <w:rsid w:val="00A43B1C"/>
    <w:rsid w:val="00A46823"/>
    <w:rsid w:val="00A507B8"/>
    <w:rsid w:val="00A51A3B"/>
    <w:rsid w:val="00A54F8A"/>
    <w:rsid w:val="00A651BB"/>
    <w:rsid w:val="00A72700"/>
    <w:rsid w:val="00A7760C"/>
    <w:rsid w:val="00A8376F"/>
    <w:rsid w:val="00A84CB9"/>
    <w:rsid w:val="00A85652"/>
    <w:rsid w:val="00A86331"/>
    <w:rsid w:val="00AA025D"/>
    <w:rsid w:val="00AB65BC"/>
    <w:rsid w:val="00AC1501"/>
    <w:rsid w:val="00AE017A"/>
    <w:rsid w:val="00AF5BE0"/>
    <w:rsid w:val="00B04E85"/>
    <w:rsid w:val="00B05164"/>
    <w:rsid w:val="00B07C48"/>
    <w:rsid w:val="00B07FBC"/>
    <w:rsid w:val="00B21837"/>
    <w:rsid w:val="00B21BCC"/>
    <w:rsid w:val="00B23A76"/>
    <w:rsid w:val="00B3075A"/>
    <w:rsid w:val="00B3271F"/>
    <w:rsid w:val="00B43ABF"/>
    <w:rsid w:val="00B54730"/>
    <w:rsid w:val="00B5522E"/>
    <w:rsid w:val="00B60608"/>
    <w:rsid w:val="00B7537B"/>
    <w:rsid w:val="00B832A4"/>
    <w:rsid w:val="00B83747"/>
    <w:rsid w:val="00B91075"/>
    <w:rsid w:val="00B955C9"/>
    <w:rsid w:val="00BA732B"/>
    <w:rsid w:val="00BB0389"/>
    <w:rsid w:val="00BB24C4"/>
    <w:rsid w:val="00BB3D5C"/>
    <w:rsid w:val="00BB68B1"/>
    <w:rsid w:val="00BC0930"/>
    <w:rsid w:val="00BC489C"/>
    <w:rsid w:val="00BD019E"/>
    <w:rsid w:val="00BD1687"/>
    <w:rsid w:val="00BD5636"/>
    <w:rsid w:val="00BF033E"/>
    <w:rsid w:val="00BF53FE"/>
    <w:rsid w:val="00C04815"/>
    <w:rsid w:val="00C17B5E"/>
    <w:rsid w:val="00C21BE7"/>
    <w:rsid w:val="00C31304"/>
    <w:rsid w:val="00C522A7"/>
    <w:rsid w:val="00C548CE"/>
    <w:rsid w:val="00C55403"/>
    <w:rsid w:val="00C60BF5"/>
    <w:rsid w:val="00C65397"/>
    <w:rsid w:val="00C672CF"/>
    <w:rsid w:val="00C701A6"/>
    <w:rsid w:val="00C70AF9"/>
    <w:rsid w:val="00C77565"/>
    <w:rsid w:val="00C81D94"/>
    <w:rsid w:val="00C9021C"/>
    <w:rsid w:val="00CB4103"/>
    <w:rsid w:val="00CC3500"/>
    <w:rsid w:val="00CC5CF9"/>
    <w:rsid w:val="00CD5528"/>
    <w:rsid w:val="00CF1902"/>
    <w:rsid w:val="00D1162B"/>
    <w:rsid w:val="00D1236C"/>
    <w:rsid w:val="00D25AC5"/>
    <w:rsid w:val="00D34DBD"/>
    <w:rsid w:val="00D45C3E"/>
    <w:rsid w:val="00D62BEC"/>
    <w:rsid w:val="00D701C8"/>
    <w:rsid w:val="00D72884"/>
    <w:rsid w:val="00D86A91"/>
    <w:rsid w:val="00D950E0"/>
    <w:rsid w:val="00D97E58"/>
    <w:rsid w:val="00DA6CDC"/>
    <w:rsid w:val="00DB3C94"/>
    <w:rsid w:val="00DB5109"/>
    <w:rsid w:val="00DC6EC1"/>
    <w:rsid w:val="00DD4414"/>
    <w:rsid w:val="00DE18A5"/>
    <w:rsid w:val="00DE3184"/>
    <w:rsid w:val="00DE668E"/>
    <w:rsid w:val="00DE6883"/>
    <w:rsid w:val="00DE7DE0"/>
    <w:rsid w:val="00DF3F47"/>
    <w:rsid w:val="00E00AD7"/>
    <w:rsid w:val="00E01082"/>
    <w:rsid w:val="00E05992"/>
    <w:rsid w:val="00E10E9E"/>
    <w:rsid w:val="00E22E6C"/>
    <w:rsid w:val="00E348DB"/>
    <w:rsid w:val="00E4254C"/>
    <w:rsid w:val="00E6275B"/>
    <w:rsid w:val="00E87E51"/>
    <w:rsid w:val="00E927C2"/>
    <w:rsid w:val="00E932EC"/>
    <w:rsid w:val="00E9655D"/>
    <w:rsid w:val="00EA6E52"/>
    <w:rsid w:val="00EB0EBA"/>
    <w:rsid w:val="00EB5E92"/>
    <w:rsid w:val="00EC0F4D"/>
    <w:rsid w:val="00EC5C16"/>
    <w:rsid w:val="00EC6D17"/>
    <w:rsid w:val="00ED5CFB"/>
    <w:rsid w:val="00F02B66"/>
    <w:rsid w:val="00F054B1"/>
    <w:rsid w:val="00F10092"/>
    <w:rsid w:val="00F110D0"/>
    <w:rsid w:val="00F40E72"/>
    <w:rsid w:val="00F44140"/>
    <w:rsid w:val="00F44C2D"/>
    <w:rsid w:val="00F52561"/>
    <w:rsid w:val="00F70722"/>
    <w:rsid w:val="00F744C8"/>
    <w:rsid w:val="00F7636B"/>
    <w:rsid w:val="00F83CD6"/>
    <w:rsid w:val="00F90C0F"/>
    <w:rsid w:val="00F917D0"/>
    <w:rsid w:val="00FB3DFB"/>
    <w:rsid w:val="00FB42DA"/>
    <w:rsid w:val="00FB5D38"/>
    <w:rsid w:val="00FB6FBF"/>
    <w:rsid w:val="00FC1FEB"/>
    <w:rsid w:val="00FC2D01"/>
    <w:rsid w:val="00FC720D"/>
    <w:rsid w:val="00FD3E8C"/>
    <w:rsid w:val="00FD5C63"/>
    <w:rsid w:val="00FD5C95"/>
    <w:rsid w:val="00FE5A1A"/>
    <w:rsid w:val="00FE78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3F9"/>
    <w:pPr>
      <w:suppressAutoHyphens/>
      <w:spacing w:line="100" w:lineRule="atLeast"/>
    </w:pPr>
    <w:rPr>
      <w:rFonts w:eastAsia="Arial Unicode MS"/>
      <w:color w:val="000000"/>
      <w:kern w:val="1"/>
      <w:sz w:val="24"/>
      <w:szCs w:val="24"/>
      <w:lang w:eastAsia="ar-SA"/>
    </w:rPr>
  </w:style>
  <w:style w:type="paragraph" w:styleId="Heading1">
    <w:name w:val="heading 1"/>
    <w:basedOn w:val="Normal"/>
    <w:next w:val="BodyText"/>
    <w:qFormat/>
    <w:rsid w:val="004473F9"/>
    <w:pPr>
      <w:keepNext/>
      <w:keepLines/>
      <w:spacing w:before="480"/>
      <w:outlineLvl w:val="0"/>
    </w:pPr>
    <w:rPr>
      <w:rFonts w:ascii="Cambria" w:hAnsi="Cambria" w:cs="font333"/>
      <w:b/>
      <w:bCs/>
      <w:color w:val="365F91"/>
      <w:sz w:val="28"/>
      <w:szCs w:val="28"/>
    </w:rPr>
  </w:style>
  <w:style w:type="paragraph" w:styleId="Heading2">
    <w:name w:val="heading 2"/>
    <w:basedOn w:val="Normal"/>
    <w:next w:val="BodyText"/>
    <w:qFormat/>
    <w:rsid w:val="004473F9"/>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qFormat/>
    <w:rsid w:val="004473F9"/>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qFormat/>
    <w:rsid w:val="004473F9"/>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qFormat/>
    <w:rsid w:val="004473F9"/>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qFormat/>
    <w:rsid w:val="004473F9"/>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qFormat/>
    <w:rsid w:val="004473F9"/>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qFormat/>
    <w:rsid w:val="004473F9"/>
    <w:pPr>
      <w:keepNext/>
      <w:tabs>
        <w:tab w:val="num" w:pos="0"/>
      </w:tabs>
      <w:ind w:left="1440" w:hanging="1440"/>
      <w:jc w:val="both"/>
      <w:outlineLvl w:val="7"/>
    </w:pPr>
    <w:rPr>
      <w:rFonts w:eastAsia="Times New Roman"/>
      <w:b/>
    </w:rPr>
  </w:style>
  <w:style w:type="paragraph" w:styleId="Heading9">
    <w:name w:val="heading 9"/>
    <w:basedOn w:val="Normal"/>
    <w:next w:val="BodyText"/>
    <w:qFormat/>
    <w:rsid w:val="004473F9"/>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4473F9"/>
    <w:rPr>
      <w:rFonts w:ascii="Symbol" w:hAnsi="Symbol" w:cs="Symbol"/>
    </w:rPr>
  </w:style>
  <w:style w:type="character" w:customStyle="1" w:styleId="WW8Num2z1">
    <w:name w:val="WW8Num2z1"/>
    <w:rsid w:val="004473F9"/>
    <w:rPr>
      <w:rFonts w:ascii="Courier New" w:hAnsi="Courier New" w:cs="Courier New"/>
    </w:rPr>
  </w:style>
  <w:style w:type="character" w:customStyle="1" w:styleId="WW8Num2z2">
    <w:name w:val="WW8Num2z2"/>
    <w:rsid w:val="004473F9"/>
    <w:rPr>
      <w:rFonts w:ascii="Wingdings" w:hAnsi="Wingdings" w:cs="Wingdings"/>
    </w:rPr>
  </w:style>
  <w:style w:type="character" w:customStyle="1" w:styleId="WW8Num3z0">
    <w:name w:val="WW8Num3z0"/>
    <w:rsid w:val="004473F9"/>
    <w:rPr>
      <w:b/>
    </w:rPr>
  </w:style>
  <w:style w:type="character" w:customStyle="1" w:styleId="WW8Num3z1">
    <w:name w:val="WW8Num3z1"/>
    <w:uiPriority w:val="99"/>
    <w:rsid w:val="004473F9"/>
    <w:rPr>
      <w:b/>
      <w:i w:val="0"/>
      <w:sz w:val="24"/>
      <w:szCs w:val="24"/>
    </w:rPr>
  </w:style>
  <w:style w:type="character" w:customStyle="1" w:styleId="WW8Num4z0">
    <w:name w:val="WW8Num4z0"/>
    <w:rsid w:val="004473F9"/>
    <w:rPr>
      <w:rFonts w:cs="Arial"/>
      <w:i w:val="0"/>
      <w:sz w:val="24"/>
    </w:rPr>
  </w:style>
  <w:style w:type="character" w:customStyle="1" w:styleId="WW8Num5z0">
    <w:name w:val="WW8Num5z0"/>
    <w:rsid w:val="004473F9"/>
    <w:rPr>
      <w:rFonts w:cs="Arial"/>
      <w:b w:val="0"/>
      <w:i w:val="0"/>
      <w:sz w:val="24"/>
    </w:rPr>
  </w:style>
  <w:style w:type="character" w:customStyle="1" w:styleId="WW8Num6z0">
    <w:name w:val="WW8Num6z0"/>
    <w:rsid w:val="004473F9"/>
    <w:rPr>
      <w:rFonts w:ascii="Symbol" w:hAnsi="Symbol" w:cs="Symbol"/>
    </w:rPr>
  </w:style>
  <w:style w:type="character" w:customStyle="1" w:styleId="WW8Num6z1">
    <w:name w:val="WW8Num6z1"/>
    <w:rsid w:val="004473F9"/>
    <w:rPr>
      <w:rFonts w:ascii="Courier New" w:hAnsi="Courier New" w:cs="Courier New"/>
    </w:rPr>
  </w:style>
  <w:style w:type="character" w:customStyle="1" w:styleId="WW8Num6z2">
    <w:name w:val="WW8Num6z2"/>
    <w:rsid w:val="004473F9"/>
    <w:rPr>
      <w:rFonts w:ascii="Wingdings" w:hAnsi="Wingdings" w:cs="Wingdings"/>
    </w:rPr>
  </w:style>
  <w:style w:type="character" w:customStyle="1" w:styleId="WW8Num7z0">
    <w:name w:val="WW8Num7z0"/>
    <w:rsid w:val="004473F9"/>
    <w:rPr>
      <w:b w:val="0"/>
      <w:i w:val="0"/>
      <w:color w:val="00000A"/>
    </w:rPr>
  </w:style>
  <w:style w:type="character" w:customStyle="1" w:styleId="WW8Num7z1">
    <w:name w:val="WW8Num7z1"/>
    <w:rsid w:val="004473F9"/>
    <w:rPr>
      <w:rFonts w:ascii="Courier New" w:hAnsi="Courier New" w:cs="Courier New"/>
    </w:rPr>
  </w:style>
  <w:style w:type="character" w:customStyle="1" w:styleId="WW8Num7z2">
    <w:name w:val="WW8Num7z2"/>
    <w:rsid w:val="004473F9"/>
    <w:rPr>
      <w:rFonts w:ascii="Wingdings" w:hAnsi="Wingdings" w:cs="Wingdings"/>
    </w:rPr>
  </w:style>
  <w:style w:type="character" w:customStyle="1" w:styleId="WW8Num8z0">
    <w:name w:val="WW8Num8z0"/>
    <w:rsid w:val="004473F9"/>
    <w:rPr>
      <w:rFonts w:ascii="Symbol" w:hAnsi="Symbol" w:cs="Symbol"/>
    </w:rPr>
  </w:style>
  <w:style w:type="character" w:customStyle="1" w:styleId="WW8Num9z0">
    <w:name w:val="WW8Num9z0"/>
    <w:rsid w:val="004473F9"/>
    <w:rPr>
      <w:i w:val="0"/>
    </w:rPr>
  </w:style>
  <w:style w:type="character" w:customStyle="1" w:styleId="WW8Num9z1">
    <w:name w:val="WW8Num9z1"/>
    <w:rsid w:val="004473F9"/>
    <w:rPr>
      <w:rFonts w:ascii="Courier New" w:hAnsi="Courier New" w:cs="Courier New"/>
    </w:rPr>
  </w:style>
  <w:style w:type="character" w:customStyle="1" w:styleId="WW8Num9z2">
    <w:name w:val="WW8Num9z2"/>
    <w:rsid w:val="004473F9"/>
    <w:rPr>
      <w:rFonts w:ascii="Wingdings" w:hAnsi="Wingdings" w:cs="Wingdings"/>
    </w:rPr>
  </w:style>
  <w:style w:type="character" w:customStyle="1" w:styleId="WW8Num8z1">
    <w:name w:val="WW8Num8z1"/>
    <w:rsid w:val="004473F9"/>
    <w:rPr>
      <w:rFonts w:ascii="Courier New" w:hAnsi="Courier New" w:cs="Courier New"/>
    </w:rPr>
  </w:style>
  <w:style w:type="character" w:customStyle="1" w:styleId="WW8Num8z2">
    <w:name w:val="WW8Num8z2"/>
    <w:rsid w:val="004473F9"/>
    <w:rPr>
      <w:rFonts w:ascii="Wingdings" w:hAnsi="Wingdings" w:cs="Wingdings"/>
    </w:rPr>
  </w:style>
  <w:style w:type="character" w:customStyle="1" w:styleId="WW8Num10z0">
    <w:name w:val="WW8Num10z0"/>
    <w:rsid w:val="004473F9"/>
    <w:rPr>
      <w:rFonts w:ascii="Symbol" w:hAnsi="Symbol" w:cs="Symbol"/>
    </w:rPr>
  </w:style>
  <w:style w:type="character" w:customStyle="1" w:styleId="WW8Num10z1">
    <w:name w:val="WW8Num10z1"/>
    <w:rsid w:val="004473F9"/>
    <w:rPr>
      <w:rFonts w:ascii="Courier New" w:hAnsi="Courier New" w:cs="Courier New"/>
    </w:rPr>
  </w:style>
  <w:style w:type="character" w:customStyle="1" w:styleId="WW8Num10z2">
    <w:name w:val="WW8Num10z2"/>
    <w:rsid w:val="004473F9"/>
    <w:rPr>
      <w:rFonts w:ascii="Wingdings" w:hAnsi="Wingdings" w:cs="Wingdings"/>
    </w:rPr>
  </w:style>
  <w:style w:type="character" w:customStyle="1" w:styleId="WW8Num12z0">
    <w:name w:val="WW8Num12z0"/>
    <w:rsid w:val="004473F9"/>
    <w:rPr>
      <w:b/>
    </w:rPr>
  </w:style>
  <w:style w:type="character" w:customStyle="1" w:styleId="WW8Num12z1">
    <w:name w:val="WW8Num12z1"/>
    <w:rsid w:val="004473F9"/>
    <w:rPr>
      <w:b/>
      <w:i w:val="0"/>
      <w:sz w:val="24"/>
      <w:szCs w:val="24"/>
    </w:rPr>
  </w:style>
  <w:style w:type="character" w:customStyle="1" w:styleId="WW8Num13z0">
    <w:name w:val="WW8Num13z0"/>
    <w:rsid w:val="004473F9"/>
    <w:rPr>
      <w:b w:val="0"/>
    </w:rPr>
  </w:style>
  <w:style w:type="character" w:customStyle="1" w:styleId="WW8Num15z0">
    <w:name w:val="WW8Num15z0"/>
    <w:rsid w:val="004473F9"/>
    <w:rPr>
      <w:rFonts w:ascii="Wingdings" w:hAnsi="Wingdings" w:cs="Wingdings"/>
    </w:rPr>
  </w:style>
  <w:style w:type="character" w:customStyle="1" w:styleId="WW8Num15z1">
    <w:name w:val="WW8Num15z1"/>
    <w:rsid w:val="004473F9"/>
    <w:rPr>
      <w:rFonts w:ascii="Courier New" w:hAnsi="Courier New" w:cs="Courier New"/>
    </w:rPr>
  </w:style>
  <w:style w:type="character" w:customStyle="1" w:styleId="WW8Num15z3">
    <w:name w:val="WW8Num15z3"/>
    <w:rsid w:val="004473F9"/>
    <w:rPr>
      <w:rFonts w:ascii="Symbol" w:hAnsi="Symbol" w:cs="Symbol"/>
    </w:rPr>
  </w:style>
  <w:style w:type="character" w:customStyle="1" w:styleId="WW-DefaultParagraphFont">
    <w:name w:val="WW-Default Paragraph Font"/>
    <w:rsid w:val="004473F9"/>
  </w:style>
  <w:style w:type="character" w:customStyle="1" w:styleId="ListParagraphChar">
    <w:name w:val="List Paragraph Char"/>
    <w:uiPriority w:val="99"/>
    <w:rsid w:val="004473F9"/>
  </w:style>
  <w:style w:type="character" w:customStyle="1" w:styleId="CommentReference1">
    <w:name w:val="Comment Reference1"/>
    <w:rsid w:val="004473F9"/>
    <w:rPr>
      <w:sz w:val="16"/>
      <w:szCs w:val="16"/>
    </w:rPr>
  </w:style>
  <w:style w:type="character" w:customStyle="1" w:styleId="CommentTextChar">
    <w:name w:val="Comment Text Char"/>
    <w:rsid w:val="004473F9"/>
    <w:rPr>
      <w:sz w:val="20"/>
      <w:szCs w:val="20"/>
    </w:rPr>
  </w:style>
  <w:style w:type="character" w:customStyle="1" w:styleId="CommentSubjectChar">
    <w:name w:val="Comment Subject Char"/>
    <w:rsid w:val="004473F9"/>
    <w:rPr>
      <w:b/>
      <w:bCs/>
      <w:sz w:val="20"/>
      <w:szCs w:val="20"/>
    </w:rPr>
  </w:style>
  <w:style w:type="character" w:customStyle="1" w:styleId="BalloonTextChar">
    <w:name w:val="Balloon Text Char"/>
    <w:rsid w:val="004473F9"/>
    <w:rPr>
      <w:rFonts w:ascii="Tahoma" w:hAnsi="Tahoma" w:cs="Tahoma"/>
      <w:sz w:val="16"/>
      <w:szCs w:val="16"/>
    </w:rPr>
  </w:style>
  <w:style w:type="character" w:customStyle="1" w:styleId="Heading1Char">
    <w:name w:val="Heading 1 Char"/>
    <w:rsid w:val="004473F9"/>
    <w:rPr>
      <w:rFonts w:ascii="Cambria" w:hAnsi="Cambria" w:cs="font333"/>
      <w:b/>
      <w:bCs/>
      <w:color w:val="365F91"/>
      <w:sz w:val="28"/>
      <w:szCs w:val="28"/>
    </w:rPr>
  </w:style>
  <w:style w:type="character" w:customStyle="1" w:styleId="Heading2Char">
    <w:name w:val="Heading 2 Char"/>
    <w:rsid w:val="004473F9"/>
    <w:rPr>
      <w:rFonts w:ascii="Book Antiqua" w:eastAsia="Times New Roman" w:hAnsi="Book Antiqua" w:cs="Times New Roman"/>
      <w:b/>
      <w:bCs/>
      <w:sz w:val="28"/>
      <w:szCs w:val="24"/>
    </w:rPr>
  </w:style>
  <w:style w:type="character" w:customStyle="1" w:styleId="Heading3Char">
    <w:name w:val="Heading 3 Char"/>
    <w:rsid w:val="004473F9"/>
    <w:rPr>
      <w:rFonts w:ascii="Arial" w:eastAsia="Times New Roman" w:hAnsi="Arial" w:cs="Times New Roman"/>
      <w:b/>
      <w:bCs/>
      <w:sz w:val="26"/>
      <w:szCs w:val="26"/>
    </w:rPr>
  </w:style>
  <w:style w:type="character" w:customStyle="1" w:styleId="Heading4Char">
    <w:name w:val="Heading 4 Char"/>
    <w:rsid w:val="004473F9"/>
    <w:rPr>
      <w:rFonts w:ascii="Book Antiqua" w:eastAsia="Times New Roman" w:hAnsi="Book Antiqua" w:cs="Times New Roman"/>
      <w:b/>
      <w:bCs/>
      <w:sz w:val="28"/>
      <w:szCs w:val="24"/>
      <w:u w:val="single"/>
    </w:rPr>
  </w:style>
  <w:style w:type="character" w:customStyle="1" w:styleId="Heading5Char">
    <w:name w:val="Heading 5 Char"/>
    <w:rsid w:val="004473F9"/>
    <w:rPr>
      <w:rFonts w:ascii="Times New Roman" w:eastAsia="Times New Roman" w:hAnsi="Times New Roman" w:cs="Times New Roman"/>
      <w:b/>
      <w:bCs/>
      <w:i/>
      <w:iCs/>
      <w:sz w:val="26"/>
      <w:szCs w:val="26"/>
      <w:lang w:val="en-US"/>
    </w:rPr>
  </w:style>
  <w:style w:type="character" w:customStyle="1" w:styleId="Heading6Char">
    <w:name w:val="Heading 6 Char"/>
    <w:rsid w:val="004473F9"/>
    <w:rPr>
      <w:rFonts w:ascii="Book Antiqua" w:eastAsia="Times New Roman" w:hAnsi="Book Antiqua" w:cs="Times New Roman"/>
      <w:sz w:val="28"/>
      <w:szCs w:val="24"/>
    </w:rPr>
  </w:style>
  <w:style w:type="character" w:customStyle="1" w:styleId="Heading7Char">
    <w:name w:val="Heading 7 Char"/>
    <w:rsid w:val="004473F9"/>
    <w:rPr>
      <w:rFonts w:ascii="Book Antiqua" w:eastAsia="Times New Roman" w:hAnsi="Book Antiqua" w:cs="Arial"/>
      <w:b/>
      <w:bCs/>
      <w:sz w:val="24"/>
      <w:szCs w:val="24"/>
    </w:rPr>
  </w:style>
  <w:style w:type="character" w:customStyle="1" w:styleId="Heading8Char">
    <w:name w:val="Heading 8 Char"/>
    <w:rsid w:val="004473F9"/>
    <w:rPr>
      <w:rFonts w:ascii="Times New Roman" w:eastAsia="Times New Roman" w:hAnsi="Times New Roman" w:cs="Times New Roman"/>
      <w:b/>
      <w:sz w:val="24"/>
      <w:szCs w:val="24"/>
    </w:rPr>
  </w:style>
  <w:style w:type="character" w:customStyle="1" w:styleId="Heading9Char">
    <w:name w:val="Heading 9 Char"/>
    <w:rsid w:val="004473F9"/>
    <w:rPr>
      <w:rFonts w:ascii="Arial" w:eastAsia="Times New Roman" w:hAnsi="Arial" w:cs="Arial"/>
      <w:lang w:val="en-US"/>
    </w:rPr>
  </w:style>
  <w:style w:type="character" w:customStyle="1" w:styleId="BodyText2Char">
    <w:name w:val="Body Text 2 Char"/>
    <w:rsid w:val="004473F9"/>
    <w:rPr>
      <w:sz w:val="24"/>
      <w:szCs w:val="24"/>
    </w:rPr>
  </w:style>
  <w:style w:type="character" w:customStyle="1" w:styleId="BodyText2Char1">
    <w:name w:val="Body Text 2 Char1"/>
    <w:basedOn w:val="WW-DefaultParagraphFont"/>
    <w:rsid w:val="004473F9"/>
  </w:style>
  <w:style w:type="character" w:customStyle="1" w:styleId="BodyText3Char">
    <w:name w:val="Body Text 3 Char"/>
    <w:rsid w:val="004473F9"/>
    <w:rPr>
      <w:rFonts w:ascii="Times New Roman" w:eastAsia="Times New Roman" w:hAnsi="Times New Roman" w:cs="Times New Roman"/>
      <w:sz w:val="16"/>
      <w:szCs w:val="16"/>
    </w:rPr>
  </w:style>
  <w:style w:type="character" w:customStyle="1" w:styleId="NoSpacingChar">
    <w:name w:val="No Spacing Char"/>
    <w:rsid w:val="004473F9"/>
    <w:rPr>
      <w:rFonts w:cs="font333"/>
      <w:lang w:val="en-US"/>
    </w:rPr>
  </w:style>
  <w:style w:type="character" w:customStyle="1" w:styleId="HeaderChar">
    <w:name w:val="Header Char"/>
    <w:basedOn w:val="WW-DefaultParagraphFont"/>
    <w:rsid w:val="004473F9"/>
  </w:style>
  <w:style w:type="character" w:customStyle="1" w:styleId="FooterChar">
    <w:name w:val="Footer Char"/>
    <w:basedOn w:val="WW-DefaultParagraphFont"/>
    <w:rsid w:val="004473F9"/>
  </w:style>
  <w:style w:type="character" w:customStyle="1" w:styleId="ListLabel1">
    <w:name w:val="ListLabel 1"/>
    <w:rsid w:val="004473F9"/>
    <w:rPr>
      <w:rFonts w:cs="Courier New"/>
    </w:rPr>
  </w:style>
  <w:style w:type="character" w:customStyle="1" w:styleId="ListLabel2">
    <w:name w:val="ListLabel 2"/>
    <w:rsid w:val="004473F9"/>
    <w:rPr>
      <w:b/>
      <w:i w:val="0"/>
      <w:sz w:val="24"/>
      <w:szCs w:val="24"/>
    </w:rPr>
  </w:style>
  <w:style w:type="character" w:customStyle="1" w:styleId="ListLabel3">
    <w:name w:val="ListLabel 3"/>
    <w:rsid w:val="004473F9"/>
    <w:rPr>
      <w:rFonts w:cs="Arial"/>
      <w:i w:val="0"/>
      <w:sz w:val="24"/>
    </w:rPr>
  </w:style>
  <w:style w:type="character" w:customStyle="1" w:styleId="ListLabel4">
    <w:name w:val="ListLabel 4"/>
    <w:rsid w:val="004473F9"/>
    <w:rPr>
      <w:rFonts w:cs="Arial"/>
      <w:b w:val="0"/>
      <w:i w:val="0"/>
      <w:sz w:val="24"/>
    </w:rPr>
  </w:style>
  <w:style w:type="character" w:customStyle="1" w:styleId="ListLabel5">
    <w:name w:val="ListLabel 5"/>
    <w:rsid w:val="004473F9"/>
    <w:rPr>
      <w:rFonts w:cs="Calibri"/>
    </w:rPr>
  </w:style>
  <w:style w:type="character" w:customStyle="1" w:styleId="ListLabel6">
    <w:name w:val="ListLabel 6"/>
    <w:rsid w:val="004473F9"/>
    <w:rPr>
      <w:b w:val="0"/>
      <w:i w:val="0"/>
      <w:color w:val="00000A"/>
    </w:rPr>
  </w:style>
  <w:style w:type="character" w:customStyle="1" w:styleId="ListLabel7">
    <w:name w:val="ListLabel 7"/>
    <w:rsid w:val="004473F9"/>
    <w:rPr>
      <w:rFonts w:eastAsia="TimesNewRomanPSMT" w:cs="Times New Roman"/>
    </w:rPr>
  </w:style>
  <w:style w:type="character" w:customStyle="1" w:styleId="ListLabel8">
    <w:name w:val="ListLabel 8"/>
    <w:rsid w:val="004473F9"/>
    <w:rPr>
      <w:i w:val="0"/>
    </w:rPr>
  </w:style>
  <w:style w:type="character" w:customStyle="1" w:styleId="NumberingSymbols">
    <w:name w:val="Numbering Symbols"/>
    <w:rsid w:val="004473F9"/>
  </w:style>
  <w:style w:type="paragraph" w:customStyle="1" w:styleId="Heading">
    <w:name w:val="Heading"/>
    <w:basedOn w:val="Normal"/>
    <w:next w:val="BodyText"/>
    <w:rsid w:val="004473F9"/>
    <w:pPr>
      <w:keepNext/>
      <w:spacing w:before="240" w:after="120"/>
    </w:pPr>
    <w:rPr>
      <w:rFonts w:ascii="Arial" w:hAnsi="Arial" w:cs="Mangal"/>
      <w:sz w:val="28"/>
      <w:szCs w:val="28"/>
    </w:rPr>
  </w:style>
  <w:style w:type="paragraph" w:styleId="BodyText">
    <w:name w:val="Body Text"/>
    <w:basedOn w:val="Normal"/>
    <w:rsid w:val="004473F9"/>
    <w:pPr>
      <w:spacing w:after="120"/>
    </w:pPr>
  </w:style>
  <w:style w:type="paragraph" w:styleId="List">
    <w:name w:val="List"/>
    <w:basedOn w:val="BodyText"/>
    <w:rsid w:val="004473F9"/>
    <w:rPr>
      <w:rFonts w:cs="Mangal"/>
    </w:rPr>
  </w:style>
  <w:style w:type="paragraph" w:styleId="Caption">
    <w:name w:val="caption"/>
    <w:basedOn w:val="Normal"/>
    <w:qFormat/>
    <w:rsid w:val="004473F9"/>
    <w:pPr>
      <w:suppressLineNumbers/>
      <w:spacing w:before="120" w:after="120"/>
    </w:pPr>
    <w:rPr>
      <w:rFonts w:cs="Mangal"/>
      <w:i/>
      <w:iCs/>
    </w:rPr>
  </w:style>
  <w:style w:type="paragraph" w:customStyle="1" w:styleId="Index">
    <w:name w:val="Index"/>
    <w:basedOn w:val="Normal"/>
    <w:rsid w:val="004473F9"/>
    <w:pPr>
      <w:suppressLineNumbers/>
    </w:pPr>
    <w:rPr>
      <w:rFonts w:cs="Mangal"/>
    </w:rPr>
  </w:style>
  <w:style w:type="paragraph" w:styleId="ListParagraph">
    <w:name w:val="List Paragraph"/>
    <w:basedOn w:val="Normal"/>
    <w:uiPriority w:val="99"/>
    <w:qFormat/>
    <w:rsid w:val="004473F9"/>
    <w:pPr>
      <w:ind w:left="720"/>
    </w:pPr>
  </w:style>
  <w:style w:type="paragraph" w:customStyle="1" w:styleId="CommentText1">
    <w:name w:val="Comment Text1"/>
    <w:basedOn w:val="Normal"/>
    <w:rsid w:val="004473F9"/>
    <w:rPr>
      <w:sz w:val="20"/>
      <w:szCs w:val="20"/>
    </w:rPr>
  </w:style>
  <w:style w:type="paragraph" w:customStyle="1" w:styleId="CommentSubject1">
    <w:name w:val="Comment Subject1"/>
    <w:basedOn w:val="CommentText1"/>
    <w:rsid w:val="004473F9"/>
    <w:rPr>
      <w:b/>
      <w:bCs/>
    </w:rPr>
  </w:style>
  <w:style w:type="paragraph" w:styleId="BalloonText">
    <w:name w:val="Balloon Text"/>
    <w:basedOn w:val="Normal"/>
    <w:rsid w:val="004473F9"/>
    <w:rPr>
      <w:rFonts w:ascii="Tahoma" w:hAnsi="Tahoma" w:cs="Tahoma"/>
      <w:sz w:val="16"/>
      <w:szCs w:val="16"/>
    </w:rPr>
  </w:style>
  <w:style w:type="paragraph" w:customStyle="1" w:styleId="ContentsHeading">
    <w:name w:val="Contents Heading"/>
    <w:basedOn w:val="Heading1"/>
    <w:rsid w:val="004473F9"/>
    <w:pPr>
      <w:suppressLineNumbers/>
    </w:pPr>
    <w:rPr>
      <w:sz w:val="32"/>
      <w:szCs w:val="32"/>
    </w:rPr>
  </w:style>
  <w:style w:type="paragraph" w:styleId="BodyText2">
    <w:name w:val="Body Text 2"/>
    <w:basedOn w:val="Normal"/>
    <w:rsid w:val="004473F9"/>
    <w:pPr>
      <w:spacing w:after="120" w:line="480" w:lineRule="auto"/>
    </w:pPr>
  </w:style>
  <w:style w:type="paragraph" w:styleId="BodyText3">
    <w:name w:val="Body Text 3"/>
    <w:basedOn w:val="Normal"/>
    <w:rsid w:val="004473F9"/>
    <w:pPr>
      <w:spacing w:after="120"/>
    </w:pPr>
    <w:rPr>
      <w:rFonts w:eastAsia="Times New Roman"/>
      <w:sz w:val="16"/>
      <w:szCs w:val="16"/>
    </w:rPr>
  </w:style>
  <w:style w:type="paragraph" w:styleId="NoSpacing">
    <w:name w:val="No Spacing"/>
    <w:qFormat/>
    <w:rsid w:val="004473F9"/>
    <w:pPr>
      <w:suppressAutoHyphens/>
      <w:spacing w:line="100" w:lineRule="atLeast"/>
    </w:pPr>
    <w:rPr>
      <w:rFonts w:ascii="Calibri" w:eastAsia="Arial Unicode MS" w:hAnsi="Calibri" w:cs="Calibri"/>
      <w:kern w:val="1"/>
      <w:sz w:val="22"/>
      <w:szCs w:val="22"/>
      <w:lang w:eastAsia="ar-SA"/>
    </w:rPr>
  </w:style>
  <w:style w:type="paragraph" w:styleId="Header">
    <w:name w:val="header"/>
    <w:basedOn w:val="Normal"/>
    <w:rsid w:val="004473F9"/>
    <w:pPr>
      <w:suppressLineNumbers/>
      <w:tabs>
        <w:tab w:val="center" w:pos="4513"/>
        <w:tab w:val="right" w:pos="9026"/>
      </w:tabs>
    </w:pPr>
  </w:style>
  <w:style w:type="paragraph" w:styleId="Footer">
    <w:name w:val="footer"/>
    <w:basedOn w:val="Normal"/>
    <w:rsid w:val="004473F9"/>
    <w:pPr>
      <w:suppressLineNumbers/>
      <w:tabs>
        <w:tab w:val="center" w:pos="4513"/>
        <w:tab w:val="right" w:pos="9026"/>
      </w:tabs>
    </w:pPr>
  </w:style>
  <w:style w:type="paragraph" w:customStyle="1" w:styleId="TableContents">
    <w:name w:val="Table Contents"/>
    <w:basedOn w:val="Normal"/>
    <w:rsid w:val="004473F9"/>
    <w:pPr>
      <w:suppressLineNumbers/>
    </w:pPr>
  </w:style>
  <w:style w:type="paragraph" w:customStyle="1" w:styleId="TableHeading">
    <w:name w:val="Table Heading"/>
    <w:basedOn w:val="TableContents"/>
    <w:rsid w:val="004473F9"/>
    <w:pPr>
      <w:jc w:val="center"/>
    </w:pPr>
    <w:rPr>
      <w:b/>
      <w:bCs/>
    </w:rPr>
  </w:style>
  <w:style w:type="paragraph" w:customStyle="1" w:styleId="PythagoreanTheorem">
    <w:name w:val="Pythagorean Theorem"/>
    <w:rsid w:val="004473F9"/>
    <w:pPr>
      <w:suppressAutoHyphens/>
      <w:spacing w:after="200" w:line="276" w:lineRule="auto"/>
    </w:pPr>
    <w:rPr>
      <w:rFonts w:ascii="Calibri" w:eastAsia="MS Mincho" w:hAnsi="Calibri" w:cs="Arial"/>
      <w:sz w:val="22"/>
      <w:szCs w:val="22"/>
      <w:lang w:eastAsia="ar-SA"/>
    </w:rPr>
  </w:style>
  <w:style w:type="table" w:styleId="TableGrid">
    <w:name w:val="Table Grid"/>
    <w:basedOn w:val="TableNormal"/>
    <w:uiPriority w:val="59"/>
    <w:rsid w:val="00A651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uiPriority w:val="99"/>
    <w:rsid w:val="004165B7"/>
    <w:pPr>
      <w:widowControl w:val="0"/>
      <w:suppressAutoHyphens w:val="0"/>
      <w:autoSpaceDE w:val="0"/>
      <w:autoSpaceDN w:val="0"/>
      <w:adjustRightInd w:val="0"/>
      <w:spacing w:line="233" w:lineRule="exact"/>
    </w:pPr>
    <w:rPr>
      <w:rFonts w:ascii="Calibri" w:eastAsia="Times New Roman" w:hAnsi="Calibri"/>
      <w:color w:val="auto"/>
      <w:kern w:val="0"/>
      <w:lang w:val="sr-Latn-CS" w:eastAsia="sr-Latn-CS"/>
    </w:rPr>
  </w:style>
  <w:style w:type="character" w:customStyle="1" w:styleId="FontStyle34">
    <w:name w:val="Font Style34"/>
    <w:basedOn w:val="DefaultParagraphFont"/>
    <w:uiPriority w:val="99"/>
    <w:rsid w:val="004165B7"/>
    <w:rPr>
      <w:rFonts w:ascii="Calibri" w:hAnsi="Calibri" w:cs="Calibri"/>
      <w:b/>
      <w:bCs/>
      <w:sz w:val="18"/>
      <w:szCs w:val="18"/>
    </w:rPr>
  </w:style>
  <w:style w:type="character" w:styleId="Hyperlink">
    <w:name w:val="Hyperlink"/>
    <w:basedOn w:val="DefaultParagraphFont"/>
    <w:uiPriority w:val="99"/>
    <w:rsid w:val="004165B7"/>
    <w:rPr>
      <w:color w:val="0000FF"/>
      <w:u w:val="single"/>
    </w:rPr>
  </w:style>
  <w:style w:type="paragraph" w:customStyle="1" w:styleId="Style6">
    <w:name w:val="Style6"/>
    <w:basedOn w:val="Normal"/>
    <w:uiPriority w:val="99"/>
    <w:rsid w:val="004165B7"/>
    <w:pPr>
      <w:widowControl w:val="0"/>
      <w:suppressAutoHyphens w:val="0"/>
      <w:autoSpaceDE w:val="0"/>
      <w:autoSpaceDN w:val="0"/>
      <w:adjustRightInd w:val="0"/>
      <w:spacing w:line="240" w:lineRule="auto"/>
    </w:pPr>
    <w:rPr>
      <w:rFonts w:ascii="Calibri" w:eastAsia="Times New Roman" w:hAnsi="Calibri"/>
      <w:color w:val="auto"/>
      <w:kern w:val="0"/>
      <w:lang w:val="sr-Latn-CS" w:eastAsia="sr-Latn-CS"/>
    </w:rPr>
  </w:style>
  <w:style w:type="character" w:customStyle="1" w:styleId="FontStyle44">
    <w:name w:val="Font Style44"/>
    <w:basedOn w:val="DefaultParagraphFont"/>
    <w:uiPriority w:val="99"/>
    <w:rsid w:val="004165B7"/>
    <w:rPr>
      <w:rFonts w:ascii="Calibri" w:hAnsi="Calibri" w:cs="Calibri"/>
      <w:sz w:val="22"/>
      <w:szCs w:val="22"/>
    </w:rPr>
  </w:style>
  <w:style w:type="paragraph" w:customStyle="1" w:styleId="Style10">
    <w:name w:val="Style10"/>
    <w:basedOn w:val="Normal"/>
    <w:uiPriority w:val="99"/>
    <w:rsid w:val="002B5B9B"/>
    <w:pPr>
      <w:widowControl w:val="0"/>
      <w:suppressAutoHyphens w:val="0"/>
      <w:autoSpaceDE w:val="0"/>
      <w:autoSpaceDN w:val="0"/>
      <w:adjustRightInd w:val="0"/>
      <w:spacing w:line="293" w:lineRule="exact"/>
    </w:pPr>
    <w:rPr>
      <w:rFonts w:ascii="Calibri" w:eastAsia="Times New Roman" w:hAnsi="Calibri"/>
      <w:color w:val="auto"/>
      <w:kern w:val="0"/>
      <w:lang w:val="sr-Latn-CS" w:eastAsia="sr-Latn-CS"/>
    </w:rPr>
  </w:style>
  <w:style w:type="character" w:customStyle="1" w:styleId="FontStyle43">
    <w:name w:val="Font Style43"/>
    <w:basedOn w:val="DefaultParagraphFont"/>
    <w:uiPriority w:val="99"/>
    <w:rsid w:val="002B5B9B"/>
    <w:rPr>
      <w:rFonts w:ascii="Calibri" w:hAnsi="Calibri" w:cs="Calibri"/>
      <w:b/>
      <w:bCs/>
      <w:sz w:val="22"/>
      <w:szCs w:val="22"/>
    </w:rPr>
  </w:style>
  <w:style w:type="character" w:customStyle="1" w:styleId="apple-converted-space">
    <w:name w:val="apple-converted-space"/>
    <w:rsid w:val="00D62BEC"/>
  </w:style>
  <w:style w:type="character" w:customStyle="1" w:styleId="apple-style-span">
    <w:name w:val="apple-style-span"/>
    <w:basedOn w:val="DefaultParagraphFont"/>
    <w:rsid w:val="00D62BEC"/>
  </w:style>
  <w:style w:type="paragraph" w:styleId="BodyTextIndent">
    <w:name w:val="Body Text Indent"/>
    <w:basedOn w:val="Normal"/>
    <w:link w:val="BodyTextIndentChar"/>
    <w:uiPriority w:val="99"/>
    <w:semiHidden/>
    <w:unhideWhenUsed/>
    <w:rsid w:val="00CB4103"/>
    <w:pPr>
      <w:spacing w:after="120"/>
      <w:ind w:left="360"/>
    </w:pPr>
  </w:style>
  <w:style w:type="character" w:customStyle="1" w:styleId="BodyTextIndentChar">
    <w:name w:val="Body Text Indent Char"/>
    <w:basedOn w:val="DefaultParagraphFont"/>
    <w:link w:val="BodyTextIndent"/>
    <w:uiPriority w:val="99"/>
    <w:semiHidden/>
    <w:rsid w:val="00CB4103"/>
    <w:rPr>
      <w:rFonts w:eastAsia="Arial Unicode MS"/>
      <w:color w:val="000000"/>
      <w:kern w:val="1"/>
      <w:sz w:val="24"/>
      <w:szCs w:val="24"/>
      <w:lang w:eastAsia="ar-SA"/>
    </w:rPr>
  </w:style>
  <w:style w:type="paragraph" w:customStyle="1" w:styleId="Default">
    <w:name w:val="Default"/>
    <w:uiPriority w:val="99"/>
    <w:rsid w:val="003A140C"/>
    <w:pPr>
      <w:widowControl w:val="0"/>
      <w:autoSpaceDE w:val="0"/>
      <w:autoSpaceDN w:val="0"/>
      <w:adjustRightInd w:val="0"/>
    </w:pPr>
    <w:rPr>
      <w:color w:val="000000"/>
      <w:sz w:val="24"/>
      <w:szCs w:val="24"/>
    </w:rPr>
  </w:style>
  <w:style w:type="paragraph" w:customStyle="1" w:styleId="MilaColestyle">
    <w:name w:val="Mila_Cole_style"/>
    <w:basedOn w:val="Heading1"/>
    <w:link w:val="MilaColestyleChar"/>
    <w:rsid w:val="00FB6FBF"/>
    <w:pPr>
      <w:keepLines w:val="0"/>
      <w:numPr>
        <w:numId w:val="39"/>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FB6FBF"/>
    <w:rPr>
      <w:rFonts w:ascii="Arial" w:eastAsia="Calibri" w:hAnsi="Arial"/>
      <w:b/>
      <w:bCs/>
      <w:kern w:val="32"/>
      <w:sz w:val="24"/>
      <w:szCs w:val="32"/>
      <w:lang w:val="sr-Cyrl-CS" w:eastAsia="ar-SA"/>
    </w:rPr>
  </w:style>
</w:styles>
</file>

<file path=word/webSettings.xml><?xml version="1.0" encoding="utf-8"?>
<w:webSettings xmlns:r="http://schemas.openxmlformats.org/officeDocument/2006/relationships" xmlns:w="http://schemas.openxmlformats.org/wordprocessingml/2006/main">
  <w:divs>
    <w:div w:id="101693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batocina.org.rs/" TargetMode="External"/><Relationship Id="rId13" Type="http://schemas.openxmlformats.org/officeDocument/2006/relationships/hyperlink" Target="http://we2.cekos.com/ce/faces/index.jsp%3F%26action%3Dpropis%26file%3D03685301.html%26path%3D03685301.html%26query%3Dzakon+o+radu%26mark%3Dfalse%26tipPretrage%3D1%26tipPropisa%3D1%26domen%3D0%26mojiPropisi%3Dfalse%26datumOd%3D%26datumDo%3D%26groups%3D0-%40-0-%40--%40--%40-0-%40-0%26regExpZaMarkiranje%3D" TargetMode="External"/><Relationship Id="rId18" Type="http://schemas.openxmlformats.org/officeDocument/2006/relationships/hyperlink" Target="mailto:nemanjakaric@sobatocina.org.rs"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hyperlink" Target="http://we2.cekos.com/ce/faces/index.jsp%3F%26action%3Dpropis%26file%3D03310501.html%26path%3D03310501.html%26query%3Dzakon+o+radu%26mark%3Dfalse%26tipPretrage%3D1%26tipPropisa%3D1%26domen%3D0%26mojiPropisi%3Dfalse%26datumOd%3D%26datumDo%3D%26groups%3D0-%40-0-%40--%40--%40-0-%40-0%26regExpZaMarkiranje%3D" TargetMode="External"/><Relationship Id="rId17" Type="http://schemas.openxmlformats.org/officeDocument/2006/relationships/hyperlink" Target="mailto:olja.jasovic@sobatocina.org.rs" TargetMode="External"/><Relationship Id="rId2" Type="http://schemas.openxmlformats.org/officeDocument/2006/relationships/styles" Target="styles.xml"/><Relationship Id="rId16" Type="http://schemas.openxmlformats.org/officeDocument/2006/relationships/hyperlink" Target="http://we2.cekos.com/ce/faces/index.jsp%3F%26action%3Dpropis%26file%3D10347901.html%26path%3D10347901.html%26query%3Dzakon+o+radu%26mark%3Dfalse%26tipPretrage%3D1%26tipPropisa%3D1%26domen%3D0%26mojiPropisi%3Dfalse%26datumOd%3D%26datumDo%3D%26groups%3D0-%40-0-%40--%40--%40-0-%40-0%26regExpZaMarkiranje%3D" TargetMode="External"/><Relationship Id="rId20" Type="http://schemas.openxmlformats.org/officeDocument/2006/relationships/hyperlink" Target="mailto:nemanjakaric@sobatocina.org.r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nemanjakaric@sobatocina.org.rs" TargetMode="External"/><Relationship Id="rId5" Type="http://schemas.openxmlformats.org/officeDocument/2006/relationships/footnotes" Target="footnotes.xml"/><Relationship Id="rId15" Type="http://schemas.openxmlformats.org/officeDocument/2006/relationships/hyperlink" Target="http://we2.cekos.com/ce/faces/index.jsp%3F%26action%3Dpropis%26file%3D09411801.html%26path%3D09411801.html%26query%3Dzakon+o+radu%26mark%3Dfalse%26tipPretrage%3D1%26tipPropisa%3D1%26domen%3D0%26mojiPropisi%3Dfalse%26datumOd%3D%26datumDo%3D%26groups%3D0-%40-0-%40--%40--%40-0-%40-0%26regExpZaMarkiranje%3D" TargetMode="External"/><Relationship Id="rId23" Type="http://schemas.openxmlformats.org/officeDocument/2006/relationships/theme" Target="theme/theme1.xml"/><Relationship Id="rId10" Type="http://schemas.openxmlformats.org/officeDocument/2006/relationships/hyperlink" Target="mailto:olja.jasovic@sobatocina.org.rs" TargetMode="External"/><Relationship Id="rId19" Type="http://schemas.openxmlformats.org/officeDocument/2006/relationships/hyperlink" Target="mailto:olja.jasovic@sobatocina.org.rs" TargetMode="External"/><Relationship Id="rId4" Type="http://schemas.openxmlformats.org/officeDocument/2006/relationships/webSettings" Target="webSettings.xml"/><Relationship Id="rId9" Type="http://schemas.openxmlformats.org/officeDocument/2006/relationships/hyperlink" Target="http://www.sobatocina.org.rs/" TargetMode="External"/><Relationship Id="rId14" Type="http://schemas.openxmlformats.org/officeDocument/2006/relationships/hyperlink" Target="http://we2.cekos.com/ce/faces/index.jsp%3F%26action%3Dpropis%26file%3D06773801.html%26path%3D06773801.html%26query%3Dzakon+o+radu%26mark%3Dfalse%26tipPretrage%3D1%26tipPropisa%3D1%26domen%3D0%26mojiPropisi%3Dfalse%26datumOd%3D%26datumDo%3D%26groups%3D0-%40-0-%40--%40--%40-0-%40-0%26regExpZaMarkiranje%3D"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1593</TotalTime>
  <Pages>35</Pages>
  <Words>9154</Words>
  <Characters>52183</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МОДЕЛ</vt:lpstr>
    </vt:vector>
  </TitlesOfParts>
  <Company>Microsoft</Company>
  <LinksUpToDate>false</LinksUpToDate>
  <CharactersWithSpaces>61215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dc:title>
  <dc:creator>Pedja Bojovic</dc:creator>
  <cp:lastModifiedBy>OljaFond</cp:lastModifiedBy>
  <cp:revision>75</cp:revision>
  <cp:lastPrinted>2016-01-29T13:49:00Z</cp:lastPrinted>
  <dcterms:created xsi:type="dcterms:W3CDTF">2015-08-13T09:43:00Z</dcterms:created>
  <dcterms:modified xsi:type="dcterms:W3CDTF">2016-03-09T07:19:00Z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